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50B" w:rsidRDefault="00B8150B" w:rsidP="00B8150B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  <w:bookmarkStart w:id="0" w:name="_GoBack"/>
      <w:bookmarkEnd w:id="0"/>
      <w:r w:rsidRPr="009B7523">
        <w:rPr>
          <w:rFonts w:ascii="Calibri" w:hAnsi="Calibri"/>
          <w:b/>
          <w:bCs/>
          <w:color w:val="auto"/>
          <w:sz w:val="22"/>
          <w:szCs w:val="22"/>
        </w:rPr>
        <w:t xml:space="preserve">ALLEGATO </w:t>
      </w:r>
      <w:r w:rsidR="007831DB">
        <w:rPr>
          <w:rFonts w:ascii="Calibri" w:hAnsi="Calibri"/>
          <w:b/>
          <w:bCs/>
          <w:color w:val="auto"/>
          <w:sz w:val="22"/>
          <w:szCs w:val="22"/>
        </w:rPr>
        <w:t>&lt;&lt;</w:t>
      </w:r>
      <w:r w:rsidR="0054773A">
        <w:rPr>
          <w:rFonts w:ascii="Calibri" w:hAnsi="Calibri"/>
          <w:b/>
          <w:bCs/>
          <w:color w:val="auto"/>
          <w:sz w:val="22"/>
          <w:szCs w:val="22"/>
        </w:rPr>
        <w:t>B&gt;&gt;</w:t>
      </w:r>
    </w:p>
    <w:p w:rsidR="00E57E2E" w:rsidRPr="00E57E2E" w:rsidRDefault="00C03DBF" w:rsidP="00B8150B">
      <w:pPr>
        <w:pStyle w:val="Default"/>
        <w:jc w:val="right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 xml:space="preserve">(da inserire nella </w:t>
      </w:r>
      <w:r w:rsidR="00E57E2E" w:rsidRPr="00E57E2E">
        <w:rPr>
          <w:rFonts w:ascii="Calibri" w:hAnsi="Calibri"/>
          <w:bCs/>
          <w:i/>
          <w:color w:val="auto"/>
          <w:sz w:val="22"/>
          <w:szCs w:val="22"/>
        </w:rPr>
        <w:t xml:space="preserve">Documentazione amministrativa) </w:t>
      </w:r>
    </w:p>
    <w:p w:rsidR="00B8150B" w:rsidRDefault="00E40B84" w:rsidP="00B8150B">
      <w:pPr>
        <w:pStyle w:val="Default"/>
        <w:jc w:val="center"/>
        <w:rPr>
          <w:rFonts w:ascii="Calibri" w:hAnsi="Calibri"/>
          <w:color w:val="auto"/>
        </w:rPr>
      </w:pPr>
      <w:r>
        <w:rPr>
          <w:rFonts w:ascii="Calibri" w:hAnsi="Calibri"/>
          <w:b/>
          <w:bCs/>
          <w:color w:val="auto"/>
        </w:rPr>
        <w:t>Dichiarazioni</w:t>
      </w:r>
      <w:r w:rsidR="00B8150B" w:rsidRPr="00B8150B">
        <w:rPr>
          <w:rFonts w:ascii="Calibri" w:hAnsi="Calibri"/>
          <w:b/>
          <w:bCs/>
          <w:color w:val="auto"/>
        </w:rPr>
        <w:t xml:space="preserve"> </w:t>
      </w:r>
      <w:r>
        <w:rPr>
          <w:rFonts w:ascii="Calibri" w:hAnsi="Calibri"/>
          <w:b/>
          <w:bCs/>
          <w:color w:val="auto"/>
        </w:rPr>
        <w:t>integrative</w:t>
      </w:r>
    </w:p>
    <w:p w:rsidR="00B8150B" w:rsidRPr="00BA540F" w:rsidRDefault="00B8150B" w:rsidP="00B8150B">
      <w:pPr>
        <w:pStyle w:val="Default"/>
        <w:jc w:val="center"/>
        <w:rPr>
          <w:rFonts w:ascii="Calibri" w:hAnsi="Calibri"/>
          <w:b/>
          <w:i/>
          <w:color w:val="auto"/>
          <w:sz w:val="20"/>
          <w:szCs w:val="20"/>
        </w:rPr>
      </w:pPr>
      <w:r w:rsidRPr="00BA540F">
        <w:rPr>
          <w:rFonts w:ascii="Calibri" w:hAnsi="Calibri"/>
          <w:b/>
          <w:i/>
          <w:color w:val="auto"/>
          <w:sz w:val="20"/>
          <w:szCs w:val="20"/>
        </w:rPr>
        <w:t>(da compilare da ciascuna impresa partecipante a qualsiasi titolo)</w:t>
      </w:r>
    </w:p>
    <w:p w:rsidR="00E40B84" w:rsidRDefault="00E40B84" w:rsidP="00C03DBF">
      <w:pPr>
        <w:pStyle w:val="Default"/>
        <w:spacing w:line="240" w:lineRule="auto"/>
        <w:rPr>
          <w:rFonts w:ascii="Calibri" w:hAnsi="Calibri" w:cs="Calibri"/>
          <w:b/>
          <w:sz w:val="20"/>
          <w:szCs w:val="20"/>
        </w:rPr>
      </w:pPr>
    </w:p>
    <w:p w:rsidR="00C03DBF" w:rsidRPr="00C471E2" w:rsidRDefault="00C471E2" w:rsidP="00C471E2">
      <w:pPr>
        <w:keepNext/>
        <w:spacing w:after="0" w:line="240" w:lineRule="auto"/>
        <w:outlineLvl w:val="2"/>
        <w:rPr>
          <w:rFonts w:asciiTheme="minorHAnsi" w:hAnsiTheme="minorHAnsi"/>
          <w:b/>
          <w:bCs/>
          <w:sz w:val="28"/>
          <w:szCs w:val="28"/>
        </w:rPr>
      </w:pPr>
      <w:r w:rsidRPr="00C471E2">
        <w:rPr>
          <w:rFonts w:asciiTheme="minorHAnsi" w:hAnsiTheme="minorHAnsi" w:cs="Calibri"/>
          <w:b/>
          <w:sz w:val="24"/>
          <w:szCs w:val="24"/>
        </w:rPr>
        <w:t xml:space="preserve">Procedura aperta di aggiudicazione dei lavori di manutenzione per la fornitura e posa in opera di paratie e serramenti in lega leggera ai fabbricati dell’Azienda Ospedaliera </w:t>
      </w:r>
      <w:r w:rsidRPr="00C471E2">
        <w:rPr>
          <w:rFonts w:asciiTheme="minorHAnsi" w:hAnsiTheme="minorHAnsi"/>
          <w:b/>
          <w:bCs/>
          <w:sz w:val="24"/>
          <w:szCs w:val="24"/>
        </w:rPr>
        <w:t>C.I.G.:</w:t>
      </w:r>
      <w:r w:rsidRPr="00C471E2">
        <w:rPr>
          <w:rFonts w:asciiTheme="minorHAnsi" w:hAnsiTheme="minorHAnsi"/>
          <w:b/>
          <w:bCs/>
          <w:sz w:val="28"/>
          <w:szCs w:val="28"/>
        </w:rPr>
        <w:t xml:space="preserve"> 8883241A5E</w:t>
      </w:r>
      <w:r>
        <w:rPr>
          <w:rFonts w:asciiTheme="minorHAnsi" w:hAnsiTheme="minorHAnsi"/>
          <w:b/>
          <w:bCs/>
          <w:sz w:val="28"/>
          <w:szCs w:val="28"/>
        </w:rPr>
        <w:t>.</w:t>
      </w:r>
    </w:p>
    <w:p w:rsidR="00B8150B" w:rsidRPr="00C1581B" w:rsidRDefault="00B8150B" w:rsidP="00B8150B">
      <w:pPr>
        <w:spacing w:after="0" w:line="240" w:lineRule="auto"/>
      </w:pPr>
      <w:r w:rsidRPr="00C1581B">
        <w:t>Il sottoscritto_______________________________________________________________________,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>nato il_____/_______/___________, a__________________________________________________,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 xml:space="preserve">in qualità di </w:t>
      </w:r>
      <w:r w:rsidRPr="00C1581B">
        <w:rPr>
          <w:i/>
        </w:rPr>
        <w:t>(barrare la casella che interessa)</w:t>
      </w:r>
      <w:r w:rsidRPr="00C1581B">
        <w:t xml:space="preserve">:  </w:t>
      </w:r>
      <w:r w:rsidRPr="00C1581B">
        <w:rPr>
          <w:rFonts w:ascii="Times New Roman" w:hAnsi="Times New Roman"/>
        </w:rPr>
        <w:t>□</w:t>
      </w:r>
      <w:r w:rsidRPr="00C1581B">
        <w:t xml:space="preserve"> titolare / legale rappresentante   </w:t>
      </w:r>
      <w:r w:rsidRPr="00C1581B">
        <w:rPr>
          <w:rFonts w:ascii="Times New Roman" w:hAnsi="Times New Roman"/>
        </w:rPr>
        <w:t>□</w:t>
      </w:r>
      <w:r w:rsidRPr="00C1581B">
        <w:t xml:space="preserve">  procuratore  </w:t>
      </w:r>
    </w:p>
    <w:p w:rsidR="00B8150B" w:rsidRPr="00C1581B" w:rsidRDefault="00B8150B" w:rsidP="00B8150B">
      <w:pPr>
        <w:spacing w:after="0" w:line="240" w:lineRule="auto"/>
      </w:pPr>
      <w:r w:rsidRPr="00C1581B">
        <w:rPr>
          <w:rFonts w:ascii="Times New Roman" w:hAnsi="Times New Roman"/>
        </w:rPr>
        <w:t xml:space="preserve">□ </w:t>
      </w:r>
      <w:r w:rsidRPr="00C1581B">
        <w:rPr>
          <w:i/>
        </w:rPr>
        <w:t>(altra qualifica)</w:t>
      </w:r>
      <w:r w:rsidRPr="00C1581B">
        <w:t>__________________________________________________________________,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>dell’impresa:_______________________________________________________________________,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>con sede legale in____________________________________________(</w:t>
      </w:r>
      <w:proofErr w:type="spellStart"/>
      <w:r w:rsidRPr="00C1581B">
        <w:t>prov</w:t>
      </w:r>
      <w:proofErr w:type="spellEnd"/>
      <w:r w:rsidRPr="00C1581B">
        <w:t xml:space="preserve">.______), </w:t>
      </w:r>
      <w:proofErr w:type="spellStart"/>
      <w:r w:rsidRPr="00C1581B">
        <w:t>c.a.p.</w:t>
      </w:r>
      <w:proofErr w:type="spellEnd"/>
      <w:r w:rsidRPr="00C1581B">
        <w:t>______,</w:t>
      </w:r>
    </w:p>
    <w:p w:rsidR="00B8150B" w:rsidRPr="00C1581B" w:rsidRDefault="00B8150B" w:rsidP="00B8150B">
      <w:pPr>
        <w:spacing w:after="0" w:line="240" w:lineRule="auto"/>
      </w:pPr>
      <w:r w:rsidRPr="00C1581B">
        <w:t>via_________________________________________________________________________n._____,</w:t>
      </w:r>
    </w:p>
    <w:p w:rsidR="00B8150B" w:rsidRPr="00C1581B" w:rsidRDefault="00B8150B" w:rsidP="00B8150B">
      <w:pPr>
        <w:spacing w:after="0" w:line="240" w:lineRule="auto"/>
      </w:pPr>
      <w:r w:rsidRPr="00C1581B">
        <w:t xml:space="preserve">con sede operativa </w:t>
      </w:r>
      <w:r w:rsidRPr="00C1581B">
        <w:rPr>
          <w:i/>
        </w:rPr>
        <w:t>(se diversa dalla sede legale)</w:t>
      </w:r>
      <w:r w:rsidRPr="00C1581B">
        <w:t xml:space="preserve"> in______________________________(</w:t>
      </w:r>
      <w:proofErr w:type="spellStart"/>
      <w:r w:rsidRPr="00C1581B">
        <w:t>prov</w:t>
      </w:r>
      <w:proofErr w:type="spellEnd"/>
      <w:r w:rsidRPr="00C1581B">
        <w:t xml:space="preserve">._____), </w:t>
      </w:r>
      <w:proofErr w:type="spellStart"/>
      <w:r w:rsidRPr="00C1581B">
        <w:t>c.a.p.</w:t>
      </w:r>
      <w:proofErr w:type="spellEnd"/>
      <w:r w:rsidRPr="00C1581B">
        <w:t>______, via_________________________________________________________n._________,</w:t>
      </w:r>
    </w:p>
    <w:p w:rsidR="00B8150B" w:rsidRPr="00C1581B" w:rsidRDefault="00B8150B" w:rsidP="00B8150B">
      <w:pPr>
        <w:spacing w:after="0" w:line="240" w:lineRule="auto"/>
      </w:pPr>
      <w:r w:rsidRPr="00C1581B">
        <w:t>codice fiscale:</w:t>
      </w:r>
      <w:r w:rsidR="0082561E">
        <w:t xml:space="preserve"> </w:t>
      </w:r>
      <w:r w:rsidRPr="00C1581B">
        <w:t>______________</w:t>
      </w:r>
      <w:r>
        <w:t>_________________e</w:t>
      </w:r>
      <w:r w:rsidRPr="00C1581B">
        <w:t xml:space="preserve"> partita IVA_________________________</w:t>
      </w:r>
      <w:r>
        <w:t>__</w:t>
      </w:r>
      <w:r w:rsidRPr="00C1581B">
        <w:t>__,</w:t>
      </w:r>
    </w:p>
    <w:p w:rsidR="00B8150B" w:rsidRDefault="003B2018" w:rsidP="007241EA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>posta elettronica certificata</w:t>
      </w:r>
      <w:r w:rsidRPr="003B2018">
        <w:rPr>
          <w:rFonts w:ascii="Calibri" w:hAnsi="Calibri" w:cs="Times New Roman"/>
          <w:i/>
          <w:color w:val="auto"/>
          <w:sz w:val="22"/>
          <w:szCs w:val="22"/>
        </w:rPr>
        <w:t xml:space="preserve"> (in stampatello)</w:t>
      </w:r>
      <w:r>
        <w:rPr>
          <w:rFonts w:ascii="Calibri" w:hAnsi="Calibri" w:cs="Times New Roman"/>
          <w:color w:val="auto"/>
          <w:sz w:val="22"/>
          <w:szCs w:val="22"/>
        </w:rPr>
        <w:t>:</w:t>
      </w:r>
      <w:r w:rsidR="0082561E">
        <w:rPr>
          <w:rFonts w:ascii="Calibri" w:hAnsi="Calibri" w:cs="Times New Roman"/>
          <w:color w:val="auto"/>
          <w:sz w:val="22"/>
          <w:szCs w:val="22"/>
        </w:rPr>
        <w:t xml:space="preserve"> </w:t>
      </w:r>
      <w:r>
        <w:rPr>
          <w:rFonts w:ascii="Calibri" w:hAnsi="Calibri" w:cs="Times New Roman"/>
          <w:color w:val="auto"/>
          <w:sz w:val="22"/>
          <w:szCs w:val="22"/>
        </w:rPr>
        <w:t>_____________________________________________,</w:t>
      </w:r>
    </w:p>
    <w:p w:rsidR="00742F5D" w:rsidRDefault="003B2018" w:rsidP="007241EA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>e-mail</w:t>
      </w:r>
      <w:r w:rsidR="00540C17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="00540C17">
        <w:rPr>
          <w:rFonts w:ascii="Calibri" w:hAnsi="Calibri" w:cs="Times New Roman"/>
          <w:i/>
          <w:color w:val="auto"/>
          <w:sz w:val="22"/>
          <w:szCs w:val="22"/>
        </w:rPr>
        <w:t xml:space="preserve">(in </w:t>
      </w:r>
      <w:r w:rsidR="00540C17" w:rsidRPr="003B2018">
        <w:rPr>
          <w:rFonts w:ascii="Calibri" w:hAnsi="Calibri" w:cs="Times New Roman"/>
          <w:i/>
          <w:color w:val="auto"/>
          <w:sz w:val="22"/>
          <w:szCs w:val="22"/>
        </w:rPr>
        <w:t>stampatello)</w:t>
      </w:r>
      <w:r>
        <w:rPr>
          <w:rFonts w:ascii="Calibri" w:hAnsi="Calibri" w:cs="Times New Roman"/>
          <w:color w:val="auto"/>
          <w:sz w:val="22"/>
          <w:szCs w:val="22"/>
        </w:rPr>
        <w:t>:_______________________________________</w:t>
      </w:r>
      <w:r w:rsidR="00540C17">
        <w:rPr>
          <w:rFonts w:ascii="Calibri" w:hAnsi="Calibri" w:cs="Times New Roman"/>
          <w:color w:val="auto"/>
          <w:sz w:val="22"/>
          <w:szCs w:val="22"/>
        </w:rPr>
        <w:t>___________________</w:t>
      </w:r>
      <w:r>
        <w:rPr>
          <w:rFonts w:ascii="Calibri" w:hAnsi="Calibri" w:cs="Times New Roman"/>
          <w:color w:val="auto"/>
          <w:sz w:val="22"/>
          <w:szCs w:val="22"/>
        </w:rPr>
        <w:t>_____,</w:t>
      </w:r>
    </w:p>
    <w:p w:rsidR="003B2018" w:rsidRDefault="003B2018" w:rsidP="007241EA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>telefono:________________________</w:t>
      </w:r>
      <w:r w:rsidR="00CA46D6">
        <w:rPr>
          <w:rFonts w:ascii="Calibri" w:hAnsi="Calibri" w:cs="Times New Roman"/>
          <w:color w:val="auto"/>
          <w:sz w:val="22"/>
          <w:szCs w:val="22"/>
        </w:rPr>
        <w:t>__________</w:t>
      </w:r>
      <w:r>
        <w:rPr>
          <w:rFonts w:ascii="Calibri" w:hAnsi="Calibri" w:cs="Times New Roman"/>
          <w:color w:val="auto"/>
          <w:sz w:val="22"/>
          <w:szCs w:val="22"/>
        </w:rPr>
        <w:t>cell.___</w:t>
      </w:r>
      <w:r w:rsidR="00CA46D6">
        <w:rPr>
          <w:rFonts w:ascii="Calibri" w:hAnsi="Calibri" w:cs="Times New Roman"/>
          <w:color w:val="auto"/>
          <w:sz w:val="22"/>
          <w:szCs w:val="22"/>
        </w:rPr>
        <w:t>_____________________</w:t>
      </w:r>
      <w:r>
        <w:rPr>
          <w:rFonts w:ascii="Calibri" w:hAnsi="Calibri" w:cs="Times New Roman"/>
          <w:color w:val="auto"/>
          <w:sz w:val="22"/>
          <w:szCs w:val="22"/>
        </w:rPr>
        <w:t>_____________</w:t>
      </w:r>
    </w:p>
    <w:p w:rsidR="00517F8C" w:rsidRPr="00517F8C" w:rsidRDefault="00517F8C" w:rsidP="00742F5D">
      <w:pPr>
        <w:tabs>
          <w:tab w:val="left" w:pos="360"/>
        </w:tabs>
        <w:spacing w:after="0" w:line="240" w:lineRule="auto"/>
        <w:rPr>
          <w:b/>
          <w:i/>
        </w:rPr>
      </w:pPr>
      <w:r>
        <w:rPr>
          <w:b/>
          <w:i/>
        </w:rPr>
        <w:t>(b</w:t>
      </w:r>
      <w:r w:rsidRPr="00517F8C">
        <w:rPr>
          <w:b/>
          <w:i/>
        </w:rPr>
        <w:t>arrare la/e casella/e interessata/e)</w:t>
      </w:r>
    </w:p>
    <w:p w:rsidR="00C03DBF" w:rsidRPr="00C03DBF" w:rsidRDefault="00C03DBF" w:rsidP="00742F5D">
      <w:pPr>
        <w:tabs>
          <w:tab w:val="left" w:pos="360"/>
        </w:tabs>
        <w:spacing w:after="0" w:line="240" w:lineRule="auto"/>
      </w:pPr>
      <w:r w:rsidRPr="00C03DBF">
        <w:t>partecipante alla procedura in oggetto come</w:t>
      </w:r>
      <w:r w:rsidR="00517F8C">
        <w:t>:</w:t>
      </w:r>
    </w:p>
    <w:p w:rsidR="00742F5D" w:rsidRPr="003073BF" w:rsidRDefault="00742F5D" w:rsidP="003073BF">
      <w:pPr>
        <w:tabs>
          <w:tab w:val="left" w:pos="360"/>
        </w:tabs>
        <w:spacing w:after="0" w:line="240" w:lineRule="auto"/>
      </w:pPr>
      <w:r w:rsidRPr="003232C5">
        <w:rPr>
          <w:rFonts w:ascii="Times New Roman" w:hAnsi="Times New Roman"/>
        </w:rPr>
        <w:t>□</w:t>
      </w:r>
      <w:r>
        <w:t xml:space="preserve"> imprenditore</w:t>
      </w:r>
      <w:r w:rsidRPr="003232C5">
        <w:t xml:space="preserve"> individuale</w:t>
      </w:r>
      <w:r>
        <w:t>, anche artigiano</w:t>
      </w:r>
      <w:r w:rsidR="0082561E">
        <w:t xml:space="preserve"> </w:t>
      </w:r>
      <w:r w:rsidRPr="003232C5">
        <w:rPr>
          <w:rFonts w:ascii="Times New Roman" w:hAnsi="Times New Roman"/>
        </w:rPr>
        <w:t>□</w:t>
      </w:r>
      <w:r w:rsidRPr="003232C5">
        <w:t xml:space="preserve"> società</w:t>
      </w:r>
      <w:r>
        <w:t>, anche cooperativa</w:t>
      </w:r>
      <w:r w:rsidR="00C03DBF">
        <w:t xml:space="preserve"> </w:t>
      </w:r>
      <w:r w:rsidRPr="003232C5">
        <w:rPr>
          <w:rFonts w:ascii="Times New Roman" w:hAnsi="Times New Roman"/>
        </w:rPr>
        <w:t>□</w:t>
      </w:r>
      <w:r w:rsidRPr="003232C5">
        <w:t xml:space="preserve"> consorzio tra società coope</w:t>
      </w:r>
      <w:r w:rsidR="0082561E">
        <w:t xml:space="preserve">rative di produzione e lavoro  </w:t>
      </w:r>
      <w:r w:rsidRPr="003232C5">
        <w:rPr>
          <w:rFonts w:ascii="Times New Roman" w:hAnsi="Times New Roman"/>
        </w:rPr>
        <w:t>□</w:t>
      </w:r>
      <w:r w:rsidRPr="003232C5">
        <w:t xml:space="preserve"> consorzio tra imprese artigiane </w:t>
      </w:r>
      <w:r w:rsidRPr="003232C5">
        <w:rPr>
          <w:rFonts w:ascii="Times New Roman" w:hAnsi="Times New Roman"/>
        </w:rPr>
        <w:t>□</w:t>
      </w:r>
      <w:r w:rsidR="003073BF">
        <w:t xml:space="preserve"> consorzio stabile</w:t>
      </w:r>
      <w:r w:rsidRPr="003073BF">
        <w:rPr>
          <w:sz w:val="20"/>
          <w:szCs w:val="20"/>
        </w:rPr>
        <w:t>;</w:t>
      </w:r>
    </w:p>
    <w:p w:rsidR="00742F5D" w:rsidRPr="003232C5" w:rsidRDefault="00742F5D" w:rsidP="00742F5D">
      <w:pPr>
        <w:tabs>
          <w:tab w:val="left" w:pos="240"/>
        </w:tabs>
        <w:spacing w:after="0" w:line="240" w:lineRule="auto"/>
        <w:ind w:hanging="240"/>
      </w:pPr>
      <w:r w:rsidRPr="003232C5">
        <w:tab/>
      </w:r>
      <w:r w:rsidRPr="003232C5">
        <w:rPr>
          <w:rFonts w:ascii="Times New Roman" w:hAnsi="Times New Roman"/>
        </w:rPr>
        <w:t>□</w:t>
      </w:r>
      <w:r w:rsidRPr="003232C5">
        <w:tab/>
        <w:t>mandataria capogruppo di un raggruppamento temporaneo</w:t>
      </w:r>
      <w:r w:rsidR="00C03DBF">
        <w:t>/consorzio</w:t>
      </w:r>
      <w:r w:rsidRPr="003232C5">
        <w:t xml:space="preserve">: </w:t>
      </w:r>
    </w:p>
    <w:p w:rsidR="00742F5D" w:rsidRPr="00C03DBF" w:rsidRDefault="00742F5D" w:rsidP="00742F5D">
      <w:pPr>
        <w:tabs>
          <w:tab w:val="left" w:pos="240"/>
        </w:tabs>
        <w:spacing w:after="0" w:line="240" w:lineRule="auto"/>
        <w:ind w:hanging="240"/>
      </w:pPr>
      <w:r w:rsidRPr="003232C5">
        <w:tab/>
      </w:r>
      <w:r w:rsidRPr="003232C5">
        <w:tab/>
      </w:r>
      <w:r w:rsidRPr="003232C5">
        <w:rPr>
          <w:rFonts w:ascii="Times New Roman" w:hAnsi="Times New Roman"/>
        </w:rPr>
        <w:t>□</w:t>
      </w:r>
      <w:r w:rsidRPr="003232C5">
        <w:t xml:space="preserve"> già costituito </w:t>
      </w:r>
      <w:r w:rsidRPr="009B63B3">
        <w:t xml:space="preserve">□ non ancora costituito </w:t>
      </w:r>
    </w:p>
    <w:p w:rsidR="00742F5D" w:rsidRPr="009B63B3" w:rsidRDefault="00742F5D" w:rsidP="00742F5D">
      <w:pPr>
        <w:tabs>
          <w:tab w:val="left" w:pos="240"/>
        </w:tabs>
        <w:spacing w:after="0" w:line="240" w:lineRule="auto"/>
        <w:ind w:firstLine="220"/>
      </w:pPr>
      <w:r w:rsidRPr="009B63B3">
        <w:t>con le imprese:</w:t>
      </w:r>
      <w:r w:rsidR="0082561E">
        <w:t xml:space="preserve"> </w:t>
      </w:r>
      <w:r w:rsidRPr="009B63B3">
        <w:t>……………………………………………………………………………………………………………………………..</w:t>
      </w:r>
    </w:p>
    <w:p w:rsidR="00742F5D" w:rsidRPr="005928F5" w:rsidRDefault="0082561E" w:rsidP="00742F5D">
      <w:pPr>
        <w:tabs>
          <w:tab w:val="left" w:pos="330"/>
        </w:tabs>
        <w:spacing w:after="0" w:line="240" w:lineRule="auto"/>
      </w:pPr>
      <w:r>
        <w:t xml:space="preserve">□  </w:t>
      </w:r>
      <w:r w:rsidR="00742F5D" w:rsidRPr="005928F5">
        <w:t>mandante di un raggruppamento temporaneo o consorzio con le imprese:……………………………………</w:t>
      </w:r>
    </w:p>
    <w:p w:rsidR="00742F5D" w:rsidRPr="005928F5" w:rsidRDefault="00742F5D" w:rsidP="003B2018">
      <w:pPr>
        <w:tabs>
          <w:tab w:val="left" w:pos="330"/>
        </w:tabs>
        <w:spacing w:after="0" w:line="240" w:lineRule="auto"/>
      </w:pPr>
      <w:r w:rsidRPr="005928F5">
        <w:tab/>
        <w:t>………………………………………………………………………………………………………………………………………………………</w:t>
      </w:r>
    </w:p>
    <w:p w:rsidR="00742F5D" w:rsidRPr="00A9437F" w:rsidRDefault="00742F5D" w:rsidP="00742F5D">
      <w:pPr>
        <w:tabs>
          <w:tab w:val="left" w:pos="240"/>
        </w:tabs>
        <w:spacing w:after="0" w:line="240" w:lineRule="auto"/>
        <w:ind w:left="220" w:hanging="220"/>
        <w:rPr>
          <w:sz w:val="20"/>
          <w:szCs w:val="20"/>
        </w:rPr>
      </w:pPr>
      <w:r w:rsidRPr="006D6431">
        <w:t>□</w:t>
      </w:r>
      <w:r w:rsidRPr="006D6431">
        <w:tab/>
        <w:t>aggregazione tra le impres</w:t>
      </w:r>
      <w:r w:rsidR="00754744">
        <w:t>e aderenti al contratto di rete</w:t>
      </w:r>
      <w:r w:rsidRPr="00A9437F">
        <w:rPr>
          <w:sz w:val="20"/>
          <w:szCs w:val="20"/>
        </w:rPr>
        <w:t xml:space="preserve">: </w:t>
      </w:r>
    </w:p>
    <w:p w:rsidR="00742F5D" w:rsidRPr="006D6431" w:rsidRDefault="00742F5D" w:rsidP="00742F5D">
      <w:pPr>
        <w:pStyle w:val="Default"/>
        <w:ind w:left="220" w:hanging="220"/>
        <w:rPr>
          <w:rFonts w:ascii="Calibri" w:hAnsi="Calibri" w:cs="Times New Roman"/>
          <w:color w:val="auto"/>
          <w:sz w:val="22"/>
          <w:szCs w:val="22"/>
        </w:rPr>
      </w:pPr>
      <w:r w:rsidRPr="006D6431">
        <w:rPr>
          <w:rFonts w:ascii="Calibri" w:hAnsi="Calibri"/>
          <w:b/>
          <w:color w:val="auto"/>
          <w:sz w:val="22"/>
          <w:szCs w:val="22"/>
        </w:rPr>
        <w:t xml:space="preserve">□ </w:t>
      </w:r>
      <w:r w:rsidRPr="006D6431">
        <w:rPr>
          <w:rFonts w:ascii="Calibri" w:hAnsi="Calibri" w:cs="Times New Roman"/>
          <w:color w:val="auto"/>
          <w:sz w:val="22"/>
          <w:szCs w:val="22"/>
        </w:rPr>
        <w:t xml:space="preserve">impresa aggregata capofila ……………………………………………………………………………… della aggregazione tra imprese </w:t>
      </w:r>
      <w:r w:rsidR="00A9437F">
        <w:rPr>
          <w:rFonts w:ascii="Calibri" w:hAnsi="Calibri" w:cs="Times New Roman"/>
          <w:color w:val="auto"/>
          <w:sz w:val="22"/>
          <w:szCs w:val="22"/>
        </w:rPr>
        <w:t>aderenti al contratto di rete</w:t>
      </w:r>
      <w:r w:rsidR="0082561E">
        <w:rPr>
          <w:rFonts w:ascii="Calibri" w:hAnsi="Calibri" w:cs="Times New Roman"/>
          <w:color w:val="auto"/>
          <w:sz w:val="22"/>
          <w:szCs w:val="22"/>
        </w:rPr>
        <w:t>……………………………………………………….</w:t>
      </w:r>
      <w:r w:rsidRPr="006D6431">
        <w:rPr>
          <w:rFonts w:ascii="Calibri" w:hAnsi="Calibri" w:cs="Times New Roman"/>
          <w:color w:val="auto"/>
          <w:sz w:val="22"/>
          <w:szCs w:val="22"/>
        </w:rPr>
        <w:t>…………………………</w:t>
      </w:r>
    </w:p>
    <w:p w:rsidR="00742F5D" w:rsidRPr="006D6431" w:rsidRDefault="00742F5D" w:rsidP="00742F5D">
      <w:pPr>
        <w:pStyle w:val="Default"/>
        <w:ind w:left="220" w:hanging="220"/>
        <w:rPr>
          <w:rFonts w:ascii="Calibri" w:hAnsi="Calibri" w:cs="Times New Roman"/>
          <w:color w:val="auto"/>
          <w:sz w:val="22"/>
          <w:szCs w:val="22"/>
        </w:rPr>
      </w:pPr>
      <w:r w:rsidRPr="006D6431">
        <w:rPr>
          <w:rFonts w:ascii="Calibri" w:hAnsi="Calibri"/>
          <w:b/>
          <w:color w:val="auto"/>
          <w:sz w:val="22"/>
          <w:szCs w:val="22"/>
        </w:rPr>
        <w:t xml:space="preserve">□ </w:t>
      </w:r>
      <w:r w:rsidRPr="006D6431">
        <w:rPr>
          <w:rFonts w:ascii="Calibri" w:hAnsi="Calibri" w:cs="Times New Roman"/>
          <w:color w:val="auto"/>
          <w:sz w:val="22"/>
          <w:szCs w:val="22"/>
        </w:rPr>
        <w:t>impresa aggregata ………………………………………………………………………………… adere</w:t>
      </w:r>
      <w:r w:rsidR="00A9437F">
        <w:rPr>
          <w:rFonts w:ascii="Calibri" w:hAnsi="Calibri" w:cs="Times New Roman"/>
          <w:color w:val="auto"/>
          <w:sz w:val="22"/>
          <w:szCs w:val="22"/>
        </w:rPr>
        <w:t xml:space="preserve">nte al contratto di rete tra la </w:t>
      </w:r>
      <w:r w:rsidRPr="006D6431">
        <w:rPr>
          <w:rFonts w:ascii="Calibri" w:hAnsi="Calibri" w:cs="Times New Roman"/>
          <w:color w:val="auto"/>
          <w:sz w:val="22"/>
          <w:szCs w:val="22"/>
        </w:rPr>
        <w:t>capofi</w:t>
      </w:r>
      <w:r w:rsidR="00A9437F">
        <w:rPr>
          <w:rFonts w:ascii="Calibri" w:hAnsi="Calibri" w:cs="Times New Roman"/>
          <w:color w:val="auto"/>
          <w:sz w:val="22"/>
          <w:szCs w:val="22"/>
        </w:rPr>
        <w:t xml:space="preserve">la ………………………………………………………… e le ulteriori </w:t>
      </w:r>
      <w:r w:rsidRPr="006D6431">
        <w:rPr>
          <w:rFonts w:ascii="Calibri" w:hAnsi="Calibri" w:cs="Times New Roman"/>
          <w:color w:val="auto"/>
          <w:sz w:val="22"/>
          <w:szCs w:val="22"/>
        </w:rPr>
        <w:t>aggregate …………………</w:t>
      </w:r>
      <w:r w:rsidR="00A9437F">
        <w:rPr>
          <w:rFonts w:ascii="Calibri" w:hAnsi="Calibri" w:cs="Times New Roman"/>
          <w:color w:val="auto"/>
          <w:sz w:val="22"/>
          <w:szCs w:val="22"/>
        </w:rPr>
        <w:t>………..</w:t>
      </w:r>
      <w:r w:rsidRPr="006D6431">
        <w:rPr>
          <w:rFonts w:ascii="Calibri" w:hAnsi="Calibri" w:cs="Times New Roman"/>
          <w:color w:val="auto"/>
          <w:sz w:val="22"/>
          <w:szCs w:val="22"/>
        </w:rPr>
        <w:t>.</w:t>
      </w:r>
    </w:p>
    <w:p w:rsidR="00742F5D" w:rsidRPr="00C03DBF" w:rsidRDefault="00742F5D" w:rsidP="00C03DBF">
      <w:pPr>
        <w:tabs>
          <w:tab w:val="left" w:pos="240"/>
        </w:tabs>
        <w:spacing w:after="0" w:line="240" w:lineRule="auto"/>
      </w:pPr>
      <w:r w:rsidRPr="006D6431">
        <w:t>□</w:t>
      </w:r>
      <w:r w:rsidRPr="006D6431">
        <w:tab/>
        <w:t>gruppo europeo di interesse economico</w:t>
      </w:r>
      <w:r w:rsidRPr="006D6431">
        <w:rPr>
          <w:i/>
        </w:rPr>
        <w:t xml:space="preserve"> </w:t>
      </w:r>
      <w:r w:rsidRPr="006D6431">
        <w:t>□ operatore economico stabilito in altro Stato membro</w:t>
      </w:r>
    </w:p>
    <w:p w:rsidR="00742F5D" w:rsidRPr="006D6431" w:rsidRDefault="00742F5D" w:rsidP="00742F5D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 w:rsidRPr="006D6431">
        <w:rPr>
          <w:rFonts w:ascii="Calibri" w:hAnsi="Calibri"/>
          <w:b/>
          <w:sz w:val="22"/>
          <w:szCs w:val="22"/>
        </w:rPr>
        <w:t xml:space="preserve">□ </w:t>
      </w:r>
      <w:r w:rsidRPr="006D6431">
        <w:rPr>
          <w:rFonts w:ascii="Calibri" w:hAnsi="Calibri"/>
          <w:sz w:val="22"/>
          <w:szCs w:val="22"/>
        </w:rPr>
        <w:t xml:space="preserve">impresa consorziata indicata dal consorzio quale impresa esecutrice; </w:t>
      </w:r>
    </w:p>
    <w:p w:rsidR="00540C17" w:rsidRPr="006D6431" w:rsidRDefault="00742F5D" w:rsidP="00742F5D">
      <w:pPr>
        <w:pStyle w:val="Default"/>
        <w:rPr>
          <w:rFonts w:ascii="Calibri" w:hAnsi="Calibri"/>
          <w:color w:val="auto"/>
          <w:sz w:val="22"/>
          <w:szCs w:val="22"/>
        </w:rPr>
      </w:pPr>
      <w:r w:rsidRPr="006D6431">
        <w:rPr>
          <w:rFonts w:ascii="Calibri" w:hAnsi="Calibri"/>
          <w:b/>
          <w:color w:val="auto"/>
          <w:sz w:val="22"/>
          <w:szCs w:val="22"/>
        </w:rPr>
        <w:t xml:space="preserve">□ </w:t>
      </w:r>
      <w:r w:rsidR="00CA46D6">
        <w:rPr>
          <w:rFonts w:ascii="Calibri" w:hAnsi="Calibri"/>
          <w:color w:val="auto"/>
          <w:sz w:val="22"/>
          <w:szCs w:val="22"/>
        </w:rPr>
        <w:t>impresa</w:t>
      </w:r>
      <w:r w:rsidR="00540C17">
        <w:rPr>
          <w:rFonts w:ascii="Calibri" w:hAnsi="Calibri"/>
          <w:color w:val="auto"/>
          <w:sz w:val="22"/>
          <w:szCs w:val="22"/>
        </w:rPr>
        <w:t xml:space="preserve"> che si  </w:t>
      </w:r>
      <w:r w:rsidR="0082561E">
        <w:rPr>
          <w:rFonts w:ascii="Calibri" w:hAnsi="Calibri"/>
          <w:color w:val="auto"/>
          <w:sz w:val="22"/>
          <w:szCs w:val="22"/>
        </w:rPr>
        <w:t>a</w:t>
      </w:r>
      <w:r w:rsidR="00540C17">
        <w:rPr>
          <w:rFonts w:ascii="Calibri" w:hAnsi="Calibri"/>
          <w:color w:val="auto"/>
          <w:sz w:val="22"/>
          <w:szCs w:val="22"/>
        </w:rPr>
        <w:t>vvale</w:t>
      </w:r>
      <w:r w:rsidR="00A9437F">
        <w:rPr>
          <w:rFonts w:ascii="Calibri" w:hAnsi="Calibri"/>
          <w:color w:val="auto"/>
          <w:sz w:val="22"/>
          <w:szCs w:val="22"/>
        </w:rPr>
        <w:t xml:space="preserve"> </w:t>
      </w:r>
      <w:r w:rsidR="00774ADF">
        <w:rPr>
          <w:rFonts w:ascii="Calibri" w:hAnsi="Calibri"/>
          <w:color w:val="auto"/>
          <w:sz w:val="22"/>
          <w:szCs w:val="22"/>
        </w:rPr>
        <w:t>dell’impresa/e</w:t>
      </w:r>
      <w:r w:rsidR="00540C17">
        <w:rPr>
          <w:rFonts w:ascii="Calibri" w:hAnsi="Calibri"/>
          <w:color w:val="auto"/>
          <w:sz w:val="22"/>
          <w:szCs w:val="22"/>
        </w:rPr>
        <w:t xml:space="preserve"> ausiliaria/e</w:t>
      </w:r>
      <w:r w:rsidR="00C03DBF">
        <w:rPr>
          <w:rFonts w:ascii="Calibri" w:hAnsi="Calibri"/>
          <w:color w:val="auto"/>
          <w:sz w:val="22"/>
          <w:szCs w:val="22"/>
        </w:rPr>
        <w:t>……………………………………………..</w:t>
      </w:r>
      <w:r w:rsidR="00540C17">
        <w:rPr>
          <w:rFonts w:ascii="Calibri" w:hAnsi="Calibri"/>
          <w:color w:val="auto"/>
          <w:sz w:val="22"/>
          <w:szCs w:val="22"/>
        </w:rPr>
        <w:t>…</w:t>
      </w:r>
      <w:r w:rsidR="00A9437F">
        <w:rPr>
          <w:rFonts w:ascii="Calibri" w:hAnsi="Calibri"/>
          <w:color w:val="auto"/>
          <w:sz w:val="22"/>
          <w:szCs w:val="22"/>
        </w:rPr>
        <w:t>…………</w:t>
      </w:r>
      <w:r w:rsidR="00CA46D6">
        <w:rPr>
          <w:rFonts w:ascii="Calibri" w:hAnsi="Calibri"/>
          <w:color w:val="auto"/>
          <w:sz w:val="22"/>
          <w:szCs w:val="22"/>
        </w:rPr>
        <w:t>………………</w:t>
      </w:r>
      <w:r w:rsidR="00C03DBF">
        <w:rPr>
          <w:rFonts w:ascii="Calibri" w:hAnsi="Calibri"/>
          <w:color w:val="auto"/>
          <w:sz w:val="22"/>
          <w:szCs w:val="22"/>
        </w:rPr>
        <w:t>…</w:t>
      </w:r>
    </w:p>
    <w:p w:rsidR="00264BC3" w:rsidRPr="00E57E2E" w:rsidRDefault="003B2018" w:rsidP="007241EA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 w:rsidRPr="006D6431">
        <w:rPr>
          <w:rFonts w:ascii="Calibri" w:hAnsi="Calibri"/>
          <w:b/>
          <w:color w:val="auto"/>
          <w:sz w:val="22"/>
          <w:szCs w:val="22"/>
        </w:rPr>
        <w:t>□</w:t>
      </w:r>
      <w:r>
        <w:rPr>
          <w:rFonts w:ascii="Calibri" w:hAnsi="Calibri"/>
          <w:b/>
          <w:color w:val="auto"/>
          <w:sz w:val="22"/>
          <w:szCs w:val="22"/>
        </w:rPr>
        <w:t xml:space="preserve"> </w:t>
      </w:r>
      <w:r>
        <w:rPr>
          <w:rFonts w:ascii="Calibri" w:hAnsi="Calibri"/>
          <w:color w:val="auto"/>
          <w:sz w:val="22"/>
          <w:szCs w:val="22"/>
        </w:rPr>
        <w:t>impresa ausiliaria</w:t>
      </w:r>
      <w:r w:rsidR="00540C17">
        <w:rPr>
          <w:rFonts w:ascii="Calibri" w:hAnsi="Calibri"/>
          <w:color w:val="auto"/>
          <w:sz w:val="22"/>
          <w:szCs w:val="22"/>
        </w:rPr>
        <w:t xml:space="preserve"> dell’operatore economico…………………………………………………………………………</w:t>
      </w:r>
      <w:r w:rsidR="007B6507">
        <w:rPr>
          <w:rFonts w:ascii="Calibri" w:hAnsi="Calibri"/>
          <w:color w:val="auto"/>
          <w:sz w:val="22"/>
          <w:szCs w:val="22"/>
        </w:rPr>
        <w:t>…</w:t>
      </w:r>
      <w:r w:rsidR="005B36AF">
        <w:rPr>
          <w:rFonts w:ascii="Calibri" w:hAnsi="Calibri"/>
          <w:color w:val="auto"/>
          <w:sz w:val="22"/>
          <w:szCs w:val="22"/>
        </w:rPr>
        <w:t>……</w:t>
      </w:r>
    </w:p>
    <w:p w:rsidR="00C03DBF" w:rsidRDefault="00C03DBF" w:rsidP="007241EA">
      <w:pPr>
        <w:pStyle w:val="Default"/>
        <w:rPr>
          <w:rFonts w:ascii="Calibri" w:hAnsi="Calibri"/>
          <w:bCs/>
          <w:i/>
          <w:color w:val="auto"/>
          <w:sz w:val="22"/>
          <w:szCs w:val="22"/>
        </w:rPr>
      </w:pPr>
    </w:p>
    <w:p w:rsidR="007241EA" w:rsidRPr="00E57E2E" w:rsidRDefault="007241EA" w:rsidP="007241EA">
      <w:pPr>
        <w:pStyle w:val="Default"/>
        <w:rPr>
          <w:rFonts w:ascii="Calibri" w:hAnsi="Calibri"/>
          <w:bCs/>
          <w:i/>
          <w:color w:val="auto"/>
          <w:sz w:val="22"/>
          <w:szCs w:val="22"/>
        </w:rPr>
      </w:pPr>
      <w:r w:rsidRPr="006D6431">
        <w:rPr>
          <w:rFonts w:ascii="Calibri" w:hAnsi="Calibri"/>
          <w:bCs/>
          <w:i/>
          <w:color w:val="auto"/>
          <w:sz w:val="22"/>
          <w:szCs w:val="22"/>
        </w:rPr>
        <w:t>A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>i sensi degli artt. 46, 47 e 77-bis del D.P.R. 28.12.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2000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 xml:space="preserve">, n. 445 e </w:t>
      </w:r>
      <w:proofErr w:type="spellStart"/>
      <w:r w:rsidR="006D6431">
        <w:rPr>
          <w:rFonts w:ascii="Calibri" w:hAnsi="Calibri"/>
          <w:bCs/>
          <w:i/>
          <w:color w:val="auto"/>
          <w:sz w:val="22"/>
          <w:szCs w:val="22"/>
        </w:rPr>
        <w:t>s.m</w:t>
      </w:r>
      <w:proofErr w:type="spellEnd"/>
      <w:r w:rsidR="006D6431">
        <w:rPr>
          <w:rFonts w:ascii="Calibri" w:hAnsi="Calibri"/>
          <w:bCs/>
          <w:i/>
          <w:color w:val="auto"/>
          <w:sz w:val="22"/>
          <w:szCs w:val="22"/>
        </w:rPr>
        <w:t>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, consapevole delle sanzioni penali prev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>iste dall’art. 76 del medesimo D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.P.R. n. 445/2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 xml:space="preserve">000, per ipotesi di falsità in 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 xml:space="preserve">atti e dichiarazioni mendaci ivi indicate, </w:t>
      </w:r>
    </w:p>
    <w:p w:rsidR="003073BF" w:rsidRDefault="003073BF" w:rsidP="007241EA">
      <w:pPr>
        <w:pStyle w:val="Default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:rsidR="007241EA" w:rsidRDefault="007241EA" w:rsidP="007241EA">
      <w:pPr>
        <w:pStyle w:val="Default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1D61BF">
        <w:rPr>
          <w:rFonts w:ascii="Calibri" w:hAnsi="Calibri"/>
          <w:b/>
          <w:bCs/>
          <w:color w:val="auto"/>
          <w:sz w:val="22"/>
          <w:szCs w:val="22"/>
        </w:rPr>
        <w:t>DICHIARA</w:t>
      </w:r>
    </w:p>
    <w:p w:rsidR="00050B0D" w:rsidRPr="001D61BF" w:rsidRDefault="00050B0D" w:rsidP="007241EA">
      <w:pPr>
        <w:pStyle w:val="Default"/>
        <w:jc w:val="center"/>
        <w:rPr>
          <w:rFonts w:ascii="Calibri" w:hAnsi="Calibri"/>
          <w:b/>
          <w:bCs/>
          <w:color w:val="auto"/>
          <w:sz w:val="22"/>
          <w:szCs w:val="22"/>
        </w:rPr>
      </w:pPr>
    </w:p>
    <w:p w:rsidR="00802A4F" w:rsidRDefault="006D6431" w:rsidP="00802A4F">
      <w:pPr>
        <w:tabs>
          <w:tab w:val="left" w:pos="330"/>
        </w:tabs>
        <w:autoSpaceDE w:val="0"/>
        <w:autoSpaceDN w:val="0"/>
        <w:spacing w:after="0" w:line="240" w:lineRule="auto"/>
      </w:pPr>
      <w:r>
        <w:t>1</w:t>
      </w:r>
      <w:r w:rsidR="00CE565F">
        <w:t xml:space="preserve">. </w:t>
      </w:r>
      <w:r w:rsidR="00802A4F">
        <w:t>che l’impresa è iscritta nel Registro dell</w:t>
      </w:r>
      <w:r w:rsidR="00517F8C">
        <w:t xml:space="preserve">a Camera di Commercio </w:t>
      </w:r>
      <w:r w:rsidR="00802A4F">
        <w:t>di</w:t>
      </w:r>
      <w:r w:rsidR="00CE565F">
        <w:t>_</w:t>
      </w:r>
      <w:r w:rsidR="00517F8C">
        <w:t>______</w:t>
      </w:r>
      <w:r w:rsidR="00CE565F">
        <w:t>___________________</w:t>
      </w:r>
      <w:r w:rsidR="003073BF">
        <w:t>_</w:t>
      </w:r>
    </w:p>
    <w:p w:rsidR="003073BF" w:rsidRDefault="003073BF" w:rsidP="00802A4F">
      <w:pPr>
        <w:tabs>
          <w:tab w:val="left" w:pos="330"/>
        </w:tabs>
        <w:autoSpaceDE w:val="0"/>
        <w:autoSpaceDN w:val="0"/>
        <w:spacing w:after="0" w:line="240" w:lineRule="auto"/>
      </w:pPr>
      <w:r>
        <w:t>per le seguenti attività________________________________________________________________</w:t>
      </w:r>
    </w:p>
    <w:p w:rsidR="003073BF" w:rsidRDefault="003073BF" w:rsidP="00802A4F">
      <w:pPr>
        <w:tabs>
          <w:tab w:val="left" w:pos="330"/>
        </w:tabs>
        <w:autoSpaceDE w:val="0"/>
        <w:autoSpaceDN w:val="0"/>
        <w:spacing w:after="0" w:line="240" w:lineRule="auto"/>
      </w:pPr>
      <w:r>
        <w:t>__________________________________________________________________________________;</w:t>
      </w:r>
    </w:p>
    <w:p w:rsidR="003073BF" w:rsidRDefault="003073BF" w:rsidP="00802A4F">
      <w:pPr>
        <w:tabs>
          <w:tab w:val="left" w:pos="330"/>
        </w:tabs>
        <w:autoSpaceDE w:val="0"/>
        <w:autoSpaceDN w:val="0"/>
        <w:spacing w:after="0" w:line="240" w:lineRule="auto"/>
      </w:pPr>
    </w:p>
    <w:p w:rsidR="00802A4F" w:rsidRPr="00BE1C07" w:rsidRDefault="00802A4F" w:rsidP="00802A4F">
      <w:pPr>
        <w:tabs>
          <w:tab w:val="left" w:pos="330"/>
        </w:tabs>
        <w:autoSpaceDE w:val="0"/>
        <w:autoSpaceDN w:val="0"/>
        <w:spacing w:after="0" w:line="240" w:lineRule="auto"/>
        <w:rPr>
          <w:b/>
        </w:rPr>
      </w:pPr>
      <w:r w:rsidRPr="00CE565F">
        <w:lastRenderedPageBreak/>
        <w:t>1.1.</w:t>
      </w:r>
      <w:r w:rsidRPr="00BE1C07">
        <w:rPr>
          <w:b/>
        </w:rPr>
        <w:t xml:space="preserve"> </w:t>
      </w:r>
      <w:r>
        <w:rPr>
          <w:b/>
        </w:rPr>
        <w:t xml:space="preserve">che </w:t>
      </w:r>
      <w:r w:rsidRPr="00BE1C07">
        <w:rPr>
          <w:b/>
        </w:rPr>
        <w:t>i soggetti in carica sono: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0"/>
      </w:tblGrid>
      <w:tr w:rsidR="00802A4F" w:rsidRPr="008B247C" w:rsidTr="00CE565F">
        <w:tc>
          <w:tcPr>
            <w:tcW w:w="9240" w:type="dxa"/>
          </w:tcPr>
          <w:p w:rsidR="00802A4F" w:rsidRPr="00BE1C07" w:rsidRDefault="00802A4F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 w:rsidRPr="00BE1C07">
              <w:rPr>
                <w:i/>
                <w:sz w:val="18"/>
                <w:szCs w:val="18"/>
              </w:rPr>
              <w:t xml:space="preserve">Indicare: </w:t>
            </w:r>
          </w:p>
        </w:tc>
      </w:tr>
      <w:tr w:rsidR="00802A4F" w:rsidRPr="008B247C" w:rsidTr="00CE565F">
        <w:tc>
          <w:tcPr>
            <w:tcW w:w="9240" w:type="dxa"/>
          </w:tcPr>
          <w:p w:rsidR="00802A4F" w:rsidRPr="008B247C" w:rsidRDefault="00802A4F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nel caso di i</w:t>
            </w:r>
            <w:r w:rsidRPr="008B247C">
              <w:rPr>
                <w:i/>
                <w:sz w:val="18"/>
                <w:szCs w:val="18"/>
              </w:rPr>
              <w:t>mpresa  individuale</w:t>
            </w:r>
            <w:r>
              <w:rPr>
                <w:i/>
                <w:sz w:val="18"/>
                <w:szCs w:val="18"/>
              </w:rPr>
              <w:t xml:space="preserve">: </w:t>
            </w:r>
            <w:r w:rsidRPr="008A53C6">
              <w:rPr>
                <w:sz w:val="18"/>
                <w:szCs w:val="18"/>
              </w:rPr>
              <w:t xml:space="preserve">Titolare </w:t>
            </w:r>
          </w:p>
        </w:tc>
      </w:tr>
      <w:tr w:rsidR="00802A4F" w:rsidRPr="008B247C" w:rsidTr="00CE565F">
        <w:tc>
          <w:tcPr>
            <w:tcW w:w="9240" w:type="dxa"/>
          </w:tcPr>
          <w:p w:rsidR="00802A4F" w:rsidRPr="008B247C" w:rsidRDefault="005460A2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</w:t>
            </w:r>
            <w:r w:rsidR="00802A4F">
              <w:rPr>
                <w:i/>
                <w:sz w:val="18"/>
                <w:szCs w:val="18"/>
              </w:rPr>
              <w:t>el caso di s</w:t>
            </w:r>
            <w:r w:rsidR="00802A4F" w:rsidRPr="008B247C">
              <w:rPr>
                <w:i/>
                <w:sz w:val="18"/>
                <w:szCs w:val="18"/>
              </w:rPr>
              <w:t>ocietà in nome collettivo</w:t>
            </w:r>
            <w:r w:rsidR="00802A4F">
              <w:rPr>
                <w:i/>
                <w:sz w:val="18"/>
                <w:szCs w:val="18"/>
              </w:rPr>
              <w:t xml:space="preserve">: </w:t>
            </w:r>
            <w:r w:rsidR="00802A4F" w:rsidRPr="008A53C6">
              <w:rPr>
                <w:sz w:val="18"/>
                <w:szCs w:val="18"/>
              </w:rPr>
              <w:t>Soci</w:t>
            </w:r>
          </w:p>
        </w:tc>
      </w:tr>
      <w:tr w:rsidR="00802A4F" w:rsidRPr="008B247C" w:rsidTr="00CE565F">
        <w:tc>
          <w:tcPr>
            <w:tcW w:w="9240" w:type="dxa"/>
          </w:tcPr>
          <w:p w:rsidR="00802A4F" w:rsidRPr="008B247C" w:rsidRDefault="005460A2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</w:t>
            </w:r>
            <w:r w:rsidR="00802A4F">
              <w:rPr>
                <w:i/>
                <w:sz w:val="18"/>
                <w:szCs w:val="18"/>
              </w:rPr>
              <w:t xml:space="preserve">el caso di società in accomandita semplice: </w:t>
            </w:r>
            <w:r w:rsidR="00802A4F" w:rsidRPr="008B247C">
              <w:rPr>
                <w:i/>
                <w:sz w:val="18"/>
                <w:szCs w:val="18"/>
              </w:rPr>
              <w:t xml:space="preserve"> </w:t>
            </w:r>
            <w:r w:rsidR="00802A4F" w:rsidRPr="008A53C6">
              <w:rPr>
                <w:sz w:val="18"/>
                <w:szCs w:val="18"/>
              </w:rPr>
              <w:t>Soci accomandatari</w:t>
            </w:r>
          </w:p>
        </w:tc>
      </w:tr>
      <w:tr w:rsidR="00802A4F" w:rsidRPr="008B247C" w:rsidTr="00CE565F">
        <w:tc>
          <w:tcPr>
            <w:tcW w:w="9240" w:type="dxa"/>
          </w:tcPr>
          <w:p w:rsidR="00802A4F" w:rsidRPr="008A53C6" w:rsidRDefault="00802A4F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nel caso di a</w:t>
            </w:r>
            <w:r w:rsidRPr="008B247C">
              <w:rPr>
                <w:i/>
                <w:sz w:val="18"/>
                <w:szCs w:val="18"/>
              </w:rPr>
              <w:t>ltro tipo di società o consorzio</w:t>
            </w:r>
            <w:r>
              <w:rPr>
                <w:i/>
                <w:sz w:val="18"/>
                <w:szCs w:val="18"/>
              </w:rPr>
              <w:t xml:space="preserve">: </w:t>
            </w:r>
            <w:r w:rsidRPr="008A53C6">
              <w:rPr>
                <w:sz w:val="18"/>
                <w:szCs w:val="18"/>
              </w:rPr>
              <w:t xml:space="preserve">Membri del consiglio di amministrazione cui sia stata conferita la legale rappresentanza, </w:t>
            </w:r>
            <w:r w:rsidR="00CE565F">
              <w:rPr>
                <w:sz w:val="18"/>
                <w:szCs w:val="18"/>
              </w:rPr>
              <w:t xml:space="preserve">ivi compresi </w:t>
            </w:r>
            <w:r w:rsidR="008637DF">
              <w:rPr>
                <w:sz w:val="18"/>
                <w:szCs w:val="18"/>
              </w:rPr>
              <w:t>institori e procuratori generali</w:t>
            </w:r>
            <w:r w:rsidR="00CE565F">
              <w:rPr>
                <w:sz w:val="18"/>
                <w:szCs w:val="18"/>
              </w:rPr>
              <w:t xml:space="preserve">, </w:t>
            </w:r>
            <w:r w:rsidR="008637DF">
              <w:rPr>
                <w:sz w:val="18"/>
                <w:szCs w:val="18"/>
              </w:rPr>
              <w:t xml:space="preserve">membri degli organi con poteri </w:t>
            </w:r>
            <w:r w:rsidRPr="008A53C6">
              <w:rPr>
                <w:sz w:val="18"/>
                <w:szCs w:val="18"/>
              </w:rPr>
              <w:t>di direzione o di vigil</w:t>
            </w:r>
            <w:r w:rsidR="008637DF">
              <w:rPr>
                <w:sz w:val="18"/>
                <w:szCs w:val="18"/>
              </w:rPr>
              <w:t xml:space="preserve">anza o dei soggetti </w:t>
            </w:r>
            <w:r w:rsidR="0082561E">
              <w:rPr>
                <w:sz w:val="18"/>
                <w:szCs w:val="18"/>
              </w:rPr>
              <w:t xml:space="preserve">muniti di </w:t>
            </w:r>
            <w:r w:rsidRPr="008A53C6">
              <w:rPr>
                <w:sz w:val="18"/>
                <w:szCs w:val="18"/>
              </w:rPr>
              <w:t>poteri di rappresentanza, di direzione o di controllo,</w:t>
            </w:r>
            <w:r>
              <w:rPr>
                <w:sz w:val="18"/>
                <w:szCs w:val="18"/>
              </w:rPr>
              <w:t xml:space="preserve"> s</w:t>
            </w:r>
            <w:r w:rsidRPr="008A53C6">
              <w:rPr>
                <w:sz w:val="18"/>
                <w:szCs w:val="18"/>
              </w:rPr>
              <w:t>ocio unico persona fisica,</w:t>
            </w:r>
            <w:r>
              <w:rPr>
                <w:sz w:val="18"/>
                <w:szCs w:val="18"/>
              </w:rPr>
              <w:t xml:space="preserve"> s</w:t>
            </w:r>
            <w:r w:rsidRPr="008A53C6">
              <w:rPr>
                <w:sz w:val="18"/>
                <w:szCs w:val="18"/>
              </w:rPr>
              <w:t>ocio di maggioranza in caso di società con meno di quattro soci,</w:t>
            </w:r>
            <w:r>
              <w:rPr>
                <w:sz w:val="18"/>
                <w:szCs w:val="18"/>
              </w:rPr>
              <w:t xml:space="preserve"> e</w:t>
            </w:r>
            <w:r w:rsidRPr="008A53C6">
              <w:rPr>
                <w:sz w:val="18"/>
                <w:szCs w:val="18"/>
              </w:rPr>
              <w:t>ntrambi i soci nel caso di due soci con la quota del 50% ciascuno</w:t>
            </w:r>
            <w:r w:rsidR="00D20678">
              <w:rPr>
                <w:sz w:val="18"/>
                <w:szCs w:val="18"/>
              </w:rPr>
              <w:t>.</w:t>
            </w:r>
            <w:r w:rsidRPr="008A53C6">
              <w:rPr>
                <w:sz w:val="18"/>
                <w:szCs w:val="18"/>
              </w:rPr>
              <w:t xml:space="preserve"> </w:t>
            </w:r>
          </w:p>
        </w:tc>
      </w:tr>
      <w:tr w:rsidR="00802A4F" w:rsidRPr="008B247C" w:rsidTr="00CE565F">
        <w:tc>
          <w:tcPr>
            <w:tcW w:w="9240" w:type="dxa"/>
          </w:tcPr>
          <w:p w:rsidR="00802A4F" w:rsidRPr="008B247C" w:rsidRDefault="005460A2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802A4F">
              <w:rPr>
                <w:i/>
                <w:sz w:val="18"/>
                <w:szCs w:val="18"/>
              </w:rPr>
              <w:t xml:space="preserve">er tutti gli operatori economici:  </w:t>
            </w:r>
            <w:r w:rsidR="00CE565F">
              <w:rPr>
                <w:sz w:val="18"/>
                <w:szCs w:val="18"/>
              </w:rPr>
              <w:t>Direttori tecnic</w:t>
            </w:r>
            <w:r w:rsidR="00802A4F" w:rsidRPr="008A53C6">
              <w:rPr>
                <w:sz w:val="18"/>
                <w:szCs w:val="18"/>
              </w:rPr>
              <w:t>i</w:t>
            </w:r>
            <w:r w:rsidR="00802A4F">
              <w:rPr>
                <w:i/>
                <w:sz w:val="18"/>
                <w:szCs w:val="18"/>
              </w:rPr>
              <w:t xml:space="preserve"> </w:t>
            </w:r>
          </w:p>
        </w:tc>
      </w:tr>
    </w:tbl>
    <w:p w:rsidR="00802A4F" w:rsidRDefault="00802A4F" w:rsidP="00802A4F">
      <w:pPr>
        <w:tabs>
          <w:tab w:val="left" w:pos="330"/>
        </w:tabs>
        <w:autoSpaceDE w:val="0"/>
        <w:autoSpaceDN w:val="0"/>
        <w:spacing w:after="0" w:line="240" w:lineRule="auto"/>
      </w:pP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2090"/>
        <w:gridCol w:w="1870"/>
        <w:gridCol w:w="2090"/>
        <w:gridCol w:w="1430"/>
      </w:tblGrid>
      <w:tr w:rsidR="00264BC3" w:rsidTr="00841EC1">
        <w:tc>
          <w:tcPr>
            <w:tcW w:w="176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209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Codice fiscale</w:t>
            </w:r>
          </w:p>
        </w:tc>
        <w:tc>
          <w:tcPr>
            <w:tcW w:w="187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 xml:space="preserve">Data </w:t>
            </w:r>
          </w:p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209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Carica</w:t>
            </w:r>
          </w:p>
        </w:tc>
        <w:tc>
          <w:tcPr>
            <w:tcW w:w="143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Data scadenza</w:t>
            </w:r>
          </w:p>
          <w:p w:rsidR="00264BC3" w:rsidRPr="00841EC1" w:rsidRDefault="00447788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</w:t>
            </w:r>
            <w:r w:rsidR="00264BC3" w:rsidRPr="00841EC1">
              <w:rPr>
                <w:i/>
                <w:sz w:val="18"/>
                <w:szCs w:val="18"/>
              </w:rPr>
              <w:t>arica</w:t>
            </w: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7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7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7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7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802A4F" w:rsidRDefault="00802A4F" w:rsidP="00802A4F">
      <w:pPr>
        <w:tabs>
          <w:tab w:val="left" w:pos="330"/>
        </w:tabs>
        <w:autoSpaceDE w:val="0"/>
        <w:autoSpaceDN w:val="0"/>
        <w:spacing w:after="0" w:line="240" w:lineRule="auto"/>
        <w:rPr>
          <w:b/>
        </w:rPr>
      </w:pPr>
    </w:p>
    <w:p w:rsidR="00802A4F" w:rsidRPr="00E4779B" w:rsidRDefault="00802A4F" w:rsidP="00802A4F">
      <w:pPr>
        <w:tabs>
          <w:tab w:val="left" w:pos="330"/>
        </w:tabs>
        <w:autoSpaceDE w:val="0"/>
        <w:autoSpaceDN w:val="0"/>
        <w:spacing w:after="0" w:line="240" w:lineRule="auto"/>
        <w:rPr>
          <w:i/>
        </w:rPr>
      </w:pPr>
      <w:r w:rsidRPr="00CE565F">
        <w:t>1.2.</w:t>
      </w:r>
      <w:r w:rsidRPr="0037442B">
        <w:t xml:space="preserve"> </w:t>
      </w:r>
      <w:r>
        <w:rPr>
          <w:i/>
        </w:rPr>
        <w:t>(eventuale</w:t>
      </w:r>
      <w:r w:rsidRPr="0037442B">
        <w:rPr>
          <w:i/>
        </w:rPr>
        <w:t>):</w:t>
      </w:r>
      <w:r>
        <w:rPr>
          <w:i/>
        </w:rPr>
        <w:t xml:space="preserve"> </w:t>
      </w:r>
      <w:r w:rsidRPr="0037442B">
        <w:rPr>
          <w:rFonts w:cs="Courier New"/>
          <w:b/>
        </w:rPr>
        <w:t xml:space="preserve">che </w:t>
      </w:r>
      <w:r w:rsidRPr="00F012C9">
        <w:rPr>
          <w:rFonts w:cs="Courier New"/>
          <w:b/>
        </w:rPr>
        <w:t>i soggett</w:t>
      </w:r>
      <w:r>
        <w:rPr>
          <w:b/>
        </w:rPr>
        <w:t>i</w:t>
      </w:r>
      <w:r w:rsidRPr="00F012C9">
        <w:rPr>
          <w:b/>
        </w:rPr>
        <w:t xml:space="preserve"> </w:t>
      </w:r>
      <w:r w:rsidRPr="00BE1C07">
        <w:rPr>
          <w:b/>
        </w:rPr>
        <w:t>cessati dalla carica</w:t>
      </w:r>
      <w:r w:rsidRPr="00BE1C07">
        <w:t xml:space="preserve">, </w:t>
      </w:r>
      <w:r>
        <w:t>nell’anno antecedente la data di pubblicazione del bando di gara</w:t>
      </w:r>
      <w:r w:rsidRPr="00BE1C07">
        <w:t xml:space="preserve">, </w:t>
      </w:r>
      <w:r>
        <w:t>sono</w:t>
      </w:r>
      <w:r w:rsidRPr="00BE1C07">
        <w:t xml:space="preserve">: 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2090"/>
        <w:gridCol w:w="1980"/>
        <w:gridCol w:w="1980"/>
        <w:gridCol w:w="1430"/>
      </w:tblGrid>
      <w:tr w:rsidR="00264BC3" w:rsidRPr="00841EC1" w:rsidTr="00841EC1">
        <w:tc>
          <w:tcPr>
            <w:tcW w:w="176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209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Codice fiscale</w:t>
            </w:r>
          </w:p>
        </w:tc>
        <w:tc>
          <w:tcPr>
            <w:tcW w:w="198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 xml:space="preserve">Data </w:t>
            </w:r>
          </w:p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198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Carica</w:t>
            </w:r>
          </w:p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Data cessazione</w:t>
            </w:r>
          </w:p>
        </w:tc>
      </w:tr>
      <w:tr w:rsidR="00264BC3" w:rsidRPr="00BE1C07" w:rsidTr="00841EC1">
        <w:tc>
          <w:tcPr>
            <w:tcW w:w="176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264BC3" w:rsidRPr="00BE1C07" w:rsidTr="00841EC1">
        <w:tc>
          <w:tcPr>
            <w:tcW w:w="176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BB2DC3" w:rsidRPr="00BB2DC3" w:rsidRDefault="00BB2DC3" w:rsidP="00802A4F">
      <w:pPr>
        <w:tabs>
          <w:tab w:val="num" w:pos="360"/>
        </w:tabs>
        <w:spacing w:after="0" w:line="240" w:lineRule="auto"/>
      </w:pPr>
    </w:p>
    <w:p w:rsidR="0005501E" w:rsidRDefault="0005501E" w:rsidP="0005501E">
      <w:pPr>
        <w:pStyle w:val="Paragrafoelenco1"/>
        <w:tabs>
          <w:tab w:val="left" w:pos="550"/>
        </w:tabs>
        <w:spacing w:before="0" w:beforeAutospacing="0" w:after="0" w:afterAutospacing="0" w:line="240" w:lineRule="auto"/>
        <w:ind w:left="4"/>
        <w:contextualSpacing w:val="0"/>
        <w:rPr>
          <w:szCs w:val="24"/>
        </w:rPr>
      </w:pPr>
      <w:r>
        <w:rPr>
          <w:szCs w:val="24"/>
        </w:rPr>
        <w:t>1.3. che i sotto elencati soggetti di cui ai punti 1.1. e 1.2. hanno riportato le seguenti condanne</w:t>
      </w:r>
    </w:p>
    <w:p w:rsidR="0005501E" w:rsidRDefault="0005501E" w:rsidP="0005501E">
      <w:pPr>
        <w:pStyle w:val="Paragrafoelenco1"/>
        <w:tabs>
          <w:tab w:val="left" w:pos="550"/>
        </w:tabs>
        <w:spacing w:before="0" w:beforeAutospacing="0" w:after="0" w:afterAutospacing="0" w:line="240" w:lineRule="auto"/>
        <w:ind w:left="4"/>
        <w:contextualSpacing w:val="0"/>
        <w:rPr>
          <w:szCs w:val="24"/>
        </w:rPr>
      </w:pPr>
      <w:r w:rsidRPr="00456283">
        <w:rPr>
          <w:i/>
          <w:szCs w:val="24"/>
        </w:rPr>
        <w:t>(comprese quelle per le quali abbiano beneficiato della non menzione):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0"/>
        <w:gridCol w:w="1980"/>
        <w:gridCol w:w="4950"/>
      </w:tblGrid>
      <w:tr w:rsidR="0005501E" w:rsidRPr="00841EC1" w:rsidTr="00527A79">
        <w:tc>
          <w:tcPr>
            <w:tcW w:w="2310" w:type="dxa"/>
            <w:shd w:val="clear" w:color="auto" w:fill="auto"/>
          </w:tcPr>
          <w:p w:rsidR="0005501E" w:rsidRPr="00841EC1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1980" w:type="dxa"/>
            <w:shd w:val="clear" w:color="auto" w:fill="auto"/>
          </w:tcPr>
          <w:p w:rsidR="0005501E" w:rsidRPr="00841EC1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Data  </w:t>
            </w:r>
            <w:r w:rsidRPr="00841EC1"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4950" w:type="dxa"/>
            <w:shd w:val="clear" w:color="auto" w:fill="auto"/>
          </w:tcPr>
          <w:p w:rsidR="0005501E" w:rsidRPr="00841EC1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Estremi provvedimenti</w:t>
            </w:r>
          </w:p>
        </w:tc>
      </w:tr>
      <w:tr w:rsidR="0005501E" w:rsidRPr="00BE1C07" w:rsidTr="00527A79">
        <w:tc>
          <w:tcPr>
            <w:tcW w:w="231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495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05501E" w:rsidRPr="00BE1C07" w:rsidTr="00527A79">
        <w:tc>
          <w:tcPr>
            <w:tcW w:w="231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495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05501E" w:rsidRDefault="0005501E" w:rsidP="0005501E">
      <w:pPr>
        <w:pStyle w:val="Paragrafoelenco1"/>
        <w:spacing w:before="0" w:beforeAutospacing="0" w:after="0" w:afterAutospacing="0" w:line="240" w:lineRule="auto"/>
        <w:ind w:left="0"/>
        <w:contextualSpacing w:val="0"/>
        <w:rPr>
          <w:szCs w:val="24"/>
        </w:rPr>
      </w:pPr>
      <w:r>
        <w:rPr>
          <w:szCs w:val="24"/>
        </w:rPr>
        <w:t>e che vi è stata completa ed effettiva dissociazione dalla condotta penalmente sanzionata, come da documentazione che si prod</w:t>
      </w:r>
      <w:r w:rsidR="0061445F">
        <w:rPr>
          <w:szCs w:val="24"/>
        </w:rPr>
        <w:t>uce ai sensi dell’art. 80, c.</w:t>
      </w:r>
      <w:r>
        <w:rPr>
          <w:szCs w:val="24"/>
        </w:rPr>
        <w:t xml:space="preserve"> 3, secondo periodo,</w:t>
      </w:r>
    </w:p>
    <w:p w:rsidR="0005501E" w:rsidRPr="0005501E" w:rsidRDefault="0005501E" w:rsidP="0005501E">
      <w:pPr>
        <w:spacing w:after="0" w:line="240" w:lineRule="auto"/>
        <w:ind w:left="220" w:hanging="220"/>
        <w:rPr>
          <w:rFonts w:cs="Calibri"/>
        </w:rPr>
      </w:pPr>
      <w:r>
        <w:t xml:space="preserve">2. </w:t>
      </w:r>
      <w:r w:rsidRPr="00BC4FAF">
        <w:rPr>
          <w:rFonts w:cs="Calibri"/>
        </w:rPr>
        <w:t xml:space="preserve">di non </w:t>
      </w:r>
      <w:r>
        <w:rPr>
          <w:rFonts w:cs="Calibri"/>
        </w:rPr>
        <w:t xml:space="preserve">incorrere nelle cause di esclusione di cui all’art. 80, </w:t>
      </w:r>
      <w:r w:rsidR="0061445F">
        <w:rPr>
          <w:rFonts w:cs="Calibri"/>
        </w:rPr>
        <w:t>c. 4, c.</w:t>
      </w:r>
      <w:r>
        <w:rPr>
          <w:rFonts w:cs="Calibri"/>
        </w:rPr>
        <w:t xml:space="preserve"> 5, </w:t>
      </w:r>
      <w:proofErr w:type="spellStart"/>
      <w:r>
        <w:rPr>
          <w:rFonts w:cs="Calibri"/>
        </w:rPr>
        <w:t>lett</w:t>
      </w:r>
      <w:proofErr w:type="spellEnd"/>
      <w:r>
        <w:rPr>
          <w:rFonts w:cs="Calibri"/>
        </w:rPr>
        <w:t xml:space="preserve">. c-bis, c-ter), f-bis e f-ter del D. </w:t>
      </w:r>
      <w:proofErr w:type="spellStart"/>
      <w:r>
        <w:rPr>
          <w:rFonts w:cs="Calibri"/>
        </w:rPr>
        <w:t>L.vo</w:t>
      </w:r>
      <w:proofErr w:type="spellEnd"/>
      <w:r>
        <w:rPr>
          <w:rFonts w:cs="Calibri"/>
        </w:rPr>
        <w:t xml:space="preserve"> n. 50/2016 e s. m.;</w:t>
      </w:r>
    </w:p>
    <w:p w:rsidR="006B4AC9" w:rsidRDefault="006B4AC9" w:rsidP="006B4AC9">
      <w:pPr>
        <w:spacing w:after="0" w:line="240" w:lineRule="auto"/>
        <w:ind w:left="220" w:hanging="220"/>
        <w:rPr>
          <w:rFonts w:cs="Calibri"/>
        </w:rPr>
      </w:pPr>
      <w:r>
        <w:t xml:space="preserve">3. </w:t>
      </w:r>
      <w:r w:rsidR="00802A4F" w:rsidRPr="00E420F5">
        <w:t>di adempiere all’interno della propria azienda, agli obblighi di sicurezza previsti dalla vigente</w:t>
      </w:r>
      <w:r w:rsidR="00802A4F">
        <w:t xml:space="preserve"> normativa, di aver </w:t>
      </w:r>
      <w:r w:rsidR="00802A4F" w:rsidRPr="00E420F5">
        <w:t>preso visione del Documento sulla</w:t>
      </w:r>
      <w:r w:rsidR="00802A4F">
        <w:t xml:space="preserve"> sicurezza sul lavoro</w:t>
      </w:r>
      <w:r w:rsidR="00802A4F" w:rsidRPr="00E420F5">
        <w:t xml:space="preserve"> ai sensi dell’a</w:t>
      </w:r>
      <w:r w:rsidR="00802A4F">
        <w:t xml:space="preserve">rt. 26 del </w:t>
      </w:r>
      <w:r w:rsidR="00802A4F" w:rsidRPr="00E420F5">
        <w:t>D.</w:t>
      </w:r>
      <w:r w:rsidR="00802A4F">
        <w:t xml:space="preserve"> </w:t>
      </w:r>
      <w:proofErr w:type="spellStart"/>
      <w:r w:rsidR="00802A4F" w:rsidRPr="00E420F5">
        <w:t>L.vo</w:t>
      </w:r>
      <w:proofErr w:type="spellEnd"/>
      <w:r w:rsidR="00802A4F" w:rsidRPr="00E420F5">
        <w:t xml:space="preserve"> 81/08, pubblicato sul  sito Internet</w:t>
      </w:r>
      <w:r w:rsidR="00802A4F" w:rsidRPr="00D232A6">
        <w:t xml:space="preserve">: </w:t>
      </w:r>
      <w:hyperlink r:id="rId8" w:history="1">
        <w:r w:rsidR="00802A4F" w:rsidRPr="00BB2DC3">
          <w:t>www.ospedale.cuneo.it</w:t>
        </w:r>
      </w:hyperlink>
      <w:r w:rsidR="00802A4F" w:rsidRPr="00BB2DC3">
        <w:t xml:space="preserve">; </w:t>
      </w:r>
    </w:p>
    <w:p w:rsidR="008A1649" w:rsidRPr="006B4AC9" w:rsidRDefault="00C03DBF" w:rsidP="006B4AC9">
      <w:pPr>
        <w:spacing w:after="0" w:line="240" w:lineRule="auto"/>
        <w:ind w:left="220" w:hanging="220"/>
        <w:rPr>
          <w:rFonts w:cs="Calibri"/>
        </w:rPr>
      </w:pPr>
      <w:r>
        <w:rPr>
          <w:rFonts w:cs="Calibri"/>
        </w:rPr>
        <w:t>4. di</w:t>
      </w:r>
      <w:r>
        <w:t xml:space="preserve"> impegnarsi, in caso di aggiudicazione, ad osservare e a far osservare ai propri dipendenti e collaboratori </w:t>
      </w:r>
      <w:r w:rsidR="00517F8C">
        <w:t xml:space="preserve">il vigente </w:t>
      </w:r>
      <w:r w:rsidR="00802A4F">
        <w:t>codice di comportamento adottato dall’Azienda Ospedaliera S. Croce e Carle, pubblicato sul citato sito Internet, nella sezione &lt;</w:t>
      </w:r>
      <w:r w:rsidR="00517F8C">
        <w:t>&lt;Amministrazione Trasparente&gt;&gt;;</w:t>
      </w:r>
      <w:r w:rsidR="00802A4F">
        <w:t xml:space="preserve"> </w:t>
      </w:r>
    </w:p>
    <w:p w:rsidR="008A1649" w:rsidRDefault="006B4AC9" w:rsidP="00517F8C">
      <w:pPr>
        <w:spacing w:after="0" w:line="240" w:lineRule="auto"/>
        <w:ind w:left="220" w:hanging="220"/>
      </w:pPr>
      <w:r>
        <w:t>5</w:t>
      </w:r>
      <w:r w:rsidR="008A1649">
        <w:t>.</w:t>
      </w:r>
      <w:r w:rsidR="008A1649">
        <w:tab/>
      </w:r>
      <w:r w:rsidR="00517F8C">
        <w:t xml:space="preserve">di essere, ai sensi dell’art. 5, comma 1, </w:t>
      </w:r>
      <w:proofErr w:type="spellStart"/>
      <w:r w:rsidR="00517F8C">
        <w:t>lett</w:t>
      </w:r>
      <w:proofErr w:type="spellEnd"/>
      <w:r w:rsidR="00517F8C">
        <w:t>. a), della Legge 11.11.2011, n. 180</w:t>
      </w:r>
      <w:r w:rsidR="00EE285D">
        <w:t xml:space="preserve">: </w:t>
      </w:r>
      <w:r w:rsidR="00EE285D" w:rsidRPr="006D6431">
        <w:rPr>
          <w:b/>
        </w:rPr>
        <w:t>□</w:t>
      </w:r>
      <w:r w:rsidR="00EE285D" w:rsidRPr="00517F8C">
        <w:t xml:space="preserve"> </w:t>
      </w:r>
      <w:r w:rsidR="00517F8C" w:rsidRPr="00517F8C">
        <w:t xml:space="preserve">una </w:t>
      </w:r>
      <w:proofErr w:type="spellStart"/>
      <w:r w:rsidR="00517F8C" w:rsidRPr="00517F8C">
        <w:t>microimpresa</w:t>
      </w:r>
      <w:proofErr w:type="spellEnd"/>
      <w:r w:rsidR="00517F8C" w:rsidRPr="00517F8C">
        <w:t xml:space="preserve"> □ piccola impresa □</w:t>
      </w:r>
      <w:r w:rsidR="00517F8C">
        <w:t xml:space="preserve"> me</w:t>
      </w:r>
      <w:r w:rsidR="00517F8C" w:rsidRPr="00517F8C">
        <w:t>d</w:t>
      </w:r>
      <w:r w:rsidR="00517F8C">
        <w:t>i</w:t>
      </w:r>
      <w:r w:rsidR="00517F8C" w:rsidRPr="00517F8C">
        <w:t>a impresa</w:t>
      </w:r>
      <w:r w:rsidR="00517F8C">
        <w:t>;</w:t>
      </w:r>
      <w:r w:rsidR="007241EA" w:rsidRPr="008A1649">
        <w:t xml:space="preserve"> </w:t>
      </w:r>
    </w:p>
    <w:p w:rsidR="00541995" w:rsidRDefault="006B4AC9" w:rsidP="00BB2DC3">
      <w:pPr>
        <w:tabs>
          <w:tab w:val="left" w:pos="660"/>
        </w:tabs>
        <w:spacing w:after="0" w:line="240" w:lineRule="auto"/>
        <w:ind w:left="330" w:hanging="330"/>
      </w:pPr>
      <w:r>
        <w:t>6</w:t>
      </w:r>
      <w:r w:rsidR="008A1649" w:rsidRPr="00F03AA7">
        <w:t xml:space="preserve">. </w:t>
      </w:r>
      <w:r w:rsidR="004F1C29" w:rsidRPr="00F03AA7">
        <w:t xml:space="preserve"> </w:t>
      </w:r>
      <w:r w:rsidR="001F60ED" w:rsidRPr="001D61BF">
        <w:t xml:space="preserve">di non partecipare alla gara in più di un’associazione temporanea, consorzio o soggetto di cui all’art. 45 del d. </w:t>
      </w:r>
      <w:proofErr w:type="spellStart"/>
      <w:r w:rsidR="001F60ED" w:rsidRPr="001D61BF">
        <w:t>Lgs</w:t>
      </w:r>
      <w:proofErr w:type="spellEnd"/>
      <w:r w:rsidR="001F60ED" w:rsidRPr="001D61BF">
        <w:t>. n. 50/2016</w:t>
      </w:r>
      <w:r w:rsidR="00517F8C">
        <w:t>,</w:t>
      </w:r>
      <w:r w:rsidR="001F60ED" w:rsidRPr="001D61BF">
        <w:t xml:space="preserve"> né di partecipare simultaneamente in forma individuale ed in associazione temporanea o consorzio; </w:t>
      </w:r>
    </w:p>
    <w:p w:rsidR="00DA0C83" w:rsidRDefault="006B4AC9" w:rsidP="00BB2DC3">
      <w:pPr>
        <w:tabs>
          <w:tab w:val="left" w:pos="660"/>
        </w:tabs>
        <w:spacing w:after="0" w:line="240" w:lineRule="auto"/>
        <w:ind w:left="330" w:hanging="330"/>
      </w:pPr>
      <w:r>
        <w:t>7</w:t>
      </w:r>
      <w:r w:rsidR="00541995">
        <w:t>.</w:t>
      </w:r>
      <w:r w:rsidR="00541995">
        <w:tab/>
      </w:r>
      <w:r w:rsidR="00382921">
        <w:t>che ha le seguenti iscrizioni</w:t>
      </w:r>
      <w:r w:rsidR="00DA0C83">
        <w:t xml:space="preserve">: </w:t>
      </w:r>
    </w:p>
    <w:p w:rsidR="00382921" w:rsidRDefault="00382921" w:rsidP="00A9030D">
      <w:pPr>
        <w:numPr>
          <w:ilvl w:val="0"/>
          <w:numId w:val="4"/>
        </w:numPr>
        <w:tabs>
          <w:tab w:val="clear" w:pos="800"/>
          <w:tab w:val="num" w:pos="550"/>
        </w:tabs>
        <w:spacing w:after="0" w:line="240" w:lineRule="auto"/>
        <w:ind w:left="1130" w:hanging="800"/>
      </w:pPr>
      <w:r>
        <w:t>all’INAIL sede di_____</w:t>
      </w:r>
      <w:r w:rsidR="00BB2DC3">
        <w:t>____________________</w:t>
      </w:r>
      <w:r>
        <w:t>___________</w:t>
      </w:r>
      <w:r w:rsidR="00BB2DC3">
        <w:t>__</w:t>
      </w:r>
      <w:r w:rsidRPr="00382921">
        <w:t xml:space="preserve"> </w:t>
      </w:r>
      <w:r>
        <w:t>codice ditta:</w:t>
      </w:r>
      <w:r w:rsidR="0082561E">
        <w:t xml:space="preserve"> </w:t>
      </w:r>
      <w:r>
        <w:t>______________;</w:t>
      </w:r>
    </w:p>
    <w:p w:rsidR="00BB2DC3" w:rsidRDefault="00382921" w:rsidP="00A9030D">
      <w:pPr>
        <w:numPr>
          <w:ilvl w:val="0"/>
          <w:numId w:val="4"/>
        </w:numPr>
        <w:tabs>
          <w:tab w:val="clear" w:pos="800"/>
          <w:tab w:val="num" w:pos="550"/>
        </w:tabs>
        <w:spacing w:after="0" w:line="240" w:lineRule="auto"/>
        <w:ind w:left="1130" w:hanging="800"/>
      </w:pPr>
      <w:r>
        <w:t>all’</w:t>
      </w:r>
      <w:r w:rsidR="00BB2DC3">
        <w:t>INPS</w:t>
      </w:r>
      <w:r>
        <w:t xml:space="preserve"> sede di</w:t>
      </w:r>
      <w:r w:rsidR="00BB2DC3">
        <w:t xml:space="preserve">_____ </w:t>
      </w:r>
      <w:r w:rsidR="00BB2DC3" w:rsidRPr="00284886">
        <w:t>___________</w:t>
      </w:r>
      <w:r>
        <w:t>______________________ matricola:</w:t>
      </w:r>
      <w:r w:rsidR="0082561E">
        <w:t xml:space="preserve"> </w:t>
      </w:r>
      <w:r>
        <w:t>________________</w:t>
      </w:r>
      <w:r w:rsidR="00BB2DC3">
        <w:t>;</w:t>
      </w:r>
    </w:p>
    <w:p w:rsidR="00BB2DC3" w:rsidRPr="00284886" w:rsidRDefault="00382921" w:rsidP="00A9030D">
      <w:pPr>
        <w:numPr>
          <w:ilvl w:val="0"/>
          <w:numId w:val="4"/>
        </w:numPr>
        <w:tabs>
          <w:tab w:val="clear" w:pos="800"/>
          <w:tab w:val="num" w:pos="550"/>
        </w:tabs>
        <w:spacing w:after="0" w:line="240" w:lineRule="auto"/>
        <w:ind w:left="1130" w:hanging="800"/>
      </w:pPr>
      <w:r>
        <w:t xml:space="preserve">alla </w:t>
      </w:r>
      <w:r w:rsidR="00BB2DC3" w:rsidRPr="00284886">
        <w:t>Ca</w:t>
      </w:r>
      <w:r w:rsidR="00BB2DC3">
        <w:t xml:space="preserve">ssa Edile </w:t>
      </w:r>
      <w:r>
        <w:t>sede di__________________________</w:t>
      </w:r>
      <w:r w:rsidR="0082561E">
        <w:t xml:space="preserve">______ </w:t>
      </w:r>
      <w:r>
        <w:t>codice:</w:t>
      </w:r>
      <w:r w:rsidR="0082561E">
        <w:t xml:space="preserve"> </w:t>
      </w:r>
      <w:r>
        <w:t>___________________</w:t>
      </w:r>
      <w:r w:rsidR="00BB2DC3">
        <w:t>;</w:t>
      </w:r>
    </w:p>
    <w:p w:rsidR="00382921" w:rsidRDefault="00733BFF" w:rsidP="00382921">
      <w:pPr>
        <w:tabs>
          <w:tab w:val="left" w:pos="550"/>
        </w:tabs>
        <w:spacing w:after="0" w:line="240" w:lineRule="auto"/>
        <w:ind w:firstLine="330"/>
      </w:pPr>
      <w:r>
        <w:rPr>
          <w:i/>
        </w:rPr>
        <w:tab/>
      </w:r>
      <w:r w:rsidR="00BB2DC3" w:rsidRPr="00D25636">
        <w:rPr>
          <w:i/>
        </w:rPr>
        <w:t>(In caso di più iscrizioni, indicarle tutte):</w:t>
      </w:r>
      <w:r w:rsidR="00BB2DC3" w:rsidRPr="00284886">
        <w:t>_</w:t>
      </w:r>
      <w:r w:rsidR="00BB2DC3">
        <w:t>____________________________________</w:t>
      </w:r>
      <w:r>
        <w:t>__</w:t>
      </w:r>
      <w:r w:rsidR="00BB2DC3">
        <w:t>_____</w:t>
      </w:r>
      <w:r w:rsidR="00BB2DC3" w:rsidRPr="00284886">
        <w:t>;</w:t>
      </w:r>
    </w:p>
    <w:p w:rsidR="00BB2DC3" w:rsidRDefault="00382921" w:rsidP="00382921">
      <w:pPr>
        <w:spacing w:after="0" w:line="240" w:lineRule="auto"/>
      </w:pPr>
      <w:r>
        <w:t xml:space="preserve">8.   che il </w:t>
      </w:r>
      <w:r w:rsidR="00BB2DC3">
        <w:t>contratto collettivo nazionale di lavoro applicato ai lavoratori dipendenti è:_____</w:t>
      </w:r>
      <w:r>
        <w:t>________</w:t>
      </w:r>
    </w:p>
    <w:p w:rsidR="00382921" w:rsidRDefault="00BB2DC3" w:rsidP="00382921">
      <w:pPr>
        <w:spacing w:after="0" w:line="240" w:lineRule="auto"/>
        <w:ind w:left="360"/>
      </w:pPr>
      <w:r>
        <w:t>______________________________________________________________________________;</w:t>
      </w:r>
      <w:r w:rsidR="00382921">
        <w:t>lche l</w:t>
      </w:r>
      <w:r w:rsidRPr="00E420F5">
        <w:t xml:space="preserve">a dimensione aziendale </w:t>
      </w:r>
      <w:r w:rsidR="00382921">
        <w:t xml:space="preserve">(numero dei dipendenti) </w:t>
      </w:r>
      <w:r w:rsidRPr="00E420F5">
        <w:t>è:</w:t>
      </w:r>
    </w:p>
    <w:p w:rsidR="00382921" w:rsidRDefault="00BB2DC3" w:rsidP="00382921">
      <w:pPr>
        <w:spacing w:after="0" w:line="240" w:lineRule="auto"/>
        <w:ind w:left="360"/>
      </w:pPr>
      <w:r w:rsidRPr="00E420F5">
        <w:t xml:space="preserve">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="00382921">
        <w:rPr>
          <w:i/>
        </w:rPr>
        <w:t xml:space="preserve"> da </w:t>
      </w:r>
      <w:smartTag w:uri="urn:schemas-microsoft-com:office:smarttags" w:element="metricconverter">
        <w:smartTagPr>
          <w:attr w:name="ProductID" w:val="0 a"/>
        </w:smartTagPr>
        <w:r w:rsidR="00382921">
          <w:rPr>
            <w:i/>
          </w:rPr>
          <w:t>0</w:t>
        </w:r>
        <w:r w:rsidRPr="00E420F5">
          <w:rPr>
            <w:i/>
          </w:rPr>
          <w:t xml:space="preserve"> a</w:t>
        </w:r>
      </w:smartTag>
      <w:r w:rsidRPr="00E420F5">
        <w:rPr>
          <w:i/>
        </w:rPr>
        <w:t xml:space="preserve"> 5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t xml:space="preserve"> </w:t>
      </w:r>
      <w:r w:rsidRPr="00E420F5">
        <w:rPr>
          <w:i/>
        </w:rPr>
        <w:t xml:space="preserve">da </w:t>
      </w:r>
      <w:smartTag w:uri="urn:schemas-microsoft-com:office:smarttags" w:element="metricconverter">
        <w:smartTagPr>
          <w:attr w:name="ProductID" w:val="6 a"/>
        </w:smartTagPr>
        <w:r w:rsidRPr="00E420F5">
          <w:rPr>
            <w:i/>
          </w:rPr>
          <w:t>6 a</w:t>
        </w:r>
      </w:smartTag>
      <w:r w:rsidRPr="00E420F5">
        <w:rPr>
          <w:i/>
        </w:rPr>
        <w:t xml:space="preserve"> 15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t xml:space="preserve"> </w:t>
      </w:r>
      <w:r w:rsidRPr="00E420F5">
        <w:rPr>
          <w:i/>
        </w:rPr>
        <w:t xml:space="preserve">da </w:t>
      </w:r>
      <w:smartTag w:uri="urn:schemas-microsoft-com:office:smarttags" w:element="metricconverter">
        <w:smartTagPr>
          <w:attr w:name="ProductID" w:val="16 a"/>
        </w:smartTagPr>
        <w:r w:rsidRPr="00E420F5">
          <w:rPr>
            <w:i/>
          </w:rPr>
          <w:t>16 a</w:t>
        </w:r>
      </w:smartTag>
      <w:r w:rsidRPr="00E420F5">
        <w:rPr>
          <w:i/>
        </w:rPr>
        <w:t xml:space="preserve"> 50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rPr>
          <w:b/>
        </w:rPr>
        <w:t xml:space="preserve"> </w:t>
      </w:r>
      <w:r w:rsidRPr="00E420F5">
        <w:rPr>
          <w:i/>
        </w:rPr>
        <w:t xml:space="preserve">da </w:t>
      </w:r>
      <w:smartTag w:uri="urn:schemas-microsoft-com:office:smarttags" w:element="metricconverter">
        <w:smartTagPr>
          <w:attr w:name="ProductID" w:val="51 a"/>
        </w:smartTagPr>
        <w:r w:rsidRPr="00E420F5">
          <w:rPr>
            <w:i/>
          </w:rPr>
          <w:t>51 a</w:t>
        </w:r>
      </w:smartTag>
      <w:r w:rsidRPr="00E420F5">
        <w:rPr>
          <w:i/>
        </w:rPr>
        <w:t xml:space="preserve"> 100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rPr>
          <w:b/>
        </w:rPr>
        <w:t xml:space="preserve"> </w:t>
      </w:r>
      <w:r w:rsidRPr="00E420F5">
        <w:t xml:space="preserve"> </w:t>
      </w:r>
      <w:r w:rsidRPr="00E420F5">
        <w:rPr>
          <w:i/>
        </w:rPr>
        <w:t>oltre</w:t>
      </w:r>
      <w:r w:rsidR="00382921">
        <w:rPr>
          <w:i/>
        </w:rPr>
        <w:t xml:space="preserve"> 100</w:t>
      </w:r>
      <w:r>
        <w:t>;</w:t>
      </w:r>
    </w:p>
    <w:p w:rsidR="00BB2DC3" w:rsidRDefault="00382921" w:rsidP="00F03AA7">
      <w:pPr>
        <w:spacing w:after="0" w:line="240" w:lineRule="auto"/>
        <w:ind w:left="360"/>
      </w:pPr>
      <w:r>
        <w:t>che l’</w:t>
      </w:r>
      <w:r w:rsidRPr="00E420F5">
        <w:t xml:space="preserve">Agenzia </w:t>
      </w:r>
      <w:r>
        <w:t xml:space="preserve">delle Entrate competente ha </w:t>
      </w:r>
      <w:r w:rsidR="004F1C29">
        <w:t>sede in</w:t>
      </w:r>
      <w:r>
        <w:t>_____________________</w:t>
      </w:r>
      <w:r w:rsidR="004F1C29">
        <w:t>________________</w:t>
      </w:r>
      <w:r>
        <w:t>;</w:t>
      </w:r>
    </w:p>
    <w:p w:rsidR="008637DF" w:rsidRDefault="004F1C29" w:rsidP="00994739">
      <w:pPr>
        <w:tabs>
          <w:tab w:val="left" w:pos="660"/>
        </w:tabs>
        <w:spacing w:after="0" w:line="240" w:lineRule="auto"/>
        <w:ind w:left="330" w:hanging="330"/>
      </w:pPr>
      <w:r>
        <w:lastRenderedPageBreak/>
        <w:t>9</w:t>
      </w:r>
      <w:r w:rsidR="001F60ED" w:rsidRPr="009B7523">
        <w:t>.</w:t>
      </w:r>
      <w:r w:rsidR="000134C4">
        <w:t xml:space="preserve"> </w:t>
      </w:r>
      <w:r w:rsidR="00416FC9">
        <w:tab/>
      </w:r>
      <w:r w:rsidR="00416FC9" w:rsidRPr="00416FC9">
        <w:rPr>
          <w:i/>
        </w:rPr>
        <w:t>(nel caso in cui un p</w:t>
      </w:r>
      <w:r w:rsidR="0032302B">
        <w:rPr>
          <w:i/>
        </w:rPr>
        <w:t xml:space="preserve">artecipante alla gara eserciti </w:t>
      </w:r>
      <w:r w:rsidR="00416FC9" w:rsidRPr="00416FC9">
        <w:rPr>
          <w:i/>
        </w:rPr>
        <w:t>l’accesso agli atti ai sensi della Legge 07.08.1990, n. 241)</w:t>
      </w:r>
      <w:r w:rsidR="00875711">
        <w:t xml:space="preserve">: </w:t>
      </w:r>
    </w:p>
    <w:p w:rsidR="007E497C" w:rsidRDefault="007241EA" w:rsidP="008637DF">
      <w:pPr>
        <w:tabs>
          <w:tab w:val="left" w:pos="660"/>
        </w:tabs>
        <w:spacing w:after="0" w:line="240" w:lineRule="auto"/>
        <w:ind w:left="330"/>
      </w:pPr>
      <w:r w:rsidRPr="00416FC9">
        <w:rPr>
          <w:b/>
          <w:sz w:val="28"/>
          <w:szCs w:val="28"/>
        </w:rPr>
        <w:t>□</w:t>
      </w:r>
      <w:r w:rsidRPr="009B7523">
        <w:rPr>
          <w:b/>
        </w:rPr>
        <w:t xml:space="preserve"> </w:t>
      </w:r>
      <w:r w:rsidR="00416FC9">
        <w:t xml:space="preserve">di </w:t>
      </w:r>
      <w:r w:rsidRPr="009B7523">
        <w:t>autorizzare</w:t>
      </w:r>
      <w:r w:rsidR="00875711">
        <w:t xml:space="preserve"> </w:t>
      </w:r>
      <w:r w:rsidR="001F60ED" w:rsidRPr="009B7523">
        <w:t xml:space="preserve">la stazione appaltante </w:t>
      </w:r>
      <w:r w:rsidRPr="009B7523">
        <w:t>a rilasciare copia di tutta la documentazione presentata per la partecipazione alla gara, comprese le giustificazioni che saranno eventualmente richieste in sede di verifica delle offerte anomale</w:t>
      </w:r>
      <w:r w:rsidR="007E497C">
        <w:t>;</w:t>
      </w:r>
    </w:p>
    <w:p w:rsidR="00B5236F" w:rsidRPr="00B5236F" w:rsidRDefault="007E497C" w:rsidP="00B5236F">
      <w:pPr>
        <w:tabs>
          <w:tab w:val="left" w:pos="660"/>
        </w:tabs>
        <w:spacing w:after="0" w:line="240" w:lineRule="auto"/>
        <w:ind w:left="330" w:hanging="330"/>
      </w:pPr>
      <w:r>
        <w:tab/>
      </w:r>
      <w:r w:rsidRPr="00416FC9">
        <w:rPr>
          <w:b/>
          <w:sz w:val="28"/>
          <w:szCs w:val="28"/>
        </w:rPr>
        <w:t xml:space="preserve">□ </w:t>
      </w:r>
      <w:r w:rsidRPr="00416FC9">
        <w:t xml:space="preserve">di </w:t>
      </w:r>
      <w:r w:rsidRPr="009B7523">
        <w:t>non autorizzare</w:t>
      </w:r>
      <w:r>
        <w:t xml:space="preserve"> </w:t>
      </w:r>
      <w:r w:rsidR="0032302B">
        <w:t>la stazione appaltante per i seguenti motivi:_________________________</w:t>
      </w:r>
      <w:r w:rsidR="0032302B">
        <w:br/>
        <w:t>_______________________________________________________________________________</w:t>
      </w:r>
      <w:r w:rsidR="007241EA" w:rsidRPr="009B7523">
        <w:t>e di essere consapevole che la stazione appaltante</w:t>
      </w:r>
      <w:r w:rsidR="0032302B">
        <w:t>,</w:t>
      </w:r>
      <w:r w:rsidR="007241EA" w:rsidRPr="009B7523">
        <w:t xml:space="preserve"> in caso di non autorizzazione</w:t>
      </w:r>
      <w:r w:rsidR="0032302B">
        <w:t>,</w:t>
      </w:r>
      <w:r w:rsidR="007241EA" w:rsidRPr="009B7523">
        <w:t xml:space="preserve"> si riserva di valutare la compatibilità dell’istanza di riservatezza con il diritto di accesso dei soggetti </w:t>
      </w:r>
      <w:r w:rsidR="007241EA" w:rsidRPr="00B5236F">
        <w:t xml:space="preserve">interessati; </w:t>
      </w:r>
    </w:p>
    <w:p w:rsidR="00B5236F" w:rsidRPr="00B5236F" w:rsidRDefault="00B5236F" w:rsidP="00B5236F">
      <w:pPr>
        <w:tabs>
          <w:tab w:val="left" w:pos="660"/>
        </w:tabs>
        <w:spacing w:after="0" w:line="240" w:lineRule="auto"/>
        <w:ind w:left="330" w:hanging="330"/>
      </w:pPr>
      <w:r w:rsidRPr="00B5236F">
        <w:t>10.</w:t>
      </w:r>
      <w:r w:rsidRPr="00B5236F">
        <w:tab/>
        <w:t xml:space="preserve">di essere informato che i dati raccolti  saranno trattati, anche con strumenti informatici, ai sensi del D. </w:t>
      </w:r>
      <w:proofErr w:type="spellStart"/>
      <w:r w:rsidRPr="00B5236F">
        <w:t>L.vo</w:t>
      </w:r>
      <w:proofErr w:type="spellEnd"/>
      <w:r w:rsidRPr="00B5236F">
        <w:t xml:space="preserve"> 30.06.2003 n. 196 e del Regolamento (UE) 2016/679 del Parlamento europeo e del Consiglio del 27.04.2016.</w:t>
      </w:r>
    </w:p>
    <w:p w:rsidR="00B5236F" w:rsidRDefault="00B5236F" w:rsidP="00B5236F">
      <w:pPr>
        <w:tabs>
          <w:tab w:val="left" w:pos="330"/>
          <w:tab w:val="left" w:pos="360"/>
        </w:tabs>
        <w:spacing w:after="0" w:line="240" w:lineRule="auto"/>
        <w:ind w:left="330"/>
      </w:pPr>
    </w:p>
    <w:p w:rsidR="009B7523" w:rsidRDefault="009B7523" w:rsidP="00517F8C">
      <w:pPr>
        <w:tabs>
          <w:tab w:val="left" w:pos="660"/>
        </w:tabs>
        <w:spacing w:after="0" w:line="240" w:lineRule="auto"/>
        <w:ind w:left="330" w:hanging="330"/>
      </w:pPr>
    </w:p>
    <w:p w:rsidR="007241EA" w:rsidRPr="009B7523" w:rsidRDefault="009C11D0" w:rsidP="005A5D40">
      <w:pPr>
        <w:pStyle w:val="Default"/>
        <w:spacing w:after="5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Luogo e d</w:t>
      </w:r>
      <w:r w:rsidR="007241EA" w:rsidRPr="009B7523">
        <w:rPr>
          <w:rFonts w:ascii="Calibri" w:hAnsi="Calibri"/>
          <w:sz w:val="22"/>
          <w:szCs w:val="22"/>
        </w:rPr>
        <w:t xml:space="preserve">ata_______________________ </w:t>
      </w:r>
    </w:p>
    <w:p w:rsidR="007241EA" w:rsidRPr="009B7523" w:rsidRDefault="007241EA" w:rsidP="007241EA">
      <w:pPr>
        <w:pStyle w:val="Default"/>
        <w:spacing w:after="58"/>
        <w:rPr>
          <w:rFonts w:ascii="Calibri" w:hAnsi="Calibri"/>
          <w:sz w:val="22"/>
          <w:szCs w:val="22"/>
        </w:rPr>
      </w:pPr>
    </w:p>
    <w:p w:rsidR="007241EA" w:rsidRPr="005E3E24" w:rsidRDefault="00313374" w:rsidP="00313374">
      <w:pPr>
        <w:pStyle w:val="Default"/>
        <w:rPr>
          <w:rFonts w:ascii="Calibri" w:hAnsi="Calibri"/>
          <w:i/>
          <w:sz w:val="22"/>
          <w:szCs w:val="22"/>
        </w:rPr>
      </w:pPr>
      <w:r w:rsidRPr="005E3E24">
        <w:rPr>
          <w:rFonts w:ascii="Calibri" w:hAnsi="Calibri"/>
          <w:i/>
          <w:sz w:val="22"/>
          <w:szCs w:val="22"/>
        </w:rPr>
        <w:t>Firma digitale del legale rappresentante dell’operatore economico</w:t>
      </w:r>
      <w:r w:rsidR="007241EA" w:rsidRPr="005E3E24">
        <w:rPr>
          <w:rFonts w:ascii="Calibri" w:hAnsi="Calibri"/>
          <w:i/>
          <w:sz w:val="22"/>
          <w:szCs w:val="22"/>
        </w:rPr>
        <w:t xml:space="preserve"> </w:t>
      </w:r>
    </w:p>
    <w:p w:rsidR="003A62F9" w:rsidRDefault="003A62F9" w:rsidP="007241EA">
      <w:pPr>
        <w:pStyle w:val="Default"/>
        <w:rPr>
          <w:rFonts w:ascii="Calibri" w:hAnsi="Calibri"/>
          <w:b/>
          <w:bCs/>
          <w:sz w:val="22"/>
          <w:szCs w:val="22"/>
        </w:rPr>
      </w:pPr>
    </w:p>
    <w:p w:rsidR="00C6550E" w:rsidRDefault="00C6550E" w:rsidP="00FA4E64">
      <w:pPr>
        <w:spacing w:after="0" w:line="240" w:lineRule="auto"/>
        <w:ind w:left="7080"/>
        <w:jc w:val="right"/>
        <w:rPr>
          <w:rFonts w:eastAsia="Calibri" w:cs="Book-Antiqua,Bold"/>
          <w:color w:val="000000"/>
          <w:lang w:eastAsia="it-IT"/>
        </w:rPr>
      </w:pPr>
    </w:p>
    <w:p w:rsidR="00313374" w:rsidRPr="005E3E24" w:rsidRDefault="00313374" w:rsidP="00313374">
      <w:pPr>
        <w:spacing w:after="0" w:line="240" w:lineRule="auto"/>
        <w:rPr>
          <w:i/>
        </w:rPr>
      </w:pPr>
      <w:r w:rsidRPr="005E3E24">
        <w:rPr>
          <w:i/>
        </w:rPr>
        <w:t>N. B.: nel caso di dichiarazione di un procuratore del legale rappresentante del concorrente, deve essere allegata copia della relativa procura.</w:t>
      </w:r>
    </w:p>
    <w:p w:rsidR="00C6550E" w:rsidRDefault="00C6550E" w:rsidP="00FA4E64">
      <w:pPr>
        <w:spacing w:after="0" w:line="240" w:lineRule="auto"/>
        <w:ind w:left="7080"/>
        <w:jc w:val="right"/>
        <w:rPr>
          <w:rFonts w:eastAsia="Calibri" w:cs="Book-Antiqua,Bold"/>
          <w:color w:val="000000"/>
          <w:lang w:eastAsia="it-IT"/>
        </w:rPr>
      </w:pPr>
    </w:p>
    <w:p w:rsidR="00770413" w:rsidRDefault="00770413" w:rsidP="00BA605F">
      <w:pPr>
        <w:spacing w:after="0" w:line="240" w:lineRule="auto"/>
        <w:jc w:val="right"/>
        <w:rPr>
          <w:b/>
        </w:rPr>
      </w:pPr>
    </w:p>
    <w:p w:rsidR="00770413" w:rsidRDefault="00770413" w:rsidP="00BA605F">
      <w:pPr>
        <w:spacing w:after="0" w:line="240" w:lineRule="auto"/>
        <w:jc w:val="right"/>
        <w:rPr>
          <w:b/>
        </w:rPr>
      </w:pPr>
    </w:p>
    <w:p w:rsidR="003D603D" w:rsidRDefault="003D603D" w:rsidP="00BA605F">
      <w:pPr>
        <w:spacing w:after="0" w:line="240" w:lineRule="auto"/>
        <w:jc w:val="right"/>
        <w:rPr>
          <w:b/>
        </w:rPr>
      </w:pPr>
    </w:p>
    <w:p w:rsidR="003D603D" w:rsidRDefault="003D603D" w:rsidP="00BA605F">
      <w:pPr>
        <w:spacing w:after="0" w:line="240" w:lineRule="auto"/>
        <w:jc w:val="right"/>
        <w:rPr>
          <w:b/>
        </w:rPr>
      </w:pPr>
    </w:p>
    <w:p w:rsidR="003D603D" w:rsidRDefault="003D603D" w:rsidP="00BA605F">
      <w:pPr>
        <w:spacing w:after="0" w:line="240" w:lineRule="auto"/>
        <w:jc w:val="right"/>
        <w:rPr>
          <w:b/>
        </w:rPr>
      </w:pPr>
    </w:p>
    <w:p w:rsidR="003D603D" w:rsidRDefault="003D603D" w:rsidP="00BA605F">
      <w:pPr>
        <w:spacing w:after="0" w:line="240" w:lineRule="auto"/>
        <w:jc w:val="right"/>
        <w:rPr>
          <w:b/>
        </w:rPr>
      </w:pPr>
    </w:p>
    <w:p w:rsidR="003D603D" w:rsidRDefault="003D603D" w:rsidP="00BA605F">
      <w:pPr>
        <w:spacing w:after="0" w:line="240" w:lineRule="auto"/>
        <w:jc w:val="right"/>
        <w:rPr>
          <w:b/>
        </w:rPr>
      </w:pPr>
    </w:p>
    <w:p w:rsidR="003D603D" w:rsidRDefault="003D603D" w:rsidP="00BA605F">
      <w:pPr>
        <w:spacing w:after="0" w:line="240" w:lineRule="auto"/>
        <w:jc w:val="right"/>
        <w:rPr>
          <w:b/>
        </w:rPr>
      </w:pPr>
    </w:p>
    <w:p w:rsidR="00770413" w:rsidRDefault="00770413" w:rsidP="00BA605F">
      <w:pPr>
        <w:spacing w:after="0" w:line="240" w:lineRule="auto"/>
        <w:jc w:val="right"/>
        <w:rPr>
          <w:b/>
        </w:rPr>
      </w:pPr>
    </w:p>
    <w:p w:rsidR="006B4AC9" w:rsidRDefault="006B4AC9" w:rsidP="00BA605F">
      <w:pPr>
        <w:spacing w:after="0" w:line="240" w:lineRule="auto"/>
        <w:jc w:val="right"/>
        <w:rPr>
          <w:b/>
        </w:rPr>
      </w:pPr>
    </w:p>
    <w:p w:rsidR="00521538" w:rsidRDefault="00521538" w:rsidP="00BA605F">
      <w:pPr>
        <w:spacing w:after="0" w:line="240" w:lineRule="auto"/>
        <w:jc w:val="right"/>
        <w:rPr>
          <w:b/>
        </w:rPr>
      </w:pPr>
    </w:p>
    <w:p w:rsidR="00B05323" w:rsidRDefault="00B05323" w:rsidP="00BA605F">
      <w:pPr>
        <w:spacing w:after="0" w:line="240" w:lineRule="auto"/>
        <w:jc w:val="right"/>
        <w:rPr>
          <w:b/>
        </w:rPr>
      </w:pPr>
    </w:p>
    <w:p w:rsidR="00B05323" w:rsidRDefault="00B05323" w:rsidP="00BA605F">
      <w:pPr>
        <w:spacing w:after="0" w:line="240" w:lineRule="auto"/>
        <w:jc w:val="right"/>
        <w:rPr>
          <w:b/>
        </w:rPr>
      </w:pPr>
    </w:p>
    <w:p w:rsidR="00B05323" w:rsidRDefault="00B05323" w:rsidP="00BA605F">
      <w:pPr>
        <w:spacing w:after="0" w:line="240" w:lineRule="auto"/>
        <w:jc w:val="right"/>
        <w:rPr>
          <w:b/>
        </w:rPr>
      </w:pPr>
    </w:p>
    <w:p w:rsidR="00B05323" w:rsidRDefault="00B05323" w:rsidP="00BA605F">
      <w:pPr>
        <w:spacing w:after="0" w:line="240" w:lineRule="auto"/>
        <w:jc w:val="right"/>
        <w:rPr>
          <w:b/>
        </w:rPr>
      </w:pPr>
    </w:p>
    <w:p w:rsidR="006B4AC9" w:rsidRDefault="006B4AC9" w:rsidP="00BA605F">
      <w:pPr>
        <w:spacing w:after="0" w:line="240" w:lineRule="auto"/>
        <w:jc w:val="right"/>
        <w:rPr>
          <w:b/>
        </w:rPr>
      </w:pPr>
    </w:p>
    <w:sectPr w:rsidR="006B4AC9" w:rsidSect="002D3702">
      <w:footerReference w:type="even" r:id="rId9"/>
      <w:footerReference w:type="default" r:id="rId10"/>
      <w:type w:val="continuous"/>
      <w:pgSz w:w="11907" w:h="16840" w:code="9"/>
      <w:pgMar w:top="1134" w:right="1418" w:bottom="1079" w:left="1429" w:header="964" w:footer="505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43D" w:rsidRDefault="0063443D" w:rsidP="002750E3">
      <w:pPr>
        <w:spacing w:after="0" w:line="240" w:lineRule="auto"/>
      </w:pPr>
      <w:r>
        <w:separator/>
      </w:r>
    </w:p>
  </w:endnote>
  <w:endnote w:type="continuationSeparator" w:id="0">
    <w:p w:rsidR="0063443D" w:rsidRDefault="0063443D" w:rsidP="0027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292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43D" w:rsidRDefault="0063443D" w:rsidP="008D668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3443D" w:rsidRDefault="0063443D" w:rsidP="008D668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43D" w:rsidRDefault="0063443D" w:rsidP="00ED32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76C26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63443D" w:rsidRPr="00EF2CA2" w:rsidRDefault="0063443D" w:rsidP="003D64DD">
    <w:pPr>
      <w:pStyle w:val="Pidipagina"/>
      <w:tabs>
        <w:tab w:val="clear" w:pos="9638"/>
        <w:tab w:val="right" w:pos="751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43D" w:rsidRDefault="0063443D" w:rsidP="002750E3">
      <w:pPr>
        <w:spacing w:after="0" w:line="240" w:lineRule="auto"/>
      </w:pPr>
      <w:r>
        <w:separator/>
      </w:r>
    </w:p>
  </w:footnote>
  <w:footnote w:type="continuationSeparator" w:id="0">
    <w:p w:rsidR="0063443D" w:rsidRDefault="0063443D" w:rsidP="00275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1252952"/>
    <w:multiLevelType w:val="hybridMultilevel"/>
    <w:tmpl w:val="C68ECFC6"/>
    <w:lvl w:ilvl="0" w:tplc="04100001">
      <w:start w:val="1"/>
      <w:numFmt w:val="bullet"/>
      <w:lvlText w:val=""/>
      <w:lvlJc w:val="left"/>
      <w:pPr>
        <w:tabs>
          <w:tab w:val="num" w:pos="1269"/>
        </w:tabs>
        <w:ind w:left="12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9"/>
        </w:tabs>
        <w:ind w:left="19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9"/>
        </w:tabs>
        <w:ind w:left="27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9"/>
        </w:tabs>
        <w:ind w:left="34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9"/>
        </w:tabs>
        <w:ind w:left="41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9"/>
        </w:tabs>
        <w:ind w:left="48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9"/>
        </w:tabs>
        <w:ind w:left="55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9"/>
        </w:tabs>
        <w:ind w:left="63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9"/>
        </w:tabs>
        <w:ind w:left="7029" w:hanging="360"/>
      </w:pPr>
      <w:rPr>
        <w:rFonts w:ascii="Wingdings" w:hAnsi="Wingdings" w:hint="default"/>
      </w:rPr>
    </w:lvl>
  </w:abstractNum>
  <w:abstractNum w:abstractNumId="15" w15:restartNumberingAfterBreak="0">
    <w:nsid w:val="04C06F9A"/>
    <w:multiLevelType w:val="multilevel"/>
    <w:tmpl w:val="838AD4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8FF4046"/>
    <w:multiLevelType w:val="hybridMultilevel"/>
    <w:tmpl w:val="3A80CC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181632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648" w:hanging="648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0FB72130"/>
    <w:multiLevelType w:val="hybridMultilevel"/>
    <w:tmpl w:val="C418672E"/>
    <w:lvl w:ilvl="0" w:tplc="04100001">
      <w:start w:val="1"/>
      <w:numFmt w:val="bullet"/>
      <w:lvlText w:val=""/>
      <w:lvlJc w:val="left"/>
      <w:pPr>
        <w:tabs>
          <w:tab w:val="num" w:pos="2017"/>
        </w:tabs>
        <w:ind w:left="20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77"/>
        </w:tabs>
        <w:ind w:left="23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97"/>
        </w:tabs>
        <w:ind w:left="3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17"/>
        </w:tabs>
        <w:ind w:left="3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37"/>
        </w:tabs>
        <w:ind w:left="45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57"/>
        </w:tabs>
        <w:ind w:left="5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77"/>
        </w:tabs>
        <w:ind w:left="5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97"/>
        </w:tabs>
        <w:ind w:left="66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17"/>
        </w:tabs>
        <w:ind w:left="7417" w:hanging="360"/>
      </w:pPr>
      <w:rPr>
        <w:rFonts w:ascii="Wingdings" w:hAnsi="Wingdings" w:hint="default"/>
      </w:rPr>
    </w:lvl>
  </w:abstractNum>
  <w:abstractNum w:abstractNumId="20" w15:restartNumberingAfterBreak="0">
    <w:nsid w:val="1B0078B4"/>
    <w:multiLevelType w:val="multilevel"/>
    <w:tmpl w:val="4E06D1A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27232C5"/>
    <w:multiLevelType w:val="hybridMultilevel"/>
    <w:tmpl w:val="DEA6347A"/>
    <w:lvl w:ilvl="0" w:tplc="6D8614F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F336A40"/>
    <w:multiLevelType w:val="hybridMultilevel"/>
    <w:tmpl w:val="BB0C3F72"/>
    <w:lvl w:ilvl="0" w:tplc="0D9EB28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54317B"/>
    <w:multiLevelType w:val="multilevel"/>
    <w:tmpl w:val="B524D6B2"/>
    <w:lvl w:ilvl="0">
      <w:start w:val="18"/>
      <w:numFmt w:val="decimal"/>
      <w:lvlText w:val="%1."/>
      <w:lvlJc w:val="left"/>
      <w:pPr>
        <w:tabs>
          <w:tab w:val="num" w:pos="700"/>
        </w:tabs>
        <w:ind w:left="70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0"/>
        </w:tabs>
        <w:ind w:left="70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0"/>
        </w:tabs>
        <w:ind w:left="1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0"/>
        </w:tabs>
        <w:ind w:left="1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60"/>
        </w:tabs>
        <w:ind w:left="1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60"/>
        </w:tabs>
        <w:ind w:left="16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20"/>
        </w:tabs>
        <w:ind w:left="2020" w:hanging="1800"/>
      </w:pPr>
      <w:rPr>
        <w:rFonts w:hint="default"/>
      </w:rPr>
    </w:lvl>
  </w:abstractNum>
  <w:abstractNum w:abstractNumId="2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254B97"/>
    <w:multiLevelType w:val="hybridMultilevel"/>
    <w:tmpl w:val="4DFE9D2E"/>
    <w:lvl w:ilvl="0" w:tplc="0410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7" w15:restartNumberingAfterBreak="0">
    <w:nsid w:val="432A6E38"/>
    <w:multiLevelType w:val="multilevel"/>
    <w:tmpl w:val="81C00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Times New Roman" w:hAnsi="Calibri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69C1E3D"/>
    <w:multiLevelType w:val="hybridMultilevel"/>
    <w:tmpl w:val="F7EE0436"/>
    <w:lvl w:ilvl="0" w:tplc="DEBA45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C090FE">
      <w:start w:val="8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A9A237B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E2AD7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875356"/>
    <w:multiLevelType w:val="hybridMultilevel"/>
    <w:tmpl w:val="4318812E"/>
    <w:lvl w:ilvl="0" w:tplc="5CBCF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85524D"/>
    <w:multiLevelType w:val="hybridMultilevel"/>
    <w:tmpl w:val="3786955A"/>
    <w:lvl w:ilvl="0" w:tplc="09AE965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B006B40"/>
    <w:multiLevelType w:val="hybridMultilevel"/>
    <w:tmpl w:val="70B447AA"/>
    <w:lvl w:ilvl="0" w:tplc="F6BE8660">
      <w:start w:val="1"/>
      <w:numFmt w:val="bullet"/>
      <w:lvlText w:val=""/>
      <w:lvlJc w:val="left"/>
      <w:pPr>
        <w:tabs>
          <w:tab w:val="num" w:pos="1272"/>
        </w:tabs>
        <w:ind w:left="1272" w:hanging="360"/>
      </w:pPr>
      <w:rPr>
        <w:rFonts w:ascii="Symbol" w:hAnsi="Symbol" w:hint="default"/>
      </w:rPr>
    </w:lvl>
    <w:lvl w:ilvl="1" w:tplc="879015B8" w:tentative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85CA14E8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</w:rPr>
    </w:lvl>
    <w:lvl w:ilvl="3" w:tplc="545A5E76" w:tentative="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hint="default"/>
      </w:rPr>
    </w:lvl>
    <w:lvl w:ilvl="4" w:tplc="42564274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C5F61D1C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6" w:tplc="2F682D2A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7" w:tplc="14C04F4A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33E2E830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</w:abstractNum>
  <w:abstractNum w:abstractNumId="32" w15:restartNumberingAfterBreak="0">
    <w:nsid w:val="645C73D7"/>
    <w:multiLevelType w:val="multilevel"/>
    <w:tmpl w:val="904E786A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480"/>
        </w:tabs>
        <w:ind w:left="2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59B3A1A"/>
    <w:multiLevelType w:val="hybridMultilevel"/>
    <w:tmpl w:val="D8E439D4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E0CEE7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67447CA"/>
    <w:multiLevelType w:val="multilevel"/>
    <w:tmpl w:val="85E04D68"/>
    <w:lvl w:ilvl="0">
      <w:start w:val="17"/>
      <w:numFmt w:val="decimal"/>
      <w:lvlText w:val="%1."/>
      <w:lvlJc w:val="left"/>
      <w:pPr>
        <w:ind w:left="480" w:hanging="480"/>
      </w:pPr>
      <w:rPr>
        <w:rFonts w:cs="Garamond" w:hint="default"/>
        <w:color w:val="000000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cs="Garamond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aramond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Garamond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aramond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Garamond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aramond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Garamond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aramond" w:hint="default"/>
        <w:color w:val="000000"/>
      </w:rPr>
    </w:lvl>
  </w:abstractNum>
  <w:abstractNum w:abstractNumId="35" w15:restartNumberingAfterBreak="0">
    <w:nsid w:val="7A9D2AC4"/>
    <w:multiLevelType w:val="hybridMultilevel"/>
    <w:tmpl w:val="8A207426"/>
    <w:lvl w:ilvl="0" w:tplc="D05AA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3CC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5A2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940B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9C46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049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C4B6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A640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0487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6"/>
  </w:num>
  <w:num w:numId="4">
    <w:abstractNumId w:val="26"/>
  </w:num>
  <w:num w:numId="5">
    <w:abstractNumId w:val="35"/>
  </w:num>
  <w:num w:numId="6">
    <w:abstractNumId w:val="29"/>
  </w:num>
  <w:num w:numId="7">
    <w:abstractNumId w:val="32"/>
  </w:num>
  <w:num w:numId="8">
    <w:abstractNumId w:val="28"/>
  </w:num>
  <w:num w:numId="9">
    <w:abstractNumId w:val="24"/>
  </w:num>
  <w:num w:numId="10">
    <w:abstractNumId w:val="31"/>
  </w:num>
  <w:num w:numId="11">
    <w:abstractNumId w:val="22"/>
  </w:num>
  <w:num w:numId="12">
    <w:abstractNumId w:val="33"/>
  </w:num>
  <w:num w:numId="13">
    <w:abstractNumId w:val="18"/>
  </w:num>
  <w:num w:numId="14">
    <w:abstractNumId w:val="25"/>
  </w:num>
  <w:num w:numId="15">
    <w:abstractNumId w:val="17"/>
  </w:num>
  <w:num w:numId="16">
    <w:abstractNumId w:val="23"/>
  </w:num>
  <w:num w:numId="17">
    <w:abstractNumId w:val="19"/>
  </w:num>
  <w:num w:numId="18">
    <w:abstractNumId w:val="21"/>
  </w:num>
  <w:num w:numId="19">
    <w:abstractNumId w:val="30"/>
  </w:num>
  <w:num w:numId="20">
    <w:abstractNumId w:val="34"/>
  </w:num>
  <w:num w:numId="21">
    <w:abstractNumId w:val="14"/>
  </w:num>
  <w:num w:numId="22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6385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4"/>
    <w:rsid w:val="0000026E"/>
    <w:rsid w:val="00000773"/>
    <w:rsid w:val="00000893"/>
    <w:rsid w:val="00000F97"/>
    <w:rsid w:val="00001ACC"/>
    <w:rsid w:val="00001F2C"/>
    <w:rsid w:val="00001FCB"/>
    <w:rsid w:val="00002055"/>
    <w:rsid w:val="000020D7"/>
    <w:rsid w:val="00002353"/>
    <w:rsid w:val="00002D91"/>
    <w:rsid w:val="00002EF5"/>
    <w:rsid w:val="00003615"/>
    <w:rsid w:val="000037F4"/>
    <w:rsid w:val="00003958"/>
    <w:rsid w:val="000039E3"/>
    <w:rsid w:val="00003A05"/>
    <w:rsid w:val="00003CB7"/>
    <w:rsid w:val="00003D30"/>
    <w:rsid w:val="00003EBB"/>
    <w:rsid w:val="00004598"/>
    <w:rsid w:val="0000461E"/>
    <w:rsid w:val="0000474B"/>
    <w:rsid w:val="00004BAA"/>
    <w:rsid w:val="00004D65"/>
    <w:rsid w:val="00004F94"/>
    <w:rsid w:val="000050AF"/>
    <w:rsid w:val="0000532F"/>
    <w:rsid w:val="0000573D"/>
    <w:rsid w:val="00005748"/>
    <w:rsid w:val="000057CA"/>
    <w:rsid w:val="00005959"/>
    <w:rsid w:val="000059E7"/>
    <w:rsid w:val="00005A2B"/>
    <w:rsid w:val="000064A6"/>
    <w:rsid w:val="000066B5"/>
    <w:rsid w:val="00006A48"/>
    <w:rsid w:val="00006A97"/>
    <w:rsid w:val="00006D20"/>
    <w:rsid w:val="00006F6A"/>
    <w:rsid w:val="00006F95"/>
    <w:rsid w:val="00007086"/>
    <w:rsid w:val="000072D5"/>
    <w:rsid w:val="000076EB"/>
    <w:rsid w:val="00007921"/>
    <w:rsid w:val="00007D39"/>
    <w:rsid w:val="00007E9B"/>
    <w:rsid w:val="00007F88"/>
    <w:rsid w:val="000100A5"/>
    <w:rsid w:val="00010323"/>
    <w:rsid w:val="0001043B"/>
    <w:rsid w:val="0001087B"/>
    <w:rsid w:val="00010B49"/>
    <w:rsid w:val="00011130"/>
    <w:rsid w:val="000114F8"/>
    <w:rsid w:val="000115A4"/>
    <w:rsid w:val="000115B4"/>
    <w:rsid w:val="0001164F"/>
    <w:rsid w:val="00011A53"/>
    <w:rsid w:val="00011ADA"/>
    <w:rsid w:val="00011F71"/>
    <w:rsid w:val="000122EF"/>
    <w:rsid w:val="00012493"/>
    <w:rsid w:val="00012846"/>
    <w:rsid w:val="000129D4"/>
    <w:rsid w:val="00012F88"/>
    <w:rsid w:val="00013370"/>
    <w:rsid w:val="000134C4"/>
    <w:rsid w:val="00013519"/>
    <w:rsid w:val="000135C8"/>
    <w:rsid w:val="00013C83"/>
    <w:rsid w:val="00013CD3"/>
    <w:rsid w:val="000141BE"/>
    <w:rsid w:val="000144BC"/>
    <w:rsid w:val="000145D4"/>
    <w:rsid w:val="000148A8"/>
    <w:rsid w:val="000149F9"/>
    <w:rsid w:val="00014A5C"/>
    <w:rsid w:val="00015B73"/>
    <w:rsid w:val="00015BF7"/>
    <w:rsid w:val="000161FF"/>
    <w:rsid w:val="0001622F"/>
    <w:rsid w:val="000162BC"/>
    <w:rsid w:val="00016853"/>
    <w:rsid w:val="00016868"/>
    <w:rsid w:val="000169D4"/>
    <w:rsid w:val="00016C42"/>
    <w:rsid w:val="00016CED"/>
    <w:rsid w:val="00016D4B"/>
    <w:rsid w:val="00016DA3"/>
    <w:rsid w:val="000170E7"/>
    <w:rsid w:val="00017116"/>
    <w:rsid w:val="000171AD"/>
    <w:rsid w:val="000172F3"/>
    <w:rsid w:val="0001756B"/>
    <w:rsid w:val="000178D9"/>
    <w:rsid w:val="000179FB"/>
    <w:rsid w:val="00017CF5"/>
    <w:rsid w:val="00017F0F"/>
    <w:rsid w:val="00017F48"/>
    <w:rsid w:val="00020394"/>
    <w:rsid w:val="0002041B"/>
    <w:rsid w:val="00020580"/>
    <w:rsid w:val="0002085A"/>
    <w:rsid w:val="00020A08"/>
    <w:rsid w:val="00020FE7"/>
    <w:rsid w:val="00021349"/>
    <w:rsid w:val="000214DD"/>
    <w:rsid w:val="000217F6"/>
    <w:rsid w:val="00021AA0"/>
    <w:rsid w:val="00021E1B"/>
    <w:rsid w:val="000228B4"/>
    <w:rsid w:val="0002294A"/>
    <w:rsid w:val="00022C54"/>
    <w:rsid w:val="00022D08"/>
    <w:rsid w:val="00022FDC"/>
    <w:rsid w:val="00023077"/>
    <w:rsid w:val="00023172"/>
    <w:rsid w:val="000232AF"/>
    <w:rsid w:val="00023317"/>
    <w:rsid w:val="00023342"/>
    <w:rsid w:val="000238DE"/>
    <w:rsid w:val="00023CD8"/>
    <w:rsid w:val="000245A8"/>
    <w:rsid w:val="000248A4"/>
    <w:rsid w:val="00024BCD"/>
    <w:rsid w:val="00025159"/>
    <w:rsid w:val="0002521F"/>
    <w:rsid w:val="0002523E"/>
    <w:rsid w:val="00025B27"/>
    <w:rsid w:val="000274E3"/>
    <w:rsid w:val="000277A8"/>
    <w:rsid w:val="000277AB"/>
    <w:rsid w:val="000277F2"/>
    <w:rsid w:val="00027E1E"/>
    <w:rsid w:val="00027EDA"/>
    <w:rsid w:val="000300A1"/>
    <w:rsid w:val="00030126"/>
    <w:rsid w:val="000302F2"/>
    <w:rsid w:val="000307BD"/>
    <w:rsid w:val="00030995"/>
    <w:rsid w:val="00030BEA"/>
    <w:rsid w:val="00031412"/>
    <w:rsid w:val="00031565"/>
    <w:rsid w:val="00031804"/>
    <w:rsid w:val="0003197C"/>
    <w:rsid w:val="00031A20"/>
    <w:rsid w:val="00031B52"/>
    <w:rsid w:val="00031C26"/>
    <w:rsid w:val="00031E26"/>
    <w:rsid w:val="00031E90"/>
    <w:rsid w:val="0003201B"/>
    <w:rsid w:val="000323FA"/>
    <w:rsid w:val="00032F69"/>
    <w:rsid w:val="00033106"/>
    <w:rsid w:val="00033122"/>
    <w:rsid w:val="0003349E"/>
    <w:rsid w:val="000334B6"/>
    <w:rsid w:val="000336FC"/>
    <w:rsid w:val="00033B5C"/>
    <w:rsid w:val="00033DE6"/>
    <w:rsid w:val="00033EE6"/>
    <w:rsid w:val="000340D6"/>
    <w:rsid w:val="00034E13"/>
    <w:rsid w:val="00034EBC"/>
    <w:rsid w:val="00035007"/>
    <w:rsid w:val="000352F0"/>
    <w:rsid w:val="0003548E"/>
    <w:rsid w:val="0003556B"/>
    <w:rsid w:val="000355BD"/>
    <w:rsid w:val="000356DE"/>
    <w:rsid w:val="00035D12"/>
    <w:rsid w:val="00036014"/>
    <w:rsid w:val="00036081"/>
    <w:rsid w:val="000360EB"/>
    <w:rsid w:val="000361AF"/>
    <w:rsid w:val="000362D9"/>
    <w:rsid w:val="000364E3"/>
    <w:rsid w:val="00036BEC"/>
    <w:rsid w:val="00036D7E"/>
    <w:rsid w:val="00037295"/>
    <w:rsid w:val="00037595"/>
    <w:rsid w:val="00037676"/>
    <w:rsid w:val="000377EA"/>
    <w:rsid w:val="00037AA3"/>
    <w:rsid w:val="00040D53"/>
    <w:rsid w:val="00040F89"/>
    <w:rsid w:val="00041389"/>
    <w:rsid w:val="0004148B"/>
    <w:rsid w:val="000416C1"/>
    <w:rsid w:val="00041771"/>
    <w:rsid w:val="00041C09"/>
    <w:rsid w:val="00041C56"/>
    <w:rsid w:val="00041DD5"/>
    <w:rsid w:val="00041FF6"/>
    <w:rsid w:val="000421B5"/>
    <w:rsid w:val="00042274"/>
    <w:rsid w:val="00042599"/>
    <w:rsid w:val="00042611"/>
    <w:rsid w:val="000429E2"/>
    <w:rsid w:val="000429F1"/>
    <w:rsid w:val="00042A44"/>
    <w:rsid w:val="00042AC4"/>
    <w:rsid w:val="00042C96"/>
    <w:rsid w:val="00042D0A"/>
    <w:rsid w:val="00042D7C"/>
    <w:rsid w:val="00042E48"/>
    <w:rsid w:val="00042E4F"/>
    <w:rsid w:val="00043639"/>
    <w:rsid w:val="0004368D"/>
    <w:rsid w:val="00043844"/>
    <w:rsid w:val="000438F7"/>
    <w:rsid w:val="00043CAE"/>
    <w:rsid w:val="00043CBF"/>
    <w:rsid w:val="00043D88"/>
    <w:rsid w:val="00044229"/>
    <w:rsid w:val="000442C4"/>
    <w:rsid w:val="0004430F"/>
    <w:rsid w:val="0004443B"/>
    <w:rsid w:val="000447C8"/>
    <w:rsid w:val="00044983"/>
    <w:rsid w:val="000449AB"/>
    <w:rsid w:val="000449C0"/>
    <w:rsid w:val="00044D38"/>
    <w:rsid w:val="00044E9A"/>
    <w:rsid w:val="000452AF"/>
    <w:rsid w:val="00045E32"/>
    <w:rsid w:val="00046160"/>
    <w:rsid w:val="00046492"/>
    <w:rsid w:val="0004683C"/>
    <w:rsid w:val="000469F4"/>
    <w:rsid w:val="00046D2D"/>
    <w:rsid w:val="00046D4B"/>
    <w:rsid w:val="00046DFC"/>
    <w:rsid w:val="00046FAA"/>
    <w:rsid w:val="00046FEA"/>
    <w:rsid w:val="000470EF"/>
    <w:rsid w:val="000475D7"/>
    <w:rsid w:val="0004777B"/>
    <w:rsid w:val="00047837"/>
    <w:rsid w:val="00047B76"/>
    <w:rsid w:val="00047E42"/>
    <w:rsid w:val="00047FC4"/>
    <w:rsid w:val="0005011D"/>
    <w:rsid w:val="000503B5"/>
    <w:rsid w:val="000504BC"/>
    <w:rsid w:val="000504C8"/>
    <w:rsid w:val="000505A8"/>
    <w:rsid w:val="000508B3"/>
    <w:rsid w:val="00050B0D"/>
    <w:rsid w:val="00050E76"/>
    <w:rsid w:val="00050EEB"/>
    <w:rsid w:val="00050F06"/>
    <w:rsid w:val="0005122A"/>
    <w:rsid w:val="0005174D"/>
    <w:rsid w:val="00051899"/>
    <w:rsid w:val="00051D07"/>
    <w:rsid w:val="00051D3F"/>
    <w:rsid w:val="00051EEE"/>
    <w:rsid w:val="00051F57"/>
    <w:rsid w:val="0005220E"/>
    <w:rsid w:val="000523AF"/>
    <w:rsid w:val="000524FB"/>
    <w:rsid w:val="00052EC4"/>
    <w:rsid w:val="00052F1B"/>
    <w:rsid w:val="00053014"/>
    <w:rsid w:val="000535EE"/>
    <w:rsid w:val="000536CA"/>
    <w:rsid w:val="00053740"/>
    <w:rsid w:val="000538B5"/>
    <w:rsid w:val="00053D34"/>
    <w:rsid w:val="00053E01"/>
    <w:rsid w:val="00053E18"/>
    <w:rsid w:val="00053EF3"/>
    <w:rsid w:val="000540DE"/>
    <w:rsid w:val="00054970"/>
    <w:rsid w:val="00054B84"/>
    <w:rsid w:val="00054CE4"/>
    <w:rsid w:val="0005501E"/>
    <w:rsid w:val="0005545B"/>
    <w:rsid w:val="000554AD"/>
    <w:rsid w:val="000556AD"/>
    <w:rsid w:val="000557B4"/>
    <w:rsid w:val="0005597C"/>
    <w:rsid w:val="00055B7C"/>
    <w:rsid w:val="00055C25"/>
    <w:rsid w:val="00055C64"/>
    <w:rsid w:val="00055C72"/>
    <w:rsid w:val="0005616E"/>
    <w:rsid w:val="000561B4"/>
    <w:rsid w:val="000563CB"/>
    <w:rsid w:val="0005663B"/>
    <w:rsid w:val="00056674"/>
    <w:rsid w:val="000569A9"/>
    <w:rsid w:val="00056BA1"/>
    <w:rsid w:val="00056F80"/>
    <w:rsid w:val="00057237"/>
    <w:rsid w:val="000575D9"/>
    <w:rsid w:val="0005790D"/>
    <w:rsid w:val="00057CD1"/>
    <w:rsid w:val="000600F9"/>
    <w:rsid w:val="000608FB"/>
    <w:rsid w:val="000609A4"/>
    <w:rsid w:val="00060B7F"/>
    <w:rsid w:val="0006110E"/>
    <w:rsid w:val="00061197"/>
    <w:rsid w:val="00061350"/>
    <w:rsid w:val="00061561"/>
    <w:rsid w:val="000617BB"/>
    <w:rsid w:val="0006186F"/>
    <w:rsid w:val="00061B93"/>
    <w:rsid w:val="00061D50"/>
    <w:rsid w:val="00061DA3"/>
    <w:rsid w:val="00061E28"/>
    <w:rsid w:val="000623B9"/>
    <w:rsid w:val="000624DC"/>
    <w:rsid w:val="00062583"/>
    <w:rsid w:val="00062732"/>
    <w:rsid w:val="00062C21"/>
    <w:rsid w:val="00062D57"/>
    <w:rsid w:val="00062E90"/>
    <w:rsid w:val="00063186"/>
    <w:rsid w:val="000631BF"/>
    <w:rsid w:val="000632A6"/>
    <w:rsid w:val="00063422"/>
    <w:rsid w:val="0006347C"/>
    <w:rsid w:val="000635B0"/>
    <w:rsid w:val="000636FD"/>
    <w:rsid w:val="00063EE1"/>
    <w:rsid w:val="00063FC5"/>
    <w:rsid w:val="000643A1"/>
    <w:rsid w:val="000643AD"/>
    <w:rsid w:val="00064A16"/>
    <w:rsid w:val="00064B75"/>
    <w:rsid w:val="00064DEA"/>
    <w:rsid w:val="000650AF"/>
    <w:rsid w:val="00065B0B"/>
    <w:rsid w:val="00065E62"/>
    <w:rsid w:val="000660A6"/>
    <w:rsid w:val="000661DE"/>
    <w:rsid w:val="000662D6"/>
    <w:rsid w:val="000663EC"/>
    <w:rsid w:val="00066795"/>
    <w:rsid w:val="0006690F"/>
    <w:rsid w:val="000669B0"/>
    <w:rsid w:val="00067292"/>
    <w:rsid w:val="000677D3"/>
    <w:rsid w:val="0006781F"/>
    <w:rsid w:val="00067B16"/>
    <w:rsid w:val="00067CBC"/>
    <w:rsid w:val="00070527"/>
    <w:rsid w:val="0007068A"/>
    <w:rsid w:val="00070DC8"/>
    <w:rsid w:val="000710C7"/>
    <w:rsid w:val="00071104"/>
    <w:rsid w:val="00071258"/>
    <w:rsid w:val="00071339"/>
    <w:rsid w:val="00071429"/>
    <w:rsid w:val="000714FB"/>
    <w:rsid w:val="000715BC"/>
    <w:rsid w:val="0007184E"/>
    <w:rsid w:val="00071AB1"/>
    <w:rsid w:val="00071C14"/>
    <w:rsid w:val="00071DE6"/>
    <w:rsid w:val="000722F8"/>
    <w:rsid w:val="00072447"/>
    <w:rsid w:val="00072897"/>
    <w:rsid w:val="00072C63"/>
    <w:rsid w:val="00073239"/>
    <w:rsid w:val="000733DB"/>
    <w:rsid w:val="00073490"/>
    <w:rsid w:val="00073510"/>
    <w:rsid w:val="00073A89"/>
    <w:rsid w:val="00073E1B"/>
    <w:rsid w:val="00074570"/>
    <w:rsid w:val="000745AF"/>
    <w:rsid w:val="000746F3"/>
    <w:rsid w:val="0007481D"/>
    <w:rsid w:val="000749EA"/>
    <w:rsid w:val="00075C46"/>
    <w:rsid w:val="00075FFF"/>
    <w:rsid w:val="00076094"/>
    <w:rsid w:val="000760E7"/>
    <w:rsid w:val="000760E9"/>
    <w:rsid w:val="00076A1A"/>
    <w:rsid w:val="00076B7D"/>
    <w:rsid w:val="000770A0"/>
    <w:rsid w:val="000776A2"/>
    <w:rsid w:val="00077B2F"/>
    <w:rsid w:val="00077D9E"/>
    <w:rsid w:val="00080621"/>
    <w:rsid w:val="00080A78"/>
    <w:rsid w:val="00080AEB"/>
    <w:rsid w:val="0008187A"/>
    <w:rsid w:val="00081AB8"/>
    <w:rsid w:val="00081C1A"/>
    <w:rsid w:val="000821BE"/>
    <w:rsid w:val="0008240F"/>
    <w:rsid w:val="00082609"/>
    <w:rsid w:val="00082700"/>
    <w:rsid w:val="000832B9"/>
    <w:rsid w:val="00083503"/>
    <w:rsid w:val="000836EB"/>
    <w:rsid w:val="00084B39"/>
    <w:rsid w:val="00084C2B"/>
    <w:rsid w:val="00084C32"/>
    <w:rsid w:val="00085214"/>
    <w:rsid w:val="0008539B"/>
    <w:rsid w:val="000856CA"/>
    <w:rsid w:val="00085940"/>
    <w:rsid w:val="00085B80"/>
    <w:rsid w:val="00085C7A"/>
    <w:rsid w:val="0008617B"/>
    <w:rsid w:val="00086234"/>
    <w:rsid w:val="000863E7"/>
    <w:rsid w:val="000867BB"/>
    <w:rsid w:val="00086BB2"/>
    <w:rsid w:val="00087337"/>
    <w:rsid w:val="00087A7A"/>
    <w:rsid w:val="00087B08"/>
    <w:rsid w:val="00087BBB"/>
    <w:rsid w:val="00090096"/>
    <w:rsid w:val="000900AB"/>
    <w:rsid w:val="00090B6A"/>
    <w:rsid w:val="00090CE5"/>
    <w:rsid w:val="00090EB0"/>
    <w:rsid w:val="0009105C"/>
    <w:rsid w:val="000913A9"/>
    <w:rsid w:val="0009174C"/>
    <w:rsid w:val="0009189A"/>
    <w:rsid w:val="00091A03"/>
    <w:rsid w:val="00091F0A"/>
    <w:rsid w:val="0009208F"/>
    <w:rsid w:val="000920A5"/>
    <w:rsid w:val="000929CB"/>
    <w:rsid w:val="00092A08"/>
    <w:rsid w:val="000930B4"/>
    <w:rsid w:val="000931FC"/>
    <w:rsid w:val="0009369D"/>
    <w:rsid w:val="00093A01"/>
    <w:rsid w:val="00093B00"/>
    <w:rsid w:val="00093B6A"/>
    <w:rsid w:val="00094026"/>
    <w:rsid w:val="00094044"/>
    <w:rsid w:val="00094244"/>
    <w:rsid w:val="0009426C"/>
    <w:rsid w:val="00094576"/>
    <w:rsid w:val="00094A90"/>
    <w:rsid w:val="00094AE1"/>
    <w:rsid w:val="00094B84"/>
    <w:rsid w:val="00095466"/>
    <w:rsid w:val="00095C05"/>
    <w:rsid w:val="00095E01"/>
    <w:rsid w:val="000960E7"/>
    <w:rsid w:val="00096201"/>
    <w:rsid w:val="000966A7"/>
    <w:rsid w:val="0009722D"/>
    <w:rsid w:val="00097828"/>
    <w:rsid w:val="00097832"/>
    <w:rsid w:val="00097D4D"/>
    <w:rsid w:val="000A0495"/>
    <w:rsid w:val="000A052D"/>
    <w:rsid w:val="000A057A"/>
    <w:rsid w:val="000A0C53"/>
    <w:rsid w:val="000A0E2E"/>
    <w:rsid w:val="000A1054"/>
    <w:rsid w:val="000A1088"/>
    <w:rsid w:val="000A13E4"/>
    <w:rsid w:val="000A1D57"/>
    <w:rsid w:val="000A1F0A"/>
    <w:rsid w:val="000A224D"/>
    <w:rsid w:val="000A2716"/>
    <w:rsid w:val="000A291F"/>
    <w:rsid w:val="000A2992"/>
    <w:rsid w:val="000A2B08"/>
    <w:rsid w:val="000A2BF8"/>
    <w:rsid w:val="000A2E63"/>
    <w:rsid w:val="000A2F60"/>
    <w:rsid w:val="000A308A"/>
    <w:rsid w:val="000A33CB"/>
    <w:rsid w:val="000A3486"/>
    <w:rsid w:val="000A353A"/>
    <w:rsid w:val="000A3A4B"/>
    <w:rsid w:val="000A3EFC"/>
    <w:rsid w:val="000A4011"/>
    <w:rsid w:val="000A492F"/>
    <w:rsid w:val="000A4A5F"/>
    <w:rsid w:val="000A4C64"/>
    <w:rsid w:val="000A4E2F"/>
    <w:rsid w:val="000A51B1"/>
    <w:rsid w:val="000A553F"/>
    <w:rsid w:val="000A58D8"/>
    <w:rsid w:val="000A5903"/>
    <w:rsid w:val="000A5A22"/>
    <w:rsid w:val="000A5D7C"/>
    <w:rsid w:val="000A5E5B"/>
    <w:rsid w:val="000A656F"/>
    <w:rsid w:val="000A65C9"/>
    <w:rsid w:val="000A6600"/>
    <w:rsid w:val="000A675A"/>
    <w:rsid w:val="000A683B"/>
    <w:rsid w:val="000A6D4E"/>
    <w:rsid w:val="000A6D83"/>
    <w:rsid w:val="000A6FE4"/>
    <w:rsid w:val="000A7060"/>
    <w:rsid w:val="000A707F"/>
    <w:rsid w:val="000A7132"/>
    <w:rsid w:val="000A7311"/>
    <w:rsid w:val="000A747A"/>
    <w:rsid w:val="000A7988"/>
    <w:rsid w:val="000A7B1A"/>
    <w:rsid w:val="000A7F38"/>
    <w:rsid w:val="000B0234"/>
    <w:rsid w:val="000B0393"/>
    <w:rsid w:val="000B061B"/>
    <w:rsid w:val="000B06A6"/>
    <w:rsid w:val="000B0B91"/>
    <w:rsid w:val="000B0DE4"/>
    <w:rsid w:val="000B0EE4"/>
    <w:rsid w:val="000B141B"/>
    <w:rsid w:val="000B144B"/>
    <w:rsid w:val="000B1585"/>
    <w:rsid w:val="000B16A6"/>
    <w:rsid w:val="000B177A"/>
    <w:rsid w:val="000B177B"/>
    <w:rsid w:val="000B1948"/>
    <w:rsid w:val="000B1949"/>
    <w:rsid w:val="000B19BA"/>
    <w:rsid w:val="000B1AEF"/>
    <w:rsid w:val="000B1FDC"/>
    <w:rsid w:val="000B2844"/>
    <w:rsid w:val="000B285F"/>
    <w:rsid w:val="000B28D2"/>
    <w:rsid w:val="000B28E2"/>
    <w:rsid w:val="000B2B43"/>
    <w:rsid w:val="000B2C10"/>
    <w:rsid w:val="000B311A"/>
    <w:rsid w:val="000B31C3"/>
    <w:rsid w:val="000B330B"/>
    <w:rsid w:val="000B34E4"/>
    <w:rsid w:val="000B36F7"/>
    <w:rsid w:val="000B3815"/>
    <w:rsid w:val="000B397C"/>
    <w:rsid w:val="000B39D7"/>
    <w:rsid w:val="000B3E31"/>
    <w:rsid w:val="000B3E53"/>
    <w:rsid w:val="000B42F9"/>
    <w:rsid w:val="000B439C"/>
    <w:rsid w:val="000B43C0"/>
    <w:rsid w:val="000B4D61"/>
    <w:rsid w:val="000B5153"/>
    <w:rsid w:val="000B5245"/>
    <w:rsid w:val="000B53B5"/>
    <w:rsid w:val="000B54D2"/>
    <w:rsid w:val="000B54E9"/>
    <w:rsid w:val="000B566E"/>
    <w:rsid w:val="000B58F0"/>
    <w:rsid w:val="000B593E"/>
    <w:rsid w:val="000B5A71"/>
    <w:rsid w:val="000B5B7D"/>
    <w:rsid w:val="000B5DAC"/>
    <w:rsid w:val="000B619C"/>
    <w:rsid w:val="000B6406"/>
    <w:rsid w:val="000B6516"/>
    <w:rsid w:val="000B689D"/>
    <w:rsid w:val="000B6947"/>
    <w:rsid w:val="000B6BBA"/>
    <w:rsid w:val="000B6FB0"/>
    <w:rsid w:val="000B6FC3"/>
    <w:rsid w:val="000B6FED"/>
    <w:rsid w:val="000B7678"/>
    <w:rsid w:val="000B7723"/>
    <w:rsid w:val="000B7F28"/>
    <w:rsid w:val="000C0163"/>
    <w:rsid w:val="000C076F"/>
    <w:rsid w:val="000C093F"/>
    <w:rsid w:val="000C0B78"/>
    <w:rsid w:val="000C122C"/>
    <w:rsid w:val="000C1350"/>
    <w:rsid w:val="000C1B7B"/>
    <w:rsid w:val="000C1C4E"/>
    <w:rsid w:val="000C1FAB"/>
    <w:rsid w:val="000C2035"/>
    <w:rsid w:val="000C2278"/>
    <w:rsid w:val="000C25AD"/>
    <w:rsid w:val="000C285D"/>
    <w:rsid w:val="000C331A"/>
    <w:rsid w:val="000C338A"/>
    <w:rsid w:val="000C35EC"/>
    <w:rsid w:val="000C3658"/>
    <w:rsid w:val="000C3D19"/>
    <w:rsid w:val="000C440D"/>
    <w:rsid w:val="000C46B4"/>
    <w:rsid w:val="000C4778"/>
    <w:rsid w:val="000C4C97"/>
    <w:rsid w:val="000C4FEF"/>
    <w:rsid w:val="000C5034"/>
    <w:rsid w:val="000C50D3"/>
    <w:rsid w:val="000C50FA"/>
    <w:rsid w:val="000C5152"/>
    <w:rsid w:val="000C526E"/>
    <w:rsid w:val="000C5276"/>
    <w:rsid w:val="000C530B"/>
    <w:rsid w:val="000C5349"/>
    <w:rsid w:val="000C54B0"/>
    <w:rsid w:val="000C59D9"/>
    <w:rsid w:val="000C5AD0"/>
    <w:rsid w:val="000C5C88"/>
    <w:rsid w:val="000C5E92"/>
    <w:rsid w:val="000C6118"/>
    <w:rsid w:val="000C6221"/>
    <w:rsid w:val="000C6285"/>
    <w:rsid w:val="000C6316"/>
    <w:rsid w:val="000C6394"/>
    <w:rsid w:val="000C65E4"/>
    <w:rsid w:val="000C6665"/>
    <w:rsid w:val="000C6861"/>
    <w:rsid w:val="000C6A22"/>
    <w:rsid w:val="000C6B20"/>
    <w:rsid w:val="000C6C91"/>
    <w:rsid w:val="000C6D06"/>
    <w:rsid w:val="000C706B"/>
    <w:rsid w:val="000C72CC"/>
    <w:rsid w:val="000C72EE"/>
    <w:rsid w:val="000C76A8"/>
    <w:rsid w:val="000C7AD6"/>
    <w:rsid w:val="000C7B24"/>
    <w:rsid w:val="000C7EB2"/>
    <w:rsid w:val="000D00AC"/>
    <w:rsid w:val="000D0B58"/>
    <w:rsid w:val="000D0C69"/>
    <w:rsid w:val="000D0E42"/>
    <w:rsid w:val="000D1189"/>
    <w:rsid w:val="000D118F"/>
    <w:rsid w:val="000D13E4"/>
    <w:rsid w:val="000D14B5"/>
    <w:rsid w:val="000D156D"/>
    <w:rsid w:val="000D15A9"/>
    <w:rsid w:val="000D15D7"/>
    <w:rsid w:val="000D16C1"/>
    <w:rsid w:val="000D2137"/>
    <w:rsid w:val="000D2493"/>
    <w:rsid w:val="000D2553"/>
    <w:rsid w:val="000D25DC"/>
    <w:rsid w:val="000D2611"/>
    <w:rsid w:val="000D26FA"/>
    <w:rsid w:val="000D28E6"/>
    <w:rsid w:val="000D2A35"/>
    <w:rsid w:val="000D33C1"/>
    <w:rsid w:val="000D36D5"/>
    <w:rsid w:val="000D39C2"/>
    <w:rsid w:val="000D3A33"/>
    <w:rsid w:val="000D3AC4"/>
    <w:rsid w:val="000D3D04"/>
    <w:rsid w:val="000D3F5A"/>
    <w:rsid w:val="000D4328"/>
    <w:rsid w:val="000D4488"/>
    <w:rsid w:val="000D4516"/>
    <w:rsid w:val="000D4918"/>
    <w:rsid w:val="000D4C7B"/>
    <w:rsid w:val="000D4FB4"/>
    <w:rsid w:val="000D501A"/>
    <w:rsid w:val="000D5330"/>
    <w:rsid w:val="000D5332"/>
    <w:rsid w:val="000D5840"/>
    <w:rsid w:val="000D5DA9"/>
    <w:rsid w:val="000D5DCD"/>
    <w:rsid w:val="000D5E5D"/>
    <w:rsid w:val="000D5E8A"/>
    <w:rsid w:val="000D5F9B"/>
    <w:rsid w:val="000D642F"/>
    <w:rsid w:val="000D6481"/>
    <w:rsid w:val="000D69CC"/>
    <w:rsid w:val="000D6B25"/>
    <w:rsid w:val="000D6BCF"/>
    <w:rsid w:val="000D6C8F"/>
    <w:rsid w:val="000D71F7"/>
    <w:rsid w:val="000D7254"/>
    <w:rsid w:val="000D74DC"/>
    <w:rsid w:val="000D7857"/>
    <w:rsid w:val="000D792D"/>
    <w:rsid w:val="000D7C81"/>
    <w:rsid w:val="000D7E2C"/>
    <w:rsid w:val="000E00E7"/>
    <w:rsid w:val="000E0102"/>
    <w:rsid w:val="000E029D"/>
    <w:rsid w:val="000E033C"/>
    <w:rsid w:val="000E03B6"/>
    <w:rsid w:val="000E04F0"/>
    <w:rsid w:val="000E06B6"/>
    <w:rsid w:val="000E0945"/>
    <w:rsid w:val="000E0C35"/>
    <w:rsid w:val="000E1078"/>
    <w:rsid w:val="000E1326"/>
    <w:rsid w:val="000E15BC"/>
    <w:rsid w:val="000E1DBF"/>
    <w:rsid w:val="000E1E52"/>
    <w:rsid w:val="000E1E5B"/>
    <w:rsid w:val="000E2001"/>
    <w:rsid w:val="000E20EB"/>
    <w:rsid w:val="000E24DB"/>
    <w:rsid w:val="000E24F5"/>
    <w:rsid w:val="000E28D1"/>
    <w:rsid w:val="000E2AA9"/>
    <w:rsid w:val="000E2CF7"/>
    <w:rsid w:val="000E2F59"/>
    <w:rsid w:val="000E3027"/>
    <w:rsid w:val="000E30C3"/>
    <w:rsid w:val="000E31D6"/>
    <w:rsid w:val="000E32A3"/>
    <w:rsid w:val="000E3490"/>
    <w:rsid w:val="000E34E8"/>
    <w:rsid w:val="000E394C"/>
    <w:rsid w:val="000E39B6"/>
    <w:rsid w:val="000E4017"/>
    <w:rsid w:val="000E4042"/>
    <w:rsid w:val="000E4164"/>
    <w:rsid w:val="000E4228"/>
    <w:rsid w:val="000E4231"/>
    <w:rsid w:val="000E443F"/>
    <w:rsid w:val="000E4621"/>
    <w:rsid w:val="000E4624"/>
    <w:rsid w:val="000E4AE9"/>
    <w:rsid w:val="000E4DC3"/>
    <w:rsid w:val="000E537C"/>
    <w:rsid w:val="000E56E6"/>
    <w:rsid w:val="000E58A1"/>
    <w:rsid w:val="000E592A"/>
    <w:rsid w:val="000E5AC5"/>
    <w:rsid w:val="000E5C30"/>
    <w:rsid w:val="000E5DF3"/>
    <w:rsid w:val="000E670D"/>
    <w:rsid w:val="000E6CD2"/>
    <w:rsid w:val="000E70DA"/>
    <w:rsid w:val="000E7282"/>
    <w:rsid w:val="000E759E"/>
    <w:rsid w:val="000E783B"/>
    <w:rsid w:val="000E7AEF"/>
    <w:rsid w:val="000E7C68"/>
    <w:rsid w:val="000F01EC"/>
    <w:rsid w:val="000F02F9"/>
    <w:rsid w:val="000F032D"/>
    <w:rsid w:val="000F03A2"/>
    <w:rsid w:val="000F084A"/>
    <w:rsid w:val="000F0D2B"/>
    <w:rsid w:val="000F0EFD"/>
    <w:rsid w:val="000F0FDD"/>
    <w:rsid w:val="000F107A"/>
    <w:rsid w:val="000F1393"/>
    <w:rsid w:val="000F1422"/>
    <w:rsid w:val="000F1561"/>
    <w:rsid w:val="000F1665"/>
    <w:rsid w:val="000F1712"/>
    <w:rsid w:val="000F18A9"/>
    <w:rsid w:val="000F1A00"/>
    <w:rsid w:val="000F1F6D"/>
    <w:rsid w:val="000F255B"/>
    <w:rsid w:val="000F2A00"/>
    <w:rsid w:val="000F2A7D"/>
    <w:rsid w:val="000F2E60"/>
    <w:rsid w:val="000F31C9"/>
    <w:rsid w:val="000F3872"/>
    <w:rsid w:val="000F3C3F"/>
    <w:rsid w:val="000F3CFC"/>
    <w:rsid w:val="000F3F35"/>
    <w:rsid w:val="000F4444"/>
    <w:rsid w:val="000F479B"/>
    <w:rsid w:val="000F4C4C"/>
    <w:rsid w:val="000F4E88"/>
    <w:rsid w:val="000F534B"/>
    <w:rsid w:val="000F584A"/>
    <w:rsid w:val="000F589F"/>
    <w:rsid w:val="000F5994"/>
    <w:rsid w:val="000F5C96"/>
    <w:rsid w:val="000F5CF1"/>
    <w:rsid w:val="000F5EB8"/>
    <w:rsid w:val="000F60EF"/>
    <w:rsid w:val="000F6231"/>
    <w:rsid w:val="000F636E"/>
    <w:rsid w:val="000F637B"/>
    <w:rsid w:val="000F6406"/>
    <w:rsid w:val="000F662D"/>
    <w:rsid w:val="000F6705"/>
    <w:rsid w:val="000F6776"/>
    <w:rsid w:val="000F6ACE"/>
    <w:rsid w:val="000F6DE0"/>
    <w:rsid w:val="000F6FBB"/>
    <w:rsid w:val="000F7A12"/>
    <w:rsid w:val="000F7AD6"/>
    <w:rsid w:val="000F7C27"/>
    <w:rsid w:val="000F7C83"/>
    <w:rsid w:val="000F7D35"/>
    <w:rsid w:val="000F7D3A"/>
    <w:rsid w:val="000F7F1D"/>
    <w:rsid w:val="00100384"/>
    <w:rsid w:val="00100862"/>
    <w:rsid w:val="00100EBE"/>
    <w:rsid w:val="001013AD"/>
    <w:rsid w:val="001014E6"/>
    <w:rsid w:val="0010170C"/>
    <w:rsid w:val="00101728"/>
    <w:rsid w:val="001018BD"/>
    <w:rsid w:val="001018C5"/>
    <w:rsid w:val="0010194D"/>
    <w:rsid w:val="00102205"/>
    <w:rsid w:val="00102231"/>
    <w:rsid w:val="0010226B"/>
    <w:rsid w:val="00102AE0"/>
    <w:rsid w:val="00102C30"/>
    <w:rsid w:val="00102F77"/>
    <w:rsid w:val="00102F7E"/>
    <w:rsid w:val="00102F7F"/>
    <w:rsid w:val="001031CD"/>
    <w:rsid w:val="00103556"/>
    <w:rsid w:val="00103575"/>
    <w:rsid w:val="00103582"/>
    <w:rsid w:val="0010378B"/>
    <w:rsid w:val="001041D6"/>
    <w:rsid w:val="00104C8A"/>
    <w:rsid w:val="00104DE3"/>
    <w:rsid w:val="00104EB8"/>
    <w:rsid w:val="0010520F"/>
    <w:rsid w:val="001058AA"/>
    <w:rsid w:val="00105BB3"/>
    <w:rsid w:val="00105DCB"/>
    <w:rsid w:val="00105E75"/>
    <w:rsid w:val="001064EF"/>
    <w:rsid w:val="001064FE"/>
    <w:rsid w:val="001067F2"/>
    <w:rsid w:val="00106AB1"/>
    <w:rsid w:val="00106CC2"/>
    <w:rsid w:val="00106D99"/>
    <w:rsid w:val="00106EFB"/>
    <w:rsid w:val="00107039"/>
    <w:rsid w:val="001076B4"/>
    <w:rsid w:val="0010774A"/>
    <w:rsid w:val="00107780"/>
    <w:rsid w:val="00107900"/>
    <w:rsid w:val="00107980"/>
    <w:rsid w:val="00107BCE"/>
    <w:rsid w:val="00107DFC"/>
    <w:rsid w:val="00110178"/>
    <w:rsid w:val="0011098F"/>
    <w:rsid w:val="00110D2A"/>
    <w:rsid w:val="00110D67"/>
    <w:rsid w:val="00111146"/>
    <w:rsid w:val="001112D3"/>
    <w:rsid w:val="00111363"/>
    <w:rsid w:val="001116D2"/>
    <w:rsid w:val="00111846"/>
    <w:rsid w:val="00111A18"/>
    <w:rsid w:val="00111C7E"/>
    <w:rsid w:val="001121B2"/>
    <w:rsid w:val="00112BF6"/>
    <w:rsid w:val="00112C1B"/>
    <w:rsid w:val="00112D48"/>
    <w:rsid w:val="00112DAB"/>
    <w:rsid w:val="00112EBC"/>
    <w:rsid w:val="001137A7"/>
    <w:rsid w:val="00113935"/>
    <w:rsid w:val="0011396C"/>
    <w:rsid w:val="00113CCA"/>
    <w:rsid w:val="00114125"/>
    <w:rsid w:val="0011415F"/>
    <w:rsid w:val="00114256"/>
    <w:rsid w:val="001151F9"/>
    <w:rsid w:val="0011553D"/>
    <w:rsid w:val="0011554F"/>
    <w:rsid w:val="001159F3"/>
    <w:rsid w:val="00115C41"/>
    <w:rsid w:val="00116198"/>
    <w:rsid w:val="00116282"/>
    <w:rsid w:val="001164BD"/>
    <w:rsid w:val="001164EE"/>
    <w:rsid w:val="001164F1"/>
    <w:rsid w:val="00116AFD"/>
    <w:rsid w:val="00116E40"/>
    <w:rsid w:val="00116FC4"/>
    <w:rsid w:val="00117084"/>
    <w:rsid w:val="0011739B"/>
    <w:rsid w:val="00117468"/>
    <w:rsid w:val="00117B8C"/>
    <w:rsid w:val="00117E5E"/>
    <w:rsid w:val="00120F04"/>
    <w:rsid w:val="0012114E"/>
    <w:rsid w:val="0012145C"/>
    <w:rsid w:val="001215A3"/>
    <w:rsid w:val="0012173D"/>
    <w:rsid w:val="001217E1"/>
    <w:rsid w:val="00121B4A"/>
    <w:rsid w:val="00121C30"/>
    <w:rsid w:val="00121EFD"/>
    <w:rsid w:val="0012233C"/>
    <w:rsid w:val="00122478"/>
    <w:rsid w:val="00122979"/>
    <w:rsid w:val="00122B92"/>
    <w:rsid w:val="00122F28"/>
    <w:rsid w:val="00122FC5"/>
    <w:rsid w:val="001230ED"/>
    <w:rsid w:val="001236EC"/>
    <w:rsid w:val="001241F6"/>
    <w:rsid w:val="001243F2"/>
    <w:rsid w:val="00124617"/>
    <w:rsid w:val="001247EC"/>
    <w:rsid w:val="001248DB"/>
    <w:rsid w:val="00124927"/>
    <w:rsid w:val="00124991"/>
    <w:rsid w:val="00124C53"/>
    <w:rsid w:val="00125142"/>
    <w:rsid w:val="001252DB"/>
    <w:rsid w:val="0012591A"/>
    <w:rsid w:val="00125C67"/>
    <w:rsid w:val="0012678E"/>
    <w:rsid w:val="001269CA"/>
    <w:rsid w:val="00126AED"/>
    <w:rsid w:val="00126D3A"/>
    <w:rsid w:val="0012751B"/>
    <w:rsid w:val="00127648"/>
    <w:rsid w:val="0012770D"/>
    <w:rsid w:val="00127834"/>
    <w:rsid w:val="001278A7"/>
    <w:rsid w:val="0012793C"/>
    <w:rsid w:val="00127CB6"/>
    <w:rsid w:val="00127EF6"/>
    <w:rsid w:val="0013003B"/>
    <w:rsid w:val="0013014C"/>
    <w:rsid w:val="00130596"/>
    <w:rsid w:val="001306AF"/>
    <w:rsid w:val="00130CBF"/>
    <w:rsid w:val="00130CFB"/>
    <w:rsid w:val="00130D37"/>
    <w:rsid w:val="00130F15"/>
    <w:rsid w:val="00131C10"/>
    <w:rsid w:val="00131FFC"/>
    <w:rsid w:val="001320FE"/>
    <w:rsid w:val="00132700"/>
    <w:rsid w:val="00132719"/>
    <w:rsid w:val="00132E6F"/>
    <w:rsid w:val="0013336D"/>
    <w:rsid w:val="001336B0"/>
    <w:rsid w:val="001337AE"/>
    <w:rsid w:val="00133808"/>
    <w:rsid w:val="00133835"/>
    <w:rsid w:val="00133A9D"/>
    <w:rsid w:val="00133CD2"/>
    <w:rsid w:val="00133E75"/>
    <w:rsid w:val="001341F7"/>
    <w:rsid w:val="001342E1"/>
    <w:rsid w:val="001347A2"/>
    <w:rsid w:val="001348A1"/>
    <w:rsid w:val="00134920"/>
    <w:rsid w:val="00134AB0"/>
    <w:rsid w:val="001351D9"/>
    <w:rsid w:val="001351DD"/>
    <w:rsid w:val="00135265"/>
    <w:rsid w:val="00135272"/>
    <w:rsid w:val="001354C2"/>
    <w:rsid w:val="001359F1"/>
    <w:rsid w:val="00135DC5"/>
    <w:rsid w:val="00136214"/>
    <w:rsid w:val="00136392"/>
    <w:rsid w:val="001363C9"/>
    <w:rsid w:val="00136A7E"/>
    <w:rsid w:val="00136E7E"/>
    <w:rsid w:val="00136FC8"/>
    <w:rsid w:val="00137385"/>
    <w:rsid w:val="00137479"/>
    <w:rsid w:val="001375F5"/>
    <w:rsid w:val="00137DA0"/>
    <w:rsid w:val="00137DE8"/>
    <w:rsid w:val="00137E5A"/>
    <w:rsid w:val="001400BC"/>
    <w:rsid w:val="0014012D"/>
    <w:rsid w:val="001402BF"/>
    <w:rsid w:val="001402F0"/>
    <w:rsid w:val="0014056E"/>
    <w:rsid w:val="0014084B"/>
    <w:rsid w:val="00140E6C"/>
    <w:rsid w:val="00141184"/>
    <w:rsid w:val="001411B4"/>
    <w:rsid w:val="00141419"/>
    <w:rsid w:val="001418FC"/>
    <w:rsid w:val="00141C7B"/>
    <w:rsid w:val="00141E1C"/>
    <w:rsid w:val="00141E1F"/>
    <w:rsid w:val="00141F8D"/>
    <w:rsid w:val="00142314"/>
    <w:rsid w:val="001423F9"/>
    <w:rsid w:val="001424D3"/>
    <w:rsid w:val="00142533"/>
    <w:rsid w:val="00142771"/>
    <w:rsid w:val="0014318C"/>
    <w:rsid w:val="001434AD"/>
    <w:rsid w:val="00143A00"/>
    <w:rsid w:val="00143BAA"/>
    <w:rsid w:val="00143C97"/>
    <w:rsid w:val="00143F60"/>
    <w:rsid w:val="00144112"/>
    <w:rsid w:val="001443CB"/>
    <w:rsid w:val="00144442"/>
    <w:rsid w:val="00144569"/>
    <w:rsid w:val="0014466D"/>
    <w:rsid w:val="001446CC"/>
    <w:rsid w:val="001450C6"/>
    <w:rsid w:val="001453BE"/>
    <w:rsid w:val="001455F6"/>
    <w:rsid w:val="00145956"/>
    <w:rsid w:val="001459A9"/>
    <w:rsid w:val="00145EAE"/>
    <w:rsid w:val="00145F97"/>
    <w:rsid w:val="001463A0"/>
    <w:rsid w:val="00146433"/>
    <w:rsid w:val="001467C1"/>
    <w:rsid w:val="00146FDC"/>
    <w:rsid w:val="00147317"/>
    <w:rsid w:val="0014753A"/>
    <w:rsid w:val="001476A7"/>
    <w:rsid w:val="0014798C"/>
    <w:rsid w:val="00147BDF"/>
    <w:rsid w:val="00147C67"/>
    <w:rsid w:val="00147E82"/>
    <w:rsid w:val="00147EF4"/>
    <w:rsid w:val="00147F86"/>
    <w:rsid w:val="0015014D"/>
    <w:rsid w:val="001506FF"/>
    <w:rsid w:val="00150E29"/>
    <w:rsid w:val="001511CD"/>
    <w:rsid w:val="00151273"/>
    <w:rsid w:val="001514D4"/>
    <w:rsid w:val="00151773"/>
    <w:rsid w:val="0015185F"/>
    <w:rsid w:val="00151B7F"/>
    <w:rsid w:val="00151D17"/>
    <w:rsid w:val="00151EC3"/>
    <w:rsid w:val="00152058"/>
    <w:rsid w:val="00152106"/>
    <w:rsid w:val="00152172"/>
    <w:rsid w:val="0015249E"/>
    <w:rsid w:val="00152510"/>
    <w:rsid w:val="00152694"/>
    <w:rsid w:val="001526F4"/>
    <w:rsid w:val="0015277B"/>
    <w:rsid w:val="001527CF"/>
    <w:rsid w:val="00152A79"/>
    <w:rsid w:val="00152FB7"/>
    <w:rsid w:val="0015301E"/>
    <w:rsid w:val="00153104"/>
    <w:rsid w:val="0015318D"/>
    <w:rsid w:val="0015321F"/>
    <w:rsid w:val="0015329D"/>
    <w:rsid w:val="00153325"/>
    <w:rsid w:val="001534D7"/>
    <w:rsid w:val="0015360D"/>
    <w:rsid w:val="00153879"/>
    <w:rsid w:val="00153A03"/>
    <w:rsid w:val="00153BE0"/>
    <w:rsid w:val="00153CE5"/>
    <w:rsid w:val="00153E6C"/>
    <w:rsid w:val="00153F08"/>
    <w:rsid w:val="00154070"/>
    <w:rsid w:val="001540A4"/>
    <w:rsid w:val="001546CF"/>
    <w:rsid w:val="00154EFC"/>
    <w:rsid w:val="001554B9"/>
    <w:rsid w:val="0015576A"/>
    <w:rsid w:val="001558E2"/>
    <w:rsid w:val="00155A3D"/>
    <w:rsid w:val="00155C4A"/>
    <w:rsid w:val="00155C4D"/>
    <w:rsid w:val="00155C68"/>
    <w:rsid w:val="00155CDA"/>
    <w:rsid w:val="00155D59"/>
    <w:rsid w:val="00155FC4"/>
    <w:rsid w:val="001565B0"/>
    <w:rsid w:val="00156615"/>
    <w:rsid w:val="00156667"/>
    <w:rsid w:val="00156863"/>
    <w:rsid w:val="00156864"/>
    <w:rsid w:val="00156869"/>
    <w:rsid w:val="00156AD6"/>
    <w:rsid w:val="00156BE7"/>
    <w:rsid w:val="00156C1F"/>
    <w:rsid w:val="00156C78"/>
    <w:rsid w:val="00156C9C"/>
    <w:rsid w:val="00156EB6"/>
    <w:rsid w:val="00157186"/>
    <w:rsid w:val="00157643"/>
    <w:rsid w:val="001577B4"/>
    <w:rsid w:val="001577F1"/>
    <w:rsid w:val="00157A94"/>
    <w:rsid w:val="00157D50"/>
    <w:rsid w:val="00160222"/>
    <w:rsid w:val="00160609"/>
    <w:rsid w:val="001607AB"/>
    <w:rsid w:val="001607E0"/>
    <w:rsid w:val="00160A9A"/>
    <w:rsid w:val="001610B4"/>
    <w:rsid w:val="0016162A"/>
    <w:rsid w:val="001616EC"/>
    <w:rsid w:val="00161A0E"/>
    <w:rsid w:val="00161D24"/>
    <w:rsid w:val="00161DB6"/>
    <w:rsid w:val="00162197"/>
    <w:rsid w:val="00162653"/>
    <w:rsid w:val="0016278F"/>
    <w:rsid w:val="00162939"/>
    <w:rsid w:val="0016297C"/>
    <w:rsid w:val="00162E82"/>
    <w:rsid w:val="001631D6"/>
    <w:rsid w:val="001636F6"/>
    <w:rsid w:val="00163871"/>
    <w:rsid w:val="0016416F"/>
    <w:rsid w:val="001646B3"/>
    <w:rsid w:val="001646B5"/>
    <w:rsid w:val="001651F0"/>
    <w:rsid w:val="001652C6"/>
    <w:rsid w:val="001652E1"/>
    <w:rsid w:val="0016539E"/>
    <w:rsid w:val="00165451"/>
    <w:rsid w:val="00165862"/>
    <w:rsid w:val="001658C8"/>
    <w:rsid w:val="00165A45"/>
    <w:rsid w:val="00166178"/>
    <w:rsid w:val="00166432"/>
    <w:rsid w:val="0016656F"/>
    <w:rsid w:val="00166F30"/>
    <w:rsid w:val="001670AC"/>
    <w:rsid w:val="00167237"/>
    <w:rsid w:val="001672CA"/>
    <w:rsid w:val="0016764D"/>
    <w:rsid w:val="00167695"/>
    <w:rsid w:val="00167889"/>
    <w:rsid w:val="00167A17"/>
    <w:rsid w:val="00167AFB"/>
    <w:rsid w:val="0017000C"/>
    <w:rsid w:val="0017012C"/>
    <w:rsid w:val="0017028C"/>
    <w:rsid w:val="00170363"/>
    <w:rsid w:val="001703FE"/>
    <w:rsid w:val="0017067F"/>
    <w:rsid w:val="00170C0F"/>
    <w:rsid w:val="00170F56"/>
    <w:rsid w:val="00171018"/>
    <w:rsid w:val="00171188"/>
    <w:rsid w:val="001714E5"/>
    <w:rsid w:val="00171628"/>
    <w:rsid w:val="00171716"/>
    <w:rsid w:val="00171770"/>
    <w:rsid w:val="00171D3E"/>
    <w:rsid w:val="00171E27"/>
    <w:rsid w:val="00171F92"/>
    <w:rsid w:val="00172239"/>
    <w:rsid w:val="0017241A"/>
    <w:rsid w:val="00172498"/>
    <w:rsid w:val="00172555"/>
    <w:rsid w:val="00172A98"/>
    <w:rsid w:val="00172AB8"/>
    <w:rsid w:val="00172D4A"/>
    <w:rsid w:val="00172DEE"/>
    <w:rsid w:val="0017321E"/>
    <w:rsid w:val="0017337A"/>
    <w:rsid w:val="001734C3"/>
    <w:rsid w:val="00173836"/>
    <w:rsid w:val="001739B3"/>
    <w:rsid w:val="00173C43"/>
    <w:rsid w:val="00173E38"/>
    <w:rsid w:val="00173E3B"/>
    <w:rsid w:val="001742DB"/>
    <w:rsid w:val="00174886"/>
    <w:rsid w:val="001748F2"/>
    <w:rsid w:val="00174CA5"/>
    <w:rsid w:val="00174D9B"/>
    <w:rsid w:val="00174DE1"/>
    <w:rsid w:val="00174DF3"/>
    <w:rsid w:val="00174DFB"/>
    <w:rsid w:val="00174E5C"/>
    <w:rsid w:val="0017551E"/>
    <w:rsid w:val="001758F8"/>
    <w:rsid w:val="00175906"/>
    <w:rsid w:val="00175AF5"/>
    <w:rsid w:val="00175B12"/>
    <w:rsid w:val="00175F21"/>
    <w:rsid w:val="00175FB6"/>
    <w:rsid w:val="00175FDA"/>
    <w:rsid w:val="0017602D"/>
    <w:rsid w:val="001768FE"/>
    <w:rsid w:val="00176D51"/>
    <w:rsid w:val="00176D59"/>
    <w:rsid w:val="00177204"/>
    <w:rsid w:val="0017746B"/>
    <w:rsid w:val="00177557"/>
    <w:rsid w:val="001776B8"/>
    <w:rsid w:val="00177854"/>
    <w:rsid w:val="001778B9"/>
    <w:rsid w:val="00177953"/>
    <w:rsid w:val="00177A41"/>
    <w:rsid w:val="00177A5B"/>
    <w:rsid w:val="00177B16"/>
    <w:rsid w:val="00177DB9"/>
    <w:rsid w:val="00177FFB"/>
    <w:rsid w:val="001805DC"/>
    <w:rsid w:val="00180849"/>
    <w:rsid w:val="00180896"/>
    <w:rsid w:val="001809A0"/>
    <w:rsid w:val="00180AD2"/>
    <w:rsid w:val="00180CC1"/>
    <w:rsid w:val="00180D83"/>
    <w:rsid w:val="00180DDB"/>
    <w:rsid w:val="00180E46"/>
    <w:rsid w:val="00180FEE"/>
    <w:rsid w:val="0018134A"/>
    <w:rsid w:val="0018134C"/>
    <w:rsid w:val="0018182E"/>
    <w:rsid w:val="00181887"/>
    <w:rsid w:val="0018195F"/>
    <w:rsid w:val="00181B6C"/>
    <w:rsid w:val="00181F41"/>
    <w:rsid w:val="00182421"/>
    <w:rsid w:val="0018263D"/>
    <w:rsid w:val="00182824"/>
    <w:rsid w:val="0018284D"/>
    <w:rsid w:val="00182B53"/>
    <w:rsid w:val="00183310"/>
    <w:rsid w:val="00183B99"/>
    <w:rsid w:val="00183C3D"/>
    <w:rsid w:val="00183E2F"/>
    <w:rsid w:val="001841EB"/>
    <w:rsid w:val="001842DD"/>
    <w:rsid w:val="00184651"/>
    <w:rsid w:val="0018466B"/>
    <w:rsid w:val="0018476F"/>
    <w:rsid w:val="001847E7"/>
    <w:rsid w:val="00184A25"/>
    <w:rsid w:val="00184BC7"/>
    <w:rsid w:val="00184FB8"/>
    <w:rsid w:val="0018519D"/>
    <w:rsid w:val="001854CF"/>
    <w:rsid w:val="00185578"/>
    <w:rsid w:val="00185834"/>
    <w:rsid w:val="00185B73"/>
    <w:rsid w:val="00185FBD"/>
    <w:rsid w:val="001861BE"/>
    <w:rsid w:val="00186224"/>
    <w:rsid w:val="001862EF"/>
    <w:rsid w:val="001869C8"/>
    <w:rsid w:val="00186B28"/>
    <w:rsid w:val="0018714E"/>
    <w:rsid w:val="0018718F"/>
    <w:rsid w:val="001873BE"/>
    <w:rsid w:val="0018760F"/>
    <w:rsid w:val="001879E4"/>
    <w:rsid w:val="001879ED"/>
    <w:rsid w:val="001879F1"/>
    <w:rsid w:val="00190113"/>
    <w:rsid w:val="00190411"/>
    <w:rsid w:val="001907A1"/>
    <w:rsid w:val="0019129C"/>
    <w:rsid w:val="00191452"/>
    <w:rsid w:val="0019180D"/>
    <w:rsid w:val="001919F0"/>
    <w:rsid w:val="00191A9D"/>
    <w:rsid w:val="00191C14"/>
    <w:rsid w:val="00191D05"/>
    <w:rsid w:val="00191D66"/>
    <w:rsid w:val="00191F89"/>
    <w:rsid w:val="001920AE"/>
    <w:rsid w:val="001922F1"/>
    <w:rsid w:val="00192506"/>
    <w:rsid w:val="001925A1"/>
    <w:rsid w:val="001925A8"/>
    <w:rsid w:val="00192948"/>
    <w:rsid w:val="00192B05"/>
    <w:rsid w:val="00192B57"/>
    <w:rsid w:val="00192FC0"/>
    <w:rsid w:val="00193033"/>
    <w:rsid w:val="0019334E"/>
    <w:rsid w:val="001933C1"/>
    <w:rsid w:val="0019368C"/>
    <w:rsid w:val="00193F01"/>
    <w:rsid w:val="00194078"/>
    <w:rsid w:val="001942CB"/>
    <w:rsid w:val="00194D12"/>
    <w:rsid w:val="00194E37"/>
    <w:rsid w:val="00194E3C"/>
    <w:rsid w:val="00194EA3"/>
    <w:rsid w:val="00195638"/>
    <w:rsid w:val="00195858"/>
    <w:rsid w:val="00195B76"/>
    <w:rsid w:val="00195DD5"/>
    <w:rsid w:val="0019600F"/>
    <w:rsid w:val="00196617"/>
    <w:rsid w:val="0019679E"/>
    <w:rsid w:val="001968A8"/>
    <w:rsid w:val="001970A7"/>
    <w:rsid w:val="0019718E"/>
    <w:rsid w:val="00197B92"/>
    <w:rsid w:val="00197EFB"/>
    <w:rsid w:val="001A0417"/>
    <w:rsid w:val="001A0510"/>
    <w:rsid w:val="001A0A52"/>
    <w:rsid w:val="001A0A6E"/>
    <w:rsid w:val="001A0C3E"/>
    <w:rsid w:val="001A0CF7"/>
    <w:rsid w:val="001A0D01"/>
    <w:rsid w:val="001A149D"/>
    <w:rsid w:val="001A18DC"/>
    <w:rsid w:val="001A1DF3"/>
    <w:rsid w:val="001A219D"/>
    <w:rsid w:val="001A21C4"/>
    <w:rsid w:val="001A2354"/>
    <w:rsid w:val="001A2398"/>
    <w:rsid w:val="001A2664"/>
    <w:rsid w:val="001A26EC"/>
    <w:rsid w:val="001A2988"/>
    <w:rsid w:val="001A3466"/>
    <w:rsid w:val="001A37B2"/>
    <w:rsid w:val="001A39F9"/>
    <w:rsid w:val="001A3BF4"/>
    <w:rsid w:val="001A3C07"/>
    <w:rsid w:val="001A40A8"/>
    <w:rsid w:val="001A41C6"/>
    <w:rsid w:val="001A4328"/>
    <w:rsid w:val="001A4B52"/>
    <w:rsid w:val="001A4D61"/>
    <w:rsid w:val="001A4D6A"/>
    <w:rsid w:val="001A5182"/>
    <w:rsid w:val="001A54A4"/>
    <w:rsid w:val="001A55D1"/>
    <w:rsid w:val="001A563D"/>
    <w:rsid w:val="001A59A5"/>
    <w:rsid w:val="001A604E"/>
    <w:rsid w:val="001A6068"/>
    <w:rsid w:val="001A60A4"/>
    <w:rsid w:val="001A652F"/>
    <w:rsid w:val="001A67C8"/>
    <w:rsid w:val="001A6893"/>
    <w:rsid w:val="001A6DF2"/>
    <w:rsid w:val="001A727E"/>
    <w:rsid w:val="001A7312"/>
    <w:rsid w:val="001A7789"/>
    <w:rsid w:val="001B012A"/>
    <w:rsid w:val="001B015F"/>
    <w:rsid w:val="001B0227"/>
    <w:rsid w:val="001B0501"/>
    <w:rsid w:val="001B0737"/>
    <w:rsid w:val="001B0861"/>
    <w:rsid w:val="001B0879"/>
    <w:rsid w:val="001B0A0F"/>
    <w:rsid w:val="001B0C02"/>
    <w:rsid w:val="001B1085"/>
    <w:rsid w:val="001B1828"/>
    <w:rsid w:val="001B1D9D"/>
    <w:rsid w:val="001B1E0E"/>
    <w:rsid w:val="001B1FEB"/>
    <w:rsid w:val="001B208E"/>
    <w:rsid w:val="001B2C7B"/>
    <w:rsid w:val="001B34E2"/>
    <w:rsid w:val="001B35F4"/>
    <w:rsid w:val="001B3805"/>
    <w:rsid w:val="001B392A"/>
    <w:rsid w:val="001B3A87"/>
    <w:rsid w:val="001B3DB8"/>
    <w:rsid w:val="001B3EBF"/>
    <w:rsid w:val="001B3F6F"/>
    <w:rsid w:val="001B4162"/>
    <w:rsid w:val="001B420C"/>
    <w:rsid w:val="001B4B12"/>
    <w:rsid w:val="001B4B80"/>
    <w:rsid w:val="001B507D"/>
    <w:rsid w:val="001B52CB"/>
    <w:rsid w:val="001B5554"/>
    <w:rsid w:val="001B55C7"/>
    <w:rsid w:val="001B5B1E"/>
    <w:rsid w:val="001B5BA5"/>
    <w:rsid w:val="001B5F56"/>
    <w:rsid w:val="001B5FED"/>
    <w:rsid w:val="001B63EC"/>
    <w:rsid w:val="001B6800"/>
    <w:rsid w:val="001B69B4"/>
    <w:rsid w:val="001B6A10"/>
    <w:rsid w:val="001B6BA4"/>
    <w:rsid w:val="001B6C94"/>
    <w:rsid w:val="001B6CFE"/>
    <w:rsid w:val="001B6D9D"/>
    <w:rsid w:val="001B6F03"/>
    <w:rsid w:val="001B7174"/>
    <w:rsid w:val="001B7190"/>
    <w:rsid w:val="001B71C7"/>
    <w:rsid w:val="001B7259"/>
    <w:rsid w:val="001B7D9B"/>
    <w:rsid w:val="001B7DE5"/>
    <w:rsid w:val="001C0395"/>
    <w:rsid w:val="001C0408"/>
    <w:rsid w:val="001C0B11"/>
    <w:rsid w:val="001C0F48"/>
    <w:rsid w:val="001C0F4C"/>
    <w:rsid w:val="001C1602"/>
    <w:rsid w:val="001C1758"/>
    <w:rsid w:val="001C17B4"/>
    <w:rsid w:val="001C181F"/>
    <w:rsid w:val="001C1E2F"/>
    <w:rsid w:val="001C20DA"/>
    <w:rsid w:val="001C251A"/>
    <w:rsid w:val="001C296E"/>
    <w:rsid w:val="001C29FD"/>
    <w:rsid w:val="001C2AC4"/>
    <w:rsid w:val="001C2E48"/>
    <w:rsid w:val="001C2F09"/>
    <w:rsid w:val="001C3164"/>
    <w:rsid w:val="001C3229"/>
    <w:rsid w:val="001C3D37"/>
    <w:rsid w:val="001C3E4A"/>
    <w:rsid w:val="001C3E51"/>
    <w:rsid w:val="001C4454"/>
    <w:rsid w:val="001C46A9"/>
    <w:rsid w:val="001C4894"/>
    <w:rsid w:val="001C4CDC"/>
    <w:rsid w:val="001C50EA"/>
    <w:rsid w:val="001C5363"/>
    <w:rsid w:val="001C57AD"/>
    <w:rsid w:val="001C5869"/>
    <w:rsid w:val="001C5C82"/>
    <w:rsid w:val="001C5DDB"/>
    <w:rsid w:val="001C6156"/>
    <w:rsid w:val="001C6816"/>
    <w:rsid w:val="001C6E63"/>
    <w:rsid w:val="001C719F"/>
    <w:rsid w:val="001C75FE"/>
    <w:rsid w:val="001C791C"/>
    <w:rsid w:val="001C7AEE"/>
    <w:rsid w:val="001C7BDF"/>
    <w:rsid w:val="001D010F"/>
    <w:rsid w:val="001D01BC"/>
    <w:rsid w:val="001D02B4"/>
    <w:rsid w:val="001D02B6"/>
    <w:rsid w:val="001D04C5"/>
    <w:rsid w:val="001D0518"/>
    <w:rsid w:val="001D0A16"/>
    <w:rsid w:val="001D0BE8"/>
    <w:rsid w:val="001D0D14"/>
    <w:rsid w:val="001D103A"/>
    <w:rsid w:val="001D13CB"/>
    <w:rsid w:val="001D1BD8"/>
    <w:rsid w:val="001D225A"/>
    <w:rsid w:val="001D22D9"/>
    <w:rsid w:val="001D24C3"/>
    <w:rsid w:val="001D24C4"/>
    <w:rsid w:val="001D25B5"/>
    <w:rsid w:val="001D28D4"/>
    <w:rsid w:val="001D2A0C"/>
    <w:rsid w:val="001D2C52"/>
    <w:rsid w:val="001D2D6D"/>
    <w:rsid w:val="001D2D75"/>
    <w:rsid w:val="001D3027"/>
    <w:rsid w:val="001D324B"/>
    <w:rsid w:val="001D34CC"/>
    <w:rsid w:val="001D43F3"/>
    <w:rsid w:val="001D4F48"/>
    <w:rsid w:val="001D5198"/>
    <w:rsid w:val="001D5667"/>
    <w:rsid w:val="001D5B43"/>
    <w:rsid w:val="001D5C45"/>
    <w:rsid w:val="001D5D98"/>
    <w:rsid w:val="001D619C"/>
    <w:rsid w:val="001D61BF"/>
    <w:rsid w:val="001D66D9"/>
    <w:rsid w:val="001D67D5"/>
    <w:rsid w:val="001D6ADD"/>
    <w:rsid w:val="001D6B01"/>
    <w:rsid w:val="001D6E79"/>
    <w:rsid w:val="001D70B3"/>
    <w:rsid w:val="001D70E0"/>
    <w:rsid w:val="001D71B2"/>
    <w:rsid w:val="001D726B"/>
    <w:rsid w:val="001D7587"/>
    <w:rsid w:val="001D75B4"/>
    <w:rsid w:val="001D75F7"/>
    <w:rsid w:val="001D7848"/>
    <w:rsid w:val="001D7D56"/>
    <w:rsid w:val="001E0953"/>
    <w:rsid w:val="001E169F"/>
    <w:rsid w:val="001E1765"/>
    <w:rsid w:val="001E17D1"/>
    <w:rsid w:val="001E199C"/>
    <w:rsid w:val="001E1BDD"/>
    <w:rsid w:val="001E1C40"/>
    <w:rsid w:val="001E1CEC"/>
    <w:rsid w:val="001E1D61"/>
    <w:rsid w:val="001E1F84"/>
    <w:rsid w:val="001E1F8C"/>
    <w:rsid w:val="001E1FA8"/>
    <w:rsid w:val="001E2352"/>
    <w:rsid w:val="001E297F"/>
    <w:rsid w:val="001E2EE4"/>
    <w:rsid w:val="001E326B"/>
    <w:rsid w:val="001E3855"/>
    <w:rsid w:val="001E3B1D"/>
    <w:rsid w:val="001E3B53"/>
    <w:rsid w:val="001E3C20"/>
    <w:rsid w:val="001E3C8E"/>
    <w:rsid w:val="001E3D8D"/>
    <w:rsid w:val="001E3E47"/>
    <w:rsid w:val="001E4059"/>
    <w:rsid w:val="001E457E"/>
    <w:rsid w:val="001E46C5"/>
    <w:rsid w:val="001E498C"/>
    <w:rsid w:val="001E5374"/>
    <w:rsid w:val="001E561B"/>
    <w:rsid w:val="001E563F"/>
    <w:rsid w:val="001E6488"/>
    <w:rsid w:val="001E6617"/>
    <w:rsid w:val="001E6711"/>
    <w:rsid w:val="001E698F"/>
    <w:rsid w:val="001E6EBE"/>
    <w:rsid w:val="001E6F9E"/>
    <w:rsid w:val="001E7078"/>
    <w:rsid w:val="001E722C"/>
    <w:rsid w:val="001E733C"/>
    <w:rsid w:val="001E7772"/>
    <w:rsid w:val="001E7778"/>
    <w:rsid w:val="001E77DA"/>
    <w:rsid w:val="001E7AE6"/>
    <w:rsid w:val="001E7DF0"/>
    <w:rsid w:val="001E7FE7"/>
    <w:rsid w:val="001F048E"/>
    <w:rsid w:val="001F05D4"/>
    <w:rsid w:val="001F0680"/>
    <w:rsid w:val="001F09E3"/>
    <w:rsid w:val="001F12E9"/>
    <w:rsid w:val="001F14C0"/>
    <w:rsid w:val="001F14DD"/>
    <w:rsid w:val="001F16CA"/>
    <w:rsid w:val="001F175F"/>
    <w:rsid w:val="001F1928"/>
    <w:rsid w:val="001F1B1E"/>
    <w:rsid w:val="001F1DEE"/>
    <w:rsid w:val="001F21B3"/>
    <w:rsid w:val="001F2660"/>
    <w:rsid w:val="001F2B21"/>
    <w:rsid w:val="001F2C08"/>
    <w:rsid w:val="001F2D40"/>
    <w:rsid w:val="001F2E36"/>
    <w:rsid w:val="001F2EFB"/>
    <w:rsid w:val="001F3358"/>
    <w:rsid w:val="001F3395"/>
    <w:rsid w:val="001F33E8"/>
    <w:rsid w:val="001F35E7"/>
    <w:rsid w:val="001F3A71"/>
    <w:rsid w:val="001F4119"/>
    <w:rsid w:val="001F430D"/>
    <w:rsid w:val="001F445E"/>
    <w:rsid w:val="001F4535"/>
    <w:rsid w:val="001F45AB"/>
    <w:rsid w:val="001F464A"/>
    <w:rsid w:val="001F490F"/>
    <w:rsid w:val="001F4950"/>
    <w:rsid w:val="001F4A3D"/>
    <w:rsid w:val="001F4A64"/>
    <w:rsid w:val="001F4BD6"/>
    <w:rsid w:val="001F4E84"/>
    <w:rsid w:val="001F4FD6"/>
    <w:rsid w:val="001F5137"/>
    <w:rsid w:val="001F53D6"/>
    <w:rsid w:val="001F55F4"/>
    <w:rsid w:val="001F56BD"/>
    <w:rsid w:val="001F5AA0"/>
    <w:rsid w:val="001F60ED"/>
    <w:rsid w:val="001F64B0"/>
    <w:rsid w:val="001F6BD7"/>
    <w:rsid w:val="001F6C3B"/>
    <w:rsid w:val="001F6D9E"/>
    <w:rsid w:val="001F6F67"/>
    <w:rsid w:val="001F70E4"/>
    <w:rsid w:val="001F7326"/>
    <w:rsid w:val="001F74E1"/>
    <w:rsid w:val="001F7901"/>
    <w:rsid w:val="001F7C15"/>
    <w:rsid w:val="001F7ED6"/>
    <w:rsid w:val="001F7F21"/>
    <w:rsid w:val="002007D5"/>
    <w:rsid w:val="00200A89"/>
    <w:rsid w:val="00200B90"/>
    <w:rsid w:val="002012C4"/>
    <w:rsid w:val="00201311"/>
    <w:rsid w:val="002014FF"/>
    <w:rsid w:val="00201689"/>
    <w:rsid w:val="00201B65"/>
    <w:rsid w:val="00201BD5"/>
    <w:rsid w:val="00201DC3"/>
    <w:rsid w:val="00201ECE"/>
    <w:rsid w:val="00201F8F"/>
    <w:rsid w:val="00202079"/>
    <w:rsid w:val="00202705"/>
    <w:rsid w:val="00202828"/>
    <w:rsid w:val="00202908"/>
    <w:rsid w:val="00202ED3"/>
    <w:rsid w:val="00202F08"/>
    <w:rsid w:val="00203362"/>
    <w:rsid w:val="00203524"/>
    <w:rsid w:val="00203749"/>
    <w:rsid w:val="002038A6"/>
    <w:rsid w:val="002039FE"/>
    <w:rsid w:val="002041AC"/>
    <w:rsid w:val="002041C7"/>
    <w:rsid w:val="00204638"/>
    <w:rsid w:val="00204B85"/>
    <w:rsid w:val="00204E37"/>
    <w:rsid w:val="00204F6B"/>
    <w:rsid w:val="002053D2"/>
    <w:rsid w:val="00205425"/>
    <w:rsid w:val="00205A3F"/>
    <w:rsid w:val="00205A4E"/>
    <w:rsid w:val="00205B92"/>
    <w:rsid w:val="00205D98"/>
    <w:rsid w:val="00205E00"/>
    <w:rsid w:val="00206435"/>
    <w:rsid w:val="002064A4"/>
    <w:rsid w:val="00206507"/>
    <w:rsid w:val="00206720"/>
    <w:rsid w:val="00206722"/>
    <w:rsid w:val="002067AA"/>
    <w:rsid w:val="002067C6"/>
    <w:rsid w:val="00206935"/>
    <w:rsid w:val="0020709F"/>
    <w:rsid w:val="00207698"/>
    <w:rsid w:val="002078CC"/>
    <w:rsid w:val="00207B3E"/>
    <w:rsid w:val="00207C09"/>
    <w:rsid w:val="00207DE2"/>
    <w:rsid w:val="00207F94"/>
    <w:rsid w:val="002100AF"/>
    <w:rsid w:val="00210297"/>
    <w:rsid w:val="0021039C"/>
    <w:rsid w:val="0021050B"/>
    <w:rsid w:val="002105EA"/>
    <w:rsid w:val="0021065E"/>
    <w:rsid w:val="00210912"/>
    <w:rsid w:val="002110B4"/>
    <w:rsid w:val="002118A8"/>
    <w:rsid w:val="00211F9E"/>
    <w:rsid w:val="0021220F"/>
    <w:rsid w:val="00212213"/>
    <w:rsid w:val="00212343"/>
    <w:rsid w:val="00212467"/>
    <w:rsid w:val="0021285D"/>
    <w:rsid w:val="00212A7F"/>
    <w:rsid w:val="00212D6F"/>
    <w:rsid w:val="0021321F"/>
    <w:rsid w:val="0021340F"/>
    <w:rsid w:val="00213466"/>
    <w:rsid w:val="002135BF"/>
    <w:rsid w:val="002137A1"/>
    <w:rsid w:val="00213A0A"/>
    <w:rsid w:val="00213E85"/>
    <w:rsid w:val="0021425B"/>
    <w:rsid w:val="00214313"/>
    <w:rsid w:val="00214421"/>
    <w:rsid w:val="00214665"/>
    <w:rsid w:val="00214A6B"/>
    <w:rsid w:val="00214B18"/>
    <w:rsid w:val="00214B32"/>
    <w:rsid w:val="00214BA0"/>
    <w:rsid w:val="00215090"/>
    <w:rsid w:val="0021511D"/>
    <w:rsid w:val="0021522C"/>
    <w:rsid w:val="002156F3"/>
    <w:rsid w:val="00215AA4"/>
    <w:rsid w:val="00215CA4"/>
    <w:rsid w:val="00215CFE"/>
    <w:rsid w:val="002161B2"/>
    <w:rsid w:val="00216D2A"/>
    <w:rsid w:val="00216E4D"/>
    <w:rsid w:val="00217146"/>
    <w:rsid w:val="0021728B"/>
    <w:rsid w:val="002174DA"/>
    <w:rsid w:val="00217B4E"/>
    <w:rsid w:val="00217B63"/>
    <w:rsid w:val="00217B91"/>
    <w:rsid w:val="00220278"/>
    <w:rsid w:val="0022058C"/>
    <w:rsid w:val="002206B9"/>
    <w:rsid w:val="00220826"/>
    <w:rsid w:val="00220B86"/>
    <w:rsid w:val="002211B5"/>
    <w:rsid w:val="00221906"/>
    <w:rsid w:val="00221C08"/>
    <w:rsid w:val="00222028"/>
    <w:rsid w:val="00222406"/>
    <w:rsid w:val="0022249C"/>
    <w:rsid w:val="00222739"/>
    <w:rsid w:val="0022280E"/>
    <w:rsid w:val="002229A9"/>
    <w:rsid w:val="00222D52"/>
    <w:rsid w:val="00222D7A"/>
    <w:rsid w:val="00222FE2"/>
    <w:rsid w:val="0022324A"/>
    <w:rsid w:val="0022334D"/>
    <w:rsid w:val="00223428"/>
    <w:rsid w:val="0022376E"/>
    <w:rsid w:val="00223ACA"/>
    <w:rsid w:val="00223CA6"/>
    <w:rsid w:val="00223EED"/>
    <w:rsid w:val="002240FE"/>
    <w:rsid w:val="002241DD"/>
    <w:rsid w:val="00224240"/>
    <w:rsid w:val="0022446A"/>
    <w:rsid w:val="00224773"/>
    <w:rsid w:val="002247BA"/>
    <w:rsid w:val="002247D1"/>
    <w:rsid w:val="002248D5"/>
    <w:rsid w:val="00224989"/>
    <w:rsid w:val="002249BC"/>
    <w:rsid w:val="00224B15"/>
    <w:rsid w:val="00224DFF"/>
    <w:rsid w:val="00225034"/>
    <w:rsid w:val="00225AA5"/>
    <w:rsid w:val="00225B70"/>
    <w:rsid w:val="00225D4B"/>
    <w:rsid w:val="00225E9A"/>
    <w:rsid w:val="00226015"/>
    <w:rsid w:val="002263C0"/>
    <w:rsid w:val="00226437"/>
    <w:rsid w:val="002267E1"/>
    <w:rsid w:val="002267E4"/>
    <w:rsid w:val="00226A68"/>
    <w:rsid w:val="00226E90"/>
    <w:rsid w:val="002270A4"/>
    <w:rsid w:val="002271CA"/>
    <w:rsid w:val="0022760D"/>
    <w:rsid w:val="00227AF5"/>
    <w:rsid w:val="00227D59"/>
    <w:rsid w:val="002303A9"/>
    <w:rsid w:val="00230C6E"/>
    <w:rsid w:val="00230FA4"/>
    <w:rsid w:val="00230FBD"/>
    <w:rsid w:val="00231120"/>
    <w:rsid w:val="00231519"/>
    <w:rsid w:val="0023166E"/>
    <w:rsid w:val="00231B45"/>
    <w:rsid w:val="00231BD5"/>
    <w:rsid w:val="002321E6"/>
    <w:rsid w:val="0023283C"/>
    <w:rsid w:val="00232840"/>
    <w:rsid w:val="002329C5"/>
    <w:rsid w:val="00233157"/>
    <w:rsid w:val="002331E7"/>
    <w:rsid w:val="00233464"/>
    <w:rsid w:val="0023361F"/>
    <w:rsid w:val="0023371A"/>
    <w:rsid w:val="002339F5"/>
    <w:rsid w:val="00233C05"/>
    <w:rsid w:val="00233F70"/>
    <w:rsid w:val="00233FF4"/>
    <w:rsid w:val="0023435F"/>
    <w:rsid w:val="0023468D"/>
    <w:rsid w:val="00234842"/>
    <w:rsid w:val="00235109"/>
    <w:rsid w:val="00235359"/>
    <w:rsid w:val="00235367"/>
    <w:rsid w:val="0023548C"/>
    <w:rsid w:val="00235BA4"/>
    <w:rsid w:val="00235CF2"/>
    <w:rsid w:val="00235EA6"/>
    <w:rsid w:val="002360A7"/>
    <w:rsid w:val="0023649E"/>
    <w:rsid w:val="0023684E"/>
    <w:rsid w:val="00236A5E"/>
    <w:rsid w:val="00236AA2"/>
    <w:rsid w:val="00236B34"/>
    <w:rsid w:val="0023714E"/>
    <w:rsid w:val="002371DD"/>
    <w:rsid w:val="002374FD"/>
    <w:rsid w:val="00237554"/>
    <w:rsid w:val="0023798D"/>
    <w:rsid w:val="00240006"/>
    <w:rsid w:val="00240084"/>
    <w:rsid w:val="00240820"/>
    <w:rsid w:val="00240F97"/>
    <w:rsid w:val="0024123B"/>
    <w:rsid w:val="00241269"/>
    <w:rsid w:val="00241AE3"/>
    <w:rsid w:val="00241B2D"/>
    <w:rsid w:val="00241CB1"/>
    <w:rsid w:val="00241F76"/>
    <w:rsid w:val="00242047"/>
    <w:rsid w:val="0024208F"/>
    <w:rsid w:val="002427B3"/>
    <w:rsid w:val="00242A63"/>
    <w:rsid w:val="00242BA3"/>
    <w:rsid w:val="00242C2A"/>
    <w:rsid w:val="00242D29"/>
    <w:rsid w:val="00242E8E"/>
    <w:rsid w:val="00242F47"/>
    <w:rsid w:val="00242FAA"/>
    <w:rsid w:val="002431A0"/>
    <w:rsid w:val="00243858"/>
    <w:rsid w:val="00243888"/>
    <w:rsid w:val="00243979"/>
    <w:rsid w:val="002443DC"/>
    <w:rsid w:val="00244412"/>
    <w:rsid w:val="002444F1"/>
    <w:rsid w:val="00244665"/>
    <w:rsid w:val="002446D9"/>
    <w:rsid w:val="00244A47"/>
    <w:rsid w:val="00244A54"/>
    <w:rsid w:val="00244B37"/>
    <w:rsid w:val="00244C12"/>
    <w:rsid w:val="00244D17"/>
    <w:rsid w:val="00244D6E"/>
    <w:rsid w:val="00244FED"/>
    <w:rsid w:val="0024512F"/>
    <w:rsid w:val="0024528E"/>
    <w:rsid w:val="00245542"/>
    <w:rsid w:val="002456C3"/>
    <w:rsid w:val="0024623B"/>
    <w:rsid w:val="0024635D"/>
    <w:rsid w:val="0024656B"/>
    <w:rsid w:val="00246575"/>
    <w:rsid w:val="0024661C"/>
    <w:rsid w:val="00246ECF"/>
    <w:rsid w:val="00247590"/>
    <w:rsid w:val="0024780B"/>
    <w:rsid w:val="00247944"/>
    <w:rsid w:val="002479A2"/>
    <w:rsid w:val="00247CEE"/>
    <w:rsid w:val="00247D89"/>
    <w:rsid w:val="00247E18"/>
    <w:rsid w:val="00247E9B"/>
    <w:rsid w:val="00247F66"/>
    <w:rsid w:val="002500C1"/>
    <w:rsid w:val="002500D9"/>
    <w:rsid w:val="002503F9"/>
    <w:rsid w:val="00250694"/>
    <w:rsid w:val="0025074E"/>
    <w:rsid w:val="0025172D"/>
    <w:rsid w:val="00251A3F"/>
    <w:rsid w:val="00251D95"/>
    <w:rsid w:val="00251D9F"/>
    <w:rsid w:val="00251E29"/>
    <w:rsid w:val="00251F0F"/>
    <w:rsid w:val="0025215D"/>
    <w:rsid w:val="002524D0"/>
    <w:rsid w:val="00252520"/>
    <w:rsid w:val="00252603"/>
    <w:rsid w:val="002526DD"/>
    <w:rsid w:val="002528C7"/>
    <w:rsid w:val="00252AC9"/>
    <w:rsid w:val="00252D53"/>
    <w:rsid w:val="00252F90"/>
    <w:rsid w:val="00253577"/>
    <w:rsid w:val="00253803"/>
    <w:rsid w:val="00253AD8"/>
    <w:rsid w:val="00253B3C"/>
    <w:rsid w:val="00253E44"/>
    <w:rsid w:val="00253F64"/>
    <w:rsid w:val="002541AC"/>
    <w:rsid w:val="002542FE"/>
    <w:rsid w:val="0025442C"/>
    <w:rsid w:val="00254432"/>
    <w:rsid w:val="002545AC"/>
    <w:rsid w:val="002549E5"/>
    <w:rsid w:val="00254C0D"/>
    <w:rsid w:val="00254C2F"/>
    <w:rsid w:val="0025500B"/>
    <w:rsid w:val="002550D3"/>
    <w:rsid w:val="00255285"/>
    <w:rsid w:val="002552B7"/>
    <w:rsid w:val="0025545C"/>
    <w:rsid w:val="00255899"/>
    <w:rsid w:val="0025634D"/>
    <w:rsid w:val="0025647D"/>
    <w:rsid w:val="002567A4"/>
    <w:rsid w:val="00256990"/>
    <w:rsid w:val="00256CB2"/>
    <w:rsid w:val="00256E51"/>
    <w:rsid w:val="002572BC"/>
    <w:rsid w:val="002572ED"/>
    <w:rsid w:val="002574E7"/>
    <w:rsid w:val="0025759B"/>
    <w:rsid w:val="002575E3"/>
    <w:rsid w:val="002576D5"/>
    <w:rsid w:val="0025795A"/>
    <w:rsid w:val="00257F40"/>
    <w:rsid w:val="0026046A"/>
    <w:rsid w:val="002604C6"/>
    <w:rsid w:val="002604D2"/>
    <w:rsid w:val="002605CE"/>
    <w:rsid w:val="002606D2"/>
    <w:rsid w:val="00260735"/>
    <w:rsid w:val="00260A9D"/>
    <w:rsid w:val="00260BF6"/>
    <w:rsid w:val="00260D14"/>
    <w:rsid w:val="00260D86"/>
    <w:rsid w:val="00260E80"/>
    <w:rsid w:val="002612EC"/>
    <w:rsid w:val="00261330"/>
    <w:rsid w:val="0026146F"/>
    <w:rsid w:val="002616E6"/>
    <w:rsid w:val="00261BCF"/>
    <w:rsid w:val="002625DE"/>
    <w:rsid w:val="00262686"/>
    <w:rsid w:val="0026280E"/>
    <w:rsid w:val="002629B2"/>
    <w:rsid w:val="00262B0D"/>
    <w:rsid w:val="00262C28"/>
    <w:rsid w:val="002633CE"/>
    <w:rsid w:val="002633E3"/>
    <w:rsid w:val="002634BE"/>
    <w:rsid w:val="002635DB"/>
    <w:rsid w:val="00263685"/>
    <w:rsid w:val="0026383D"/>
    <w:rsid w:val="0026402A"/>
    <w:rsid w:val="00264056"/>
    <w:rsid w:val="00264089"/>
    <w:rsid w:val="0026414B"/>
    <w:rsid w:val="0026418A"/>
    <w:rsid w:val="002642C5"/>
    <w:rsid w:val="00264389"/>
    <w:rsid w:val="002643CF"/>
    <w:rsid w:val="00264538"/>
    <w:rsid w:val="0026467B"/>
    <w:rsid w:val="0026469F"/>
    <w:rsid w:val="00264BC3"/>
    <w:rsid w:val="002658BD"/>
    <w:rsid w:val="00265CDC"/>
    <w:rsid w:val="002660A9"/>
    <w:rsid w:val="0026612F"/>
    <w:rsid w:val="002662A4"/>
    <w:rsid w:val="002663EC"/>
    <w:rsid w:val="002663F3"/>
    <w:rsid w:val="00266645"/>
    <w:rsid w:val="002666F2"/>
    <w:rsid w:val="00266724"/>
    <w:rsid w:val="00266CC3"/>
    <w:rsid w:val="00266F52"/>
    <w:rsid w:val="00267010"/>
    <w:rsid w:val="00267081"/>
    <w:rsid w:val="002671AB"/>
    <w:rsid w:val="002677C8"/>
    <w:rsid w:val="00267A9C"/>
    <w:rsid w:val="002701F1"/>
    <w:rsid w:val="00270301"/>
    <w:rsid w:val="002703CE"/>
    <w:rsid w:val="0027053C"/>
    <w:rsid w:val="00270C0D"/>
    <w:rsid w:val="00270C5B"/>
    <w:rsid w:val="00271116"/>
    <w:rsid w:val="002711E3"/>
    <w:rsid w:val="002719C7"/>
    <w:rsid w:val="00271D47"/>
    <w:rsid w:val="00271FF9"/>
    <w:rsid w:val="002721AC"/>
    <w:rsid w:val="0027231E"/>
    <w:rsid w:val="002724BB"/>
    <w:rsid w:val="00272711"/>
    <w:rsid w:val="0027276B"/>
    <w:rsid w:val="0027284E"/>
    <w:rsid w:val="002728BF"/>
    <w:rsid w:val="002728F7"/>
    <w:rsid w:val="0027295E"/>
    <w:rsid w:val="00272966"/>
    <w:rsid w:val="00272CD4"/>
    <w:rsid w:val="00272D8A"/>
    <w:rsid w:val="0027337E"/>
    <w:rsid w:val="002734F6"/>
    <w:rsid w:val="00273979"/>
    <w:rsid w:val="0027438D"/>
    <w:rsid w:val="0027458E"/>
    <w:rsid w:val="002746BF"/>
    <w:rsid w:val="00274ACE"/>
    <w:rsid w:val="00274B77"/>
    <w:rsid w:val="00274C40"/>
    <w:rsid w:val="00274D69"/>
    <w:rsid w:val="002750E3"/>
    <w:rsid w:val="002751F1"/>
    <w:rsid w:val="002759F3"/>
    <w:rsid w:val="00275A8A"/>
    <w:rsid w:val="00275C87"/>
    <w:rsid w:val="00276708"/>
    <w:rsid w:val="00277216"/>
    <w:rsid w:val="00277330"/>
    <w:rsid w:val="00277983"/>
    <w:rsid w:val="00277CB5"/>
    <w:rsid w:val="00277DC7"/>
    <w:rsid w:val="0028076E"/>
    <w:rsid w:val="0028092E"/>
    <w:rsid w:val="00280A11"/>
    <w:rsid w:val="00280ED0"/>
    <w:rsid w:val="0028101C"/>
    <w:rsid w:val="0028105A"/>
    <w:rsid w:val="002810DC"/>
    <w:rsid w:val="002814AF"/>
    <w:rsid w:val="00281760"/>
    <w:rsid w:val="00281767"/>
    <w:rsid w:val="002818B5"/>
    <w:rsid w:val="00281957"/>
    <w:rsid w:val="002819C7"/>
    <w:rsid w:val="00281D7C"/>
    <w:rsid w:val="00282568"/>
    <w:rsid w:val="00282AC7"/>
    <w:rsid w:val="00282DDF"/>
    <w:rsid w:val="00282E71"/>
    <w:rsid w:val="00283275"/>
    <w:rsid w:val="0028330E"/>
    <w:rsid w:val="00283491"/>
    <w:rsid w:val="002837AF"/>
    <w:rsid w:val="002837C2"/>
    <w:rsid w:val="002837DD"/>
    <w:rsid w:val="00283B34"/>
    <w:rsid w:val="00283E18"/>
    <w:rsid w:val="00283E2D"/>
    <w:rsid w:val="00283E4E"/>
    <w:rsid w:val="002840B4"/>
    <w:rsid w:val="002843FC"/>
    <w:rsid w:val="002845BD"/>
    <w:rsid w:val="00284B1A"/>
    <w:rsid w:val="00285725"/>
    <w:rsid w:val="002858CC"/>
    <w:rsid w:val="00285AEB"/>
    <w:rsid w:val="00285BCA"/>
    <w:rsid w:val="00285C52"/>
    <w:rsid w:val="00285DB5"/>
    <w:rsid w:val="00286233"/>
    <w:rsid w:val="0028630A"/>
    <w:rsid w:val="0028637C"/>
    <w:rsid w:val="002869A8"/>
    <w:rsid w:val="00286E65"/>
    <w:rsid w:val="002872F1"/>
    <w:rsid w:val="00287301"/>
    <w:rsid w:val="0028744B"/>
    <w:rsid w:val="002874F9"/>
    <w:rsid w:val="00287992"/>
    <w:rsid w:val="00287A62"/>
    <w:rsid w:val="00287B4A"/>
    <w:rsid w:val="00290531"/>
    <w:rsid w:val="00290638"/>
    <w:rsid w:val="002906FC"/>
    <w:rsid w:val="00290B86"/>
    <w:rsid w:val="00290C35"/>
    <w:rsid w:val="00290E01"/>
    <w:rsid w:val="00291579"/>
    <w:rsid w:val="0029158B"/>
    <w:rsid w:val="00291F9A"/>
    <w:rsid w:val="00291FC8"/>
    <w:rsid w:val="002920E0"/>
    <w:rsid w:val="002920EA"/>
    <w:rsid w:val="00292368"/>
    <w:rsid w:val="002923F4"/>
    <w:rsid w:val="002924AF"/>
    <w:rsid w:val="00292537"/>
    <w:rsid w:val="002925C5"/>
    <w:rsid w:val="00292A5C"/>
    <w:rsid w:val="00292F51"/>
    <w:rsid w:val="00292FAF"/>
    <w:rsid w:val="00293261"/>
    <w:rsid w:val="00293577"/>
    <w:rsid w:val="00293729"/>
    <w:rsid w:val="00293A84"/>
    <w:rsid w:val="00293AF3"/>
    <w:rsid w:val="00293F1F"/>
    <w:rsid w:val="00293F7F"/>
    <w:rsid w:val="00294146"/>
    <w:rsid w:val="0029441C"/>
    <w:rsid w:val="00294558"/>
    <w:rsid w:val="0029455D"/>
    <w:rsid w:val="0029465C"/>
    <w:rsid w:val="00294814"/>
    <w:rsid w:val="0029483E"/>
    <w:rsid w:val="00294C00"/>
    <w:rsid w:val="00295555"/>
    <w:rsid w:val="00295A6B"/>
    <w:rsid w:val="00295CA9"/>
    <w:rsid w:val="00295DBF"/>
    <w:rsid w:val="002963B1"/>
    <w:rsid w:val="00296425"/>
    <w:rsid w:val="0029666B"/>
    <w:rsid w:val="00296728"/>
    <w:rsid w:val="002968A0"/>
    <w:rsid w:val="002969E0"/>
    <w:rsid w:val="00296B50"/>
    <w:rsid w:val="00296B7A"/>
    <w:rsid w:val="00296DEC"/>
    <w:rsid w:val="00297352"/>
    <w:rsid w:val="0029741D"/>
    <w:rsid w:val="00297769"/>
    <w:rsid w:val="0029782B"/>
    <w:rsid w:val="00297E29"/>
    <w:rsid w:val="002A0944"/>
    <w:rsid w:val="002A10DE"/>
    <w:rsid w:val="002A1295"/>
    <w:rsid w:val="002A1590"/>
    <w:rsid w:val="002A1599"/>
    <w:rsid w:val="002A1733"/>
    <w:rsid w:val="002A1748"/>
    <w:rsid w:val="002A1BA8"/>
    <w:rsid w:val="002A1D10"/>
    <w:rsid w:val="002A20F2"/>
    <w:rsid w:val="002A2F5C"/>
    <w:rsid w:val="002A2F7A"/>
    <w:rsid w:val="002A331F"/>
    <w:rsid w:val="002A3340"/>
    <w:rsid w:val="002A3385"/>
    <w:rsid w:val="002A3674"/>
    <w:rsid w:val="002A37BD"/>
    <w:rsid w:val="002A3A37"/>
    <w:rsid w:val="002A3CB0"/>
    <w:rsid w:val="002A3E4F"/>
    <w:rsid w:val="002A3F1C"/>
    <w:rsid w:val="002A4008"/>
    <w:rsid w:val="002A41D5"/>
    <w:rsid w:val="002A44C9"/>
    <w:rsid w:val="002A4592"/>
    <w:rsid w:val="002A46A5"/>
    <w:rsid w:val="002A48F3"/>
    <w:rsid w:val="002A498D"/>
    <w:rsid w:val="002A4B5C"/>
    <w:rsid w:val="002A4CE4"/>
    <w:rsid w:val="002A4E66"/>
    <w:rsid w:val="002A5490"/>
    <w:rsid w:val="002A554A"/>
    <w:rsid w:val="002A5750"/>
    <w:rsid w:val="002A594B"/>
    <w:rsid w:val="002A5C71"/>
    <w:rsid w:val="002A5D92"/>
    <w:rsid w:val="002A6159"/>
    <w:rsid w:val="002A695A"/>
    <w:rsid w:val="002A6991"/>
    <w:rsid w:val="002A6B3E"/>
    <w:rsid w:val="002A6BF7"/>
    <w:rsid w:val="002A6C2A"/>
    <w:rsid w:val="002A6CE5"/>
    <w:rsid w:val="002A7130"/>
    <w:rsid w:val="002A773D"/>
    <w:rsid w:val="002A78A8"/>
    <w:rsid w:val="002A79A0"/>
    <w:rsid w:val="002A7BCC"/>
    <w:rsid w:val="002A7C45"/>
    <w:rsid w:val="002B03DD"/>
    <w:rsid w:val="002B04C3"/>
    <w:rsid w:val="002B070D"/>
    <w:rsid w:val="002B0805"/>
    <w:rsid w:val="002B0AF7"/>
    <w:rsid w:val="002B0E4A"/>
    <w:rsid w:val="002B15B2"/>
    <w:rsid w:val="002B1651"/>
    <w:rsid w:val="002B1AF9"/>
    <w:rsid w:val="002B1F2D"/>
    <w:rsid w:val="002B25D8"/>
    <w:rsid w:val="002B2943"/>
    <w:rsid w:val="002B2BA5"/>
    <w:rsid w:val="002B2BBE"/>
    <w:rsid w:val="002B30F0"/>
    <w:rsid w:val="002B325D"/>
    <w:rsid w:val="002B39BB"/>
    <w:rsid w:val="002B39CB"/>
    <w:rsid w:val="002B4187"/>
    <w:rsid w:val="002B432B"/>
    <w:rsid w:val="002B436A"/>
    <w:rsid w:val="002B4441"/>
    <w:rsid w:val="002B47D9"/>
    <w:rsid w:val="002B4AF3"/>
    <w:rsid w:val="002B4DAB"/>
    <w:rsid w:val="002B4E97"/>
    <w:rsid w:val="002B50A3"/>
    <w:rsid w:val="002B5114"/>
    <w:rsid w:val="002B5132"/>
    <w:rsid w:val="002B552F"/>
    <w:rsid w:val="002B56C5"/>
    <w:rsid w:val="002B5B64"/>
    <w:rsid w:val="002B6038"/>
    <w:rsid w:val="002B6600"/>
    <w:rsid w:val="002B6706"/>
    <w:rsid w:val="002B6869"/>
    <w:rsid w:val="002B68B9"/>
    <w:rsid w:val="002B6A51"/>
    <w:rsid w:val="002B6A67"/>
    <w:rsid w:val="002B6B5B"/>
    <w:rsid w:val="002B6C7D"/>
    <w:rsid w:val="002B6D15"/>
    <w:rsid w:val="002B6D92"/>
    <w:rsid w:val="002B6E28"/>
    <w:rsid w:val="002B71B0"/>
    <w:rsid w:val="002B7411"/>
    <w:rsid w:val="002B75F0"/>
    <w:rsid w:val="002B7932"/>
    <w:rsid w:val="002B7BB9"/>
    <w:rsid w:val="002B7DBA"/>
    <w:rsid w:val="002B7DCF"/>
    <w:rsid w:val="002C02B9"/>
    <w:rsid w:val="002C0388"/>
    <w:rsid w:val="002C0552"/>
    <w:rsid w:val="002C094D"/>
    <w:rsid w:val="002C0AB2"/>
    <w:rsid w:val="002C0BAB"/>
    <w:rsid w:val="002C0C5C"/>
    <w:rsid w:val="002C0CA8"/>
    <w:rsid w:val="002C0D16"/>
    <w:rsid w:val="002C0D58"/>
    <w:rsid w:val="002C0EEF"/>
    <w:rsid w:val="002C10EE"/>
    <w:rsid w:val="002C1152"/>
    <w:rsid w:val="002C148B"/>
    <w:rsid w:val="002C14D0"/>
    <w:rsid w:val="002C14D5"/>
    <w:rsid w:val="002C1A6E"/>
    <w:rsid w:val="002C1C76"/>
    <w:rsid w:val="002C1DEB"/>
    <w:rsid w:val="002C1EEB"/>
    <w:rsid w:val="002C20D4"/>
    <w:rsid w:val="002C22BA"/>
    <w:rsid w:val="002C2645"/>
    <w:rsid w:val="002C26F3"/>
    <w:rsid w:val="002C2B58"/>
    <w:rsid w:val="002C2F40"/>
    <w:rsid w:val="002C36DF"/>
    <w:rsid w:val="002C3D11"/>
    <w:rsid w:val="002C407B"/>
    <w:rsid w:val="002C42CE"/>
    <w:rsid w:val="002C43A0"/>
    <w:rsid w:val="002C43C2"/>
    <w:rsid w:val="002C43D7"/>
    <w:rsid w:val="002C4B47"/>
    <w:rsid w:val="002C5233"/>
    <w:rsid w:val="002C5239"/>
    <w:rsid w:val="002C57CB"/>
    <w:rsid w:val="002C5986"/>
    <w:rsid w:val="002C5F1C"/>
    <w:rsid w:val="002C5F26"/>
    <w:rsid w:val="002C61C4"/>
    <w:rsid w:val="002C6469"/>
    <w:rsid w:val="002C6914"/>
    <w:rsid w:val="002C6C53"/>
    <w:rsid w:val="002C6C5E"/>
    <w:rsid w:val="002C6CED"/>
    <w:rsid w:val="002C6D0A"/>
    <w:rsid w:val="002C7371"/>
    <w:rsid w:val="002C73CA"/>
    <w:rsid w:val="002C7676"/>
    <w:rsid w:val="002C768D"/>
    <w:rsid w:val="002C77A1"/>
    <w:rsid w:val="002C7A8F"/>
    <w:rsid w:val="002C7A98"/>
    <w:rsid w:val="002C7D0D"/>
    <w:rsid w:val="002C7F99"/>
    <w:rsid w:val="002C7FAC"/>
    <w:rsid w:val="002D0071"/>
    <w:rsid w:val="002D0387"/>
    <w:rsid w:val="002D0403"/>
    <w:rsid w:val="002D05A1"/>
    <w:rsid w:val="002D09EC"/>
    <w:rsid w:val="002D0C38"/>
    <w:rsid w:val="002D0E25"/>
    <w:rsid w:val="002D11C5"/>
    <w:rsid w:val="002D1629"/>
    <w:rsid w:val="002D1757"/>
    <w:rsid w:val="002D1886"/>
    <w:rsid w:val="002D1997"/>
    <w:rsid w:val="002D1A31"/>
    <w:rsid w:val="002D1FBC"/>
    <w:rsid w:val="002D1FCA"/>
    <w:rsid w:val="002D2124"/>
    <w:rsid w:val="002D22B7"/>
    <w:rsid w:val="002D2320"/>
    <w:rsid w:val="002D2350"/>
    <w:rsid w:val="002D2558"/>
    <w:rsid w:val="002D26AE"/>
    <w:rsid w:val="002D27AB"/>
    <w:rsid w:val="002D2A68"/>
    <w:rsid w:val="002D2AF1"/>
    <w:rsid w:val="002D2B6D"/>
    <w:rsid w:val="002D2DBA"/>
    <w:rsid w:val="002D2EF3"/>
    <w:rsid w:val="002D3154"/>
    <w:rsid w:val="002D3702"/>
    <w:rsid w:val="002D376B"/>
    <w:rsid w:val="002D3E0B"/>
    <w:rsid w:val="002D491E"/>
    <w:rsid w:val="002D498B"/>
    <w:rsid w:val="002D4AED"/>
    <w:rsid w:val="002D4BB2"/>
    <w:rsid w:val="002D4BC1"/>
    <w:rsid w:val="002D4C8C"/>
    <w:rsid w:val="002D5254"/>
    <w:rsid w:val="002D5415"/>
    <w:rsid w:val="002D58B7"/>
    <w:rsid w:val="002D5C3F"/>
    <w:rsid w:val="002D5DF0"/>
    <w:rsid w:val="002D604C"/>
    <w:rsid w:val="002D6327"/>
    <w:rsid w:val="002D67C1"/>
    <w:rsid w:val="002D6AA4"/>
    <w:rsid w:val="002D6C69"/>
    <w:rsid w:val="002D709C"/>
    <w:rsid w:val="002D7274"/>
    <w:rsid w:val="002D77D5"/>
    <w:rsid w:val="002D780D"/>
    <w:rsid w:val="002D7A65"/>
    <w:rsid w:val="002D7CDF"/>
    <w:rsid w:val="002E05B8"/>
    <w:rsid w:val="002E0684"/>
    <w:rsid w:val="002E0A30"/>
    <w:rsid w:val="002E0AA4"/>
    <w:rsid w:val="002E0EDC"/>
    <w:rsid w:val="002E10BC"/>
    <w:rsid w:val="002E1194"/>
    <w:rsid w:val="002E16A5"/>
    <w:rsid w:val="002E1906"/>
    <w:rsid w:val="002E1C51"/>
    <w:rsid w:val="002E1E14"/>
    <w:rsid w:val="002E1F86"/>
    <w:rsid w:val="002E1FCF"/>
    <w:rsid w:val="002E23CC"/>
    <w:rsid w:val="002E29B6"/>
    <w:rsid w:val="002E3031"/>
    <w:rsid w:val="002E309D"/>
    <w:rsid w:val="002E30F1"/>
    <w:rsid w:val="002E3508"/>
    <w:rsid w:val="002E38F5"/>
    <w:rsid w:val="002E3995"/>
    <w:rsid w:val="002E3A0C"/>
    <w:rsid w:val="002E3BB1"/>
    <w:rsid w:val="002E3E1A"/>
    <w:rsid w:val="002E408D"/>
    <w:rsid w:val="002E40CE"/>
    <w:rsid w:val="002E484B"/>
    <w:rsid w:val="002E4927"/>
    <w:rsid w:val="002E4CD2"/>
    <w:rsid w:val="002E4DEA"/>
    <w:rsid w:val="002E4EAB"/>
    <w:rsid w:val="002E5662"/>
    <w:rsid w:val="002E566A"/>
    <w:rsid w:val="002E5EEF"/>
    <w:rsid w:val="002E60CC"/>
    <w:rsid w:val="002E6626"/>
    <w:rsid w:val="002E6677"/>
    <w:rsid w:val="002E6B99"/>
    <w:rsid w:val="002E6EAA"/>
    <w:rsid w:val="002E703C"/>
    <w:rsid w:val="002E7148"/>
    <w:rsid w:val="002E72E4"/>
    <w:rsid w:val="002E7395"/>
    <w:rsid w:val="002E74FA"/>
    <w:rsid w:val="002E74FD"/>
    <w:rsid w:val="002E76FC"/>
    <w:rsid w:val="002E770C"/>
    <w:rsid w:val="002E7865"/>
    <w:rsid w:val="002E7A3C"/>
    <w:rsid w:val="002E7D25"/>
    <w:rsid w:val="002F019D"/>
    <w:rsid w:val="002F0788"/>
    <w:rsid w:val="002F0796"/>
    <w:rsid w:val="002F0DEA"/>
    <w:rsid w:val="002F107B"/>
    <w:rsid w:val="002F15B3"/>
    <w:rsid w:val="002F1608"/>
    <w:rsid w:val="002F1BCC"/>
    <w:rsid w:val="002F1D4C"/>
    <w:rsid w:val="002F1E6E"/>
    <w:rsid w:val="002F230C"/>
    <w:rsid w:val="002F2564"/>
    <w:rsid w:val="002F290C"/>
    <w:rsid w:val="002F2A74"/>
    <w:rsid w:val="002F2C43"/>
    <w:rsid w:val="002F2F9C"/>
    <w:rsid w:val="002F3208"/>
    <w:rsid w:val="002F3303"/>
    <w:rsid w:val="002F376A"/>
    <w:rsid w:val="002F3833"/>
    <w:rsid w:val="002F3A92"/>
    <w:rsid w:val="002F3BDA"/>
    <w:rsid w:val="002F3FDE"/>
    <w:rsid w:val="002F447B"/>
    <w:rsid w:val="002F4633"/>
    <w:rsid w:val="002F4769"/>
    <w:rsid w:val="002F480B"/>
    <w:rsid w:val="002F49E9"/>
    <w:rsid w:val="002F4AB1"/>
    <w:rsid w:val="002F4B98"/>
    <w:rsid w:val="002F4C68"/>
    <w:rsid w:val="002F4D12"/>
    <w:rsid w:val="002F4D1A"/>
    <w:rsid w:val="002F5169"/>
    <w:rsid w:val="002F533D"/>
    <w:rsid w:val="002F543C"/>
    <w:rsid w:val="002F58A9"/>
    <w:rsid w:val="002F5AE3"/>
    <w:rsid w:val="002F6101"/>
    <w:rsid w:val="002F615D"/>
    <w:rsid w:val="002F638E"/>
    <w:rsid w:val="002F67FE"/>
    <w:rsid w:val="002F6869"/>
    <w:rsid w:val="002F6A34"/>
    <w:rsid w:val="002F6CF3"/>
    <w:rsid w:val="002F6E48"/>
    <w:rsid w:val="002F6EAF"/>
    <w:rsid w:val="002F6F0C"/>
    <w:rsid w:val="002F711E"/>
    <w:rsid w:val="002F71BF"/>
    <w:rsid w:val="002F73F5"/>
    <w:rsid w:val="002F76D5"/>
    <w:rsid w:val="002F7947"/>
    <w:rsid w:val="002F79EF"/>
    <w:rsid w:val="002F7C8A"/>
    <w:rsid w:val="002F7E82"/>
    <w:rsid w:val="002F7FC3"/>
    <w:rsid w:val="003001D8"/>
    <w:rsid w:val="0030030E"/>
    <w:rsid w:val="00300532"/>
    <w:rsid w:val="00300537"/>
    <w:rsid w:val="00300D3A"/>
    <w:rsid w:val="00300EAD"/>
    <w:rsid w:val="00300EC9"/>
    <w:rsid w:val="00300FC7"/>
    <w:rsid w:val="0030106A"/>
    <w:rsid w:val="003010DC"/>
    <w:rsid w:val="00301314"/>
    <w:rsid w:val="003016DE"/>
    <w:rsid w:val="003017AE"/>
    <w:rsid w:val="00301D7F"/>
    <w:rsid w:val="003020EE"/>
    <w:rsid w:val="0030242B"/>
    <w:rsid w:val="0030251E"/>
    <w:rsid w:val="003025C1"/>
    <w:rsid w:val="00302800"/>
    <w:rsid w:val="00302A24"/>
    <w:rsid w:val="0030301C"/>
    <w:rsid w:val="003030FF"/>
    <w:rsid w:val="00303118"/>
    <w:rsid w:val="0030387B"/>
    <w:rsid w:val="00303C57"/>
    <w:rsid w:val="00303C79"/>
    <w:rsid w:val="00303D35"/>
    <w:rsid w:val="00303D7C"/>
    <w:rsid w:val="00303F8A"/>
    <w:rsid w:val="003040CF"/>
    <w:rsid w:val="0030496B"/>
    <w:rsid w:val="00304A56"/>
    <w:rsid w:val="00304C19"/>
    <w:rsid w:val="00304D0E"/>
    <w:rsid w:val="00304DD6"/>
    <w:rsid w:val="00304E9E"/>
    <w:rsid w:val="003050AB"/>
    <w:rsid w:val="00305260"/>
    <w:rsid w:val="003052EE"/>
    <w:rsid w:val="00305485"/>
    <w:rsid w:val="003055E9"/>
    <w:rsid w:val="003056A1"/>
    <w:rsid w:val="0030576B"/>
    <w:rsid w:val="00305A28"/>
    <w:rsid w:val="00305C39"/>
    <w:rsid w:val="00305F1B"/>
    <w:rsid w:val="00305F9E"/>
    <w:rsid w:val="003060B3"/>
    <w:rsid w:val="00306322"/>
    <w:rsid w:val="00306333"/>
    <w:rsid w:val="0030658E"/>
    <w:rsid w:val="003066A4"/>
    <w:rsid w:val="003066E5"/>
    <w:rsid w:val="0030680F"/>
    <w:rsid w:val="0030696D"/>
    <w:rsid w:val="003069DF"/>
    <w:rsid w:val="00306A8D"/>
    <w:rsid w:val="00306BEC"/>
    <w:rsid w:val="00306D31"/>
    <w:rsid w:val="00306E6D"/>
    <w:rsid w:val="00306F2A"/>
    <w:rsid w:val="003073BF"/>
    <w:rsid w:val="003076E6"/>
    <w:rsid w:val="00307B25"/>
    <w:rsid w:val="00307B28"/>
    <w:rsid w:val="00307C6B"/>
    <w:rsid w:val="00307D2E"/>
    <w:rsid w:val="00307EFC"/>
    <w:rsid w:val="003100E8"/>
    <w:rsid w:val="00310252"/>
    <w:rsid w:val="0031029A"/>
    <w:rsid w:val="00310773"/>
    <w:rsid w:val="003108F6"/>
    <w:rsid w:val="0031090E"/>
    <w:rsid w:val="00310CFB"/>
    <w:rsid w:val="00310D0C"/>
    <w:rsid w:val="0031141E"/>
    <w:rsid w:val="003115FB"/>
    <w:rsid w:val="00311A72"/>
    <w:rsid w:val="00311AFC"/>
    <w:rsid w:val="00311B05"/>
    <w:rsid w:val="00311D9C"/>
    <w:rsid w:val="00311EE1"/>
    <w:rsid w:val="003123F5"/>
    <w:rsid w:val="0031248F"/>
    <w:rsid w:val="0031252F"/>
    <w:rsid w:val="00312573"/>
    <w:rsid w:val="00312664"/>
    <w:rsid w:val="003126EC"/>
    <w:rsid w:val="00312984"/>
    <w:rsid w:val="00312BBA"/>
    <w:rsid w:val="00312C1F"/>
    <w:rsid w:val="00312C8F"/>
    <w:rsid w:val="00312D01"/>
    <w:rsid w:val="003131D5"/>
    <w:rsid w:val="00313374"/>
    <w:rsid w:val="00313397"/>
    <w:rsid w:val="003133D9"/>
    <w:rsid w:val="00313546"/>
    <w:rsid w:val="00313A36"/>
    <w:rsid w:val="00314003"/>
    <w:rsid w:val="00314008"/>
    <w:rsid w:val="00314019"/>
    <w:rsid w:val="003141BC"/>
    <w:rsid w:val="00314222"/>
    <w:rsid w:val="00314487"/>
    <w:rsid w:val="003144F3"/>
    <w:rsid w:val="00314515"/>
    <w:rsid w:val="00314599"/>
    <w:rsid w:val="003145A6"/>
    <w:rsid w:val="00314E18"/>
    <w:rsid w:val="0031506C"/>
    <w:rsid w:val="003150D3"/>
    <w:rsid w:val="003154D8"/>
    <w:rsid w:val="00315697"/>
    <w:rsid w:val="003157CE"/>
    <w:rsid w:val="00315E09"/>
    <w:rsid w:val="00315F5F"/>
    <w:rsid w:val="003161E9"/>
    <w:rsid w:val="003164F1"/>
    <w:rsid w:val="0031653A"/>
    <w:rsid w:val="00316885"/>
    <w:rsid w:val="00316CDD"/>
    <w:rsid w:val="00316D20"/>
    <w:rsid w:val="00316E5D"/>
    <w:rsid w:val="00316F22"/>
    <w:rsid w:val="00317A00"/>
    <w:rsid w:val="00317A36"/>
    <w:rsid w:val="00317D04"/>
    <w:rsid w:val="00317DFA"/>
    <w:rsid w:val="00317F84"/>
    <w:rsid w:val="00317FAE"/>
    <w:rsid w:val="00320337"/>
    <w:rsid w:val="003205A5"/>
    <w:rsid w:val="00320783"/>
    <w:rsid w:val="003207B9"/>
    <w:rsid w:val="00320A18"/>
    <w:rsid w:val="00320BB4"/>
    <w:rsid w:val="00320C99"/>
    <w:rsid w:val="00320D28"/>
    <w:rsid w:val="00320E55"/>
    <w:rsid w:val="003210F4"/>
    <w:rsid w:val="003219B2"/>
    <w:rsid w:val="00321BAF"/>
    <w:rsid w:val="00321C55"/>
    <w:rsid w:val="00321FD1"/>
    <w:rsid w:val="00322074"/>
    <w:rsid w:val="00322419"/>
    <w:rsid w:val="0032242A"/>
    <w:rsid w:val="00322466"/>
    <w:rsid w:val="0032302B"/>
    <w:rsid w:val="003230A6"/>
    <w:rsid w:val="003230E7"/>
    <w:rsid w:val="003232A1"/>
    <w:rsid w:val="003232C5"/>
    <w:rsid w:val="00323AF4"/>
    <w:rsid w:val="00323C62"/>
    <w:rsid w:val="00323F15"/>
    <w:rsid w:val="0032412C"/>
    <w:rsid w:val="003242AF"/>
    <w:rsid w:val="003245EF"/>
    <w:rsid w:val="0032466F"/>
    <w:rsid w:val="003248F4"/>
    <w:rsid w:val="00324A10"/>
    <w:rsid w:val="00324A3D"/>
    <w:rsid w:val="00324C85"/>
    <w:rsid w:val="00324F01"/>
    <w:rsid w:val="00325134"/>
    <w:rsid w:val="003253CF"/>
    <w:rsid w:val="0032553A"/>
    <w:rsid w:val="003259E6"/>
    <w:rsid w:val="00325CB1"/>
    <w:rsid w:val="00325EA3"/>
    <w:rsid w:val="00325FE3"/>
    <w:rsid w:val="00326032"/>
    <w:rsid w:val="003263B2"/>
    <w:rsid w:val="00326428"/>
    <w:rsid w:val="0032653F"/>
    <w:rsid w:val="0032659D"/>
    <w:rsid w:val="003265AD"/>
    <w:rsid w:val="00326A04"/>
    <w:rsid w:val="00326B6F"/>
    <w:rsid w:val="00326CCA"/>
    <w:rsid w:val="00326DA2"/>
    <w:rsid w:val="00326E06"/>
    <w:rsid w:val="00326E3F"/>
    <w:rsid w:val="00326FDF"/>
    <w:rsid w:val="003270C8"/>
    <w:rsid w:val="00327145"/>
    <w:rsid w:val="00327275"/>
    <w:rsid w:val="003273AF"/>
    <w:rsid w:val="003273CB"/>
    <w:rsid w:val="00327ADD"/>
    <w:rsid w:val="00327E2D"/>
    <w:rsid w:val="00327FAE"/>
    <w:rsid w:val="003300E3"/>
    <w:rsid w:val="003304A9"/>
    <w:rsid w:val="00330A2E"/>
    <w:rsid w:val="00330B54"/>
    <w:rsid w:val="00330C97"/>
    <w:rsid w:val="0033119C"/>
    <w:rsid w:val="0033134C"/>
    <w:rsid w:val="003313D1"/>
    <w:rsid w:val="00331407"/>
    <w:rsid w:val="003317DF"/>
    <w:rsid w:val="003317F4"/>
    <w:rsid w:val="003319AD"/>
    <w:rsid w:val="00331A65"/>
    <w:rsid w:val="00331EC9"/>
    <w:rsid w:val="003322A9"/>
    <w:rsid w:val="003323C1"/>
    <w:rsid w:val="00332802"/>
    <w:rsid w:val="00332A82"/>
    <w:rsid w:val="00332C71"/>
    <w:rsid w:val="00332DB6"/>
    <w:rsid w:val="00332E48"/>
    <w:rsid w:val="00332F1C"/>
    <w:rsid w:val="003330A2"/>
    <w:rsid w:val="00333306"/>
    <w:rsid w:val="00333364"/>
    <w:rsid w:val="00333765"/>
    <w:rsid w:val="003347A1"/>
    <w:rsid w:val="003348DE"/>
    <w:rsid w:val="00334B3D"/>
    <w:rsid w:val="00334C2F"/>
    <w:rsid w:val="00334C3B"/>
    <w:rsid w:val="00334FF8"/>
    <w:rsid w:val="00334FFC"/>
    <w:rsid w:val="003351CE"/>
    <w:rsid w:val="00335204"/>
    <w:rsid w:val="00335258"/>
    <w:rsid w:val="0033534B"/>
    <w:rsid w:val="0033605B"/>
    <w:rsid w:val="00336117"/>
    <w:rsid w:val="00336138"/>
    <w:rsid w:val="0033625C"/>
    <w:rsid w:val="00336284"/>
    <w:rsid w:val="00336464"/>
    <w:rsid w:val="00336487"/>
    <w:rsid w:val="003365A3"/>
    <w:rsid w:val="00336671"/>
    <w:rsid w:val="0033693A"/>
    <w:rsid w:val="00336B56"/>
    <w:rsid w:val="00336D04"/>
    <w:rsid w:val="00336D2E"/>
    <w:rsid w:val="00337872"/>
    <w:rsid w:val="00337BC5"/>
    <w:rsid w:val="003401B0"/>
    <w:rsid w:val="0034056A"/>
    <w:rsid w:val="003407EE"/>
    <w:rsid w:val="0034099C"/>
    <w:rsid w:val="003415B1"/>
    <w:rsid w:val="00341DCF"/>
    <w:rsid w:val="00342454"/>
    <w:rsid w:val="003424C6"/>
    <w:rsid w:val="0034258B"/>
    <w:rsid w:val="00342A04"/>
    <w:rsid w:val="00342D82"/>
    <w:rsid w:val="00343958"/>
    <w:rsid w:val="00343D45"/>
    <w:rsid w:val="00343DC2"/>
    <w:rsid w:val="00343DE5"/>
    <w:rsid w:val="00343F1B"/>
    <w:rsid w:val="003440F8"/>
    <w:rsid w:val="003441CE"/>
    <w:rsid w:val="003446E0"/>
    <w:rsid w:val="0034492B"/>
    <w:rsid w:val="00344D16"/>
    <w:rsid w:val="00344D8F"/>
    <w:rsid w:val="00345400"/>
    <w:rsid w:val="0034545A"/>
    <w:rsid w:val="00345660"/>
    <w:rsid w:val="00345B00"/>
    <w:rsid w:val="00345D8C"/>
    <w:rsid w:val="003463D5"/>
    <w:rsid w:val="0034652B"/>
    <w:rsid w:val="00346A91"/>
    <w:rsid w:val="00346BA8"/>
    <w:rsid w:val="00346C2C"/>
    <w:rsid w:val="00347122"/>
    <w:rsid w:val="00347FC9"/>
    <w:rsid w:val="00350098"/>
    <w:rsid w:val="003501C7"/>
    <w:rsid w:val="003502E2"/>
    <w:rsid w:val="00350455"/>
    <w:rsid w:val="003506FC"/>
    <w:rsid w:val="003506FE"/>
    <w:rsid w:val="00350838"/>
    <w:rsid w:val="0035085E"/>
    <w:rsid w:val="00350A1E"/>
    <w:rsid w:val="00350B5A"/>
    <w:rsid w:val="00351FF5"/>
    <w:rsid w:val="003521E8"/>
    <w:rsid w:val="003521F1"/>
    <w:rsid w:val="0035278C"/>
    <w:rsid w:val="0035284D"/>
    <w:rsid w:val="0035368D"/>
    <w:rsid w:val="00353801"/>
    <w:rsid w:val="00353A33"/>
    <w:rsid w:val="00353AA7"/>
    <w:rsid w:val="00353F2B"/>
    <w:rsid w:val="00354046"/>
    <w:rsid w:val="00354080"/>
    <w:rsid w:val="003549CF"/>
    <w:rsid w:val="00355018"/>
    <w:rsid w:val="003560EB"/>
    <w:rsid w:val="0035647B"/>
    <w:rsid w:val="003564D4"/>
    <w:rsid w:val="00356591"/>
    <w:rsid w:val="0035666C"/>
    <w:rsid w:val="00356681"/>
    <w:rsid w:val="00356759"/>
    <w:rsid w:val="00356A9E"/>
    <w:rsid w:val="00356CFE"/>
    <w:rsid w:val="00356D0D"/>
    <w:rsid w:val="00356D1D"/>
    <w:rsid w:val="00356DB4"/>
    <w:rsid w:val="00356EB4"/>
    <w:rsid w:val="00356F03"/>
    <w:rsid w:val="00356F19"/>
    <w:rsid w:val="00356F73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A5D"/>
    <w:rsid w:val="00360B43"/>
    <w:rsid w:val="00361019"/>
    <w:rsid w:val="00361558"/>
    <w:rsid w:val="003615AF"/>
    <w:rsid w:val="003616D1"/>
    <w:rsid w:val="00361948"/>
    <w:rsid w:val="00361967"/>
    <w:rsid w:val="00361AC0"/>
    <w:rsid w:val="00361AE9"/>
    <w:rsid w:val="00361FB1"/>
    <w:rsid w:val="00362086"/>
    <w:rsid w:val="003620BD"/>
    <w:rsid w:val="00362194"/>
    <w:rsid w:val="003629D5"/>
    <w:rsid w:val="00363047"/>
    <w:rsid w:val="003633C6"/>
    <w:rsid w:val="0036346B"/>
    <w:rsid w:val="003636F6"/>
    <w:rsid w:val="003637DA"/>
    <w:rsid w:val="003639BF"/>
    <w:rsid w:val="00363B7B"/>
    <w:rsid w:val="00363E44"/>
    <w:rsid w:val="00364108"/>
    <w:rsid w:val="0036420A"/>
    <w:rsid w:val="003646F0"/>
    <w:rsid w:val="0036477D"/>
    <w:rsid w:val="00364898"/>
    <w:rsid w:val="00364C38"/>
    <w:rsid w:val="00364E43"/>
    <w:rsid w:val="0036533F"/>
    <w:rsid w:val="00365487"/>
    <w:rsid w:val="00365CB4"/>
    <w:rsid w:val="00366058"/>
    <w:rsid w:val="0036681D"/>
    <w:rsid w:val="00366BF1"/>
    <w:rsid w:val="00366CAD"/>
    <w:rsid w:val="00366D7B"/>
    <w:rsid w:val="00366E68"/>
    <w:rsid w:val="00367212"/>
    <w:rsid w:val="003677FB"/>
    <w:rsid w:val="0036782C"/>
    <w:rsid w:val="00367890"/>
    <w:rsid w:val="003679B7"/>
    <w:rsid w:val="003705F2"/>
    <w:rsid w:val="00370619"/>
    <w:rsid w:val="0037069B"/>
    <w:rsid w:val="003706E0"/>
    <w:rsid w:val="00370E84"/>
    <w:rsid w:val="00371282"/>
    <w:rsid w:val="003713D7"/>
    <w:rsid w:val="00371471"/>
    <w:rsid w:val="00371610"/>
    <w:rsid w:val="0037177A"/>
    <w:rsid w:val="00371856"/>
    <w:rsid w:val="0037202C"/>
    <w:rsid w:val="0037240C"/>
    <w:rsid w:val="00372AC5"/>
    <w:rsid w:val="00372B7B"/>
    <w:rsid w:val="00372C1C"/>
    <w:rsid w:val="00372C6D"/>
    <w:rsid w:val="0037311B"/>
    <w:rsid w:val="00373653"/>
    <w:rsid w:val="00373688"/>
    <w:rsid w:val="003736C7"/>
    <w:rsid w:val="00373A54"/>
    <w:rsid w:val="00373CF1"/>
    <w:rsid w:val="00373EDB"/>
    <w:rsid w:val="003740E9"/>
    <w:rsid w:val="003742DE"/>
    <w:rsid w:val="003744F1"/>
    <w:rsid w:val="00374553"/>
    <w:rsid w:val="003748D3"/>
    <w:rsid w:val="00374A29"/>
    <w:rsid w:val="00374ACC"/>
    <w:rsid w:val="00374B78"/>
    <w:rsid w:val="00374C26"/>
    <w:rsid w:val="00375167"/>
    <w:rsid w:val="003752AF"/>
    <w:rsid w:val="003753D2"/>
    <w:rsid w:val="00375431"/>
    <w:rsid w:val="00376059"/>
    <w:rsid w:val="00376080"/>
    <w:rsid w:val="00376168"/>
    <w:rsid w:val="00376326"/>
    <w:rsid w:val="003764E8"/>
    <w:rsid w:val="003764FA"/>
    <w:rsid w:val="00376762"/>
    <w:rsid w:val="00376F10"/>
    <w:rsid w:val="00377314"/>
    <w:rsid w:val="0037735B"/>
    <w:rsid w:val="003774B9"/>
    <w:rsid w:val="0037767D"/>
    <w:rsid w:val="0037785F"/>
    <w:rsid w:val="00377DBB"/>
    <w:rsid w:val="00377DC3"/>
    <w:rsid w:val="00380001"/>
    <w:rsid w:val="00380275"/>
    <w:rsid w:val="00380308"/>
    <w:rsid w:val="003803BA"/>
    <w:rsid w:val="003803F5"/>
    <w:rsid w:val="00380596"/>
    <w:rsid w:val="00381270"/>
    <w:rsid w:val="003813A6"/>
    <w:rsid w:val="003813DA"/>
    <w:rsid w:val="003817DA"/>
    <w:rsid w:val="00381B01"/>
    <w:rsid w:val="00381EA6"/>
    <w:rsid w:val="00381FCA"/>
    <w:rsid w:val="0038235A"/>
    <w:rsid w:val="003823F3"/>
    <w:rsid w:val="0038254B"/>
    <w:rsid w:val="00382789"/>
    <w:rsid w:val="00382921"/>
    <w:rsid w:val="00382E19"/>
    <w:rsid w:val="00382E53"/>
    <w:rsid w:val="00382FD9"/>
    <w:rsid w:val="0038312F"/>
    <w:rsid w:val="003832AE"/>
    <w:rsid w:val="003832F0"/>
    <w:rsid w:val="00383665"/>
    <w:rsid w:val="0038378F"/>
    <w:rsid w:val="00383B44"/>
    <w:rsid w:val="00383DC9"/>
    <w:rsid w:val="00384297"/>
    <w:rsid w:val="00384675"/>
    <w:rsid w:val="00384834"/>
    <w:rsid w:val="003849DA"/>
    <w:rsid w:val="00384BD0"/>
    <w:rsid w:val="00384EF4"/>
    <w:rsid w:val="00384EF9"/>
    <w:rsid w:val="00385273"/>
    <w:rsid w:val="0038548D"/>
    <w:rsid w:val="00385B42"/>
    <w:rsid w:val="00385DC8"/>
    <w:rsid w:val="00385EFE"/>
    <w:rsid w:val="00385FF2"/>
    <w:rsid w:val="0038641E"/>
    <w:rsid w:val="00386438"/>
    <w:rsid w:val="00386BE3"/>
    <w:rsid w:val="003879ED"/>
    <w:rsid w:val="00387D99"/>
    <w:rsid w:val="00387E2D"/>
    <w:rsid w:val="003902BB"/>
    <w:rsid w:val="003902BC"/>
    <w:rsid w:val="003902CB"/>
    <w:rsid w:val="0039046C"/>
    <w:rsid w:val="003905A6"/>
    <w:rsid w:val="0039078B"/>
    <w:rsid w:val="0039098F"/>
    <w:rsid w:val="00390A1D"/>
    <w:rsid w:val="00391209"/>
    <w:rsid w:val="003915FE"/>
    <w:rsid w:val="00391810"/>
    <w:rsid w:val="00391BF9"/>
    <w:rsid w:val="00391CB7"/>
    <w:rsid w:val="00391F10"/>
    <w:rsid w:val="003921A6"/>
    <w:rsid w:val="003923D6"/>
    <w:rsid w:val="00392966"/>
    <w:rsid w:val="00392B9D"/>
    <w:rsid w:val="00392BBF"/>
    <w:rsid w:val="00392CFA"/>
    <w:rsid w:val="003931AF"/>
    <w:rsid w:val="003932F5"/>
    <w:rsid w:val="0039336D"/>
    <w:rsid w:val="00393412"/>
    <w:rsid w:val="00393535"/>
    <w:rsid w:val="003937BD"/>
    <w:rsid w:val="00393AEF"/>
    <w:rsid w:val="00393B07"/>
    <w:rsid w:val="00393F73"/>
    <w:rsid w:val="0039400F"/>
    <w:rsid w:val="0039436E"/>
    <w:rsid w:val="003946BC"/>
    <w:rsid w:val="0039489D"/>
    <w:rsid w:val="003949E1"/>
    <w:rsid w:val="0039583A"/>
    <w:rsid w:val="00395941"/>
    <w:rsid w:val="00395EC6"/>
    <w:rsid w:val="00395F73"/>
    <w:rsid w:val="00396013"/>
    <w:rsid w:val="00396169"/>
    <w:rsid w:val="003962FB"/>
    <w:rsid w:val="00396375"/>
    <w:rsid w:val="00396978"/>
    <w:rsid w:val="00396C6F"/>
    <w:rsid w:val="00396C78"/>
    <w:rsid w:val="00396CC6"/>
    <w:rsid w:val="00396DA6"/>
    <w:rsid w:val="00397549"/>
    <w:rsid w:val="00397A8F"/>
    <w:rsid w:val="00397B9F"/>
    <w:rsid w:val="00397C2B"/>
    <w:rsid w:val="00397D5D"/>
    <w:rsid w:val="003A00B9"/>
    <w:rsid w:val="003A03FB"/>
    <w:rsid w:val="003A05F1"/>
    <w:rsid w:val="003A0686"/>
    <w:rsid w:val="003A0BAC"/>
    <w:rsid w:val="003A0CE9"/>
    <w:rsid w:val="003A0D2E"/>
    <w:rsid w:val="003A0F3D"/>
    <w:rsid w:val="003A14ED"/>
    <w:rsid w:val="003A1702"/>
    <w:rsid w:val="003A18DF"/>
    <w:rsid w:val="003A1E51"/>
    <w:rsid w:val="003A1F10"/>
    <w:rsid w:val="003A25E7"/>
    <w:rsid w:val="003A27A3"/>
    <w:rsid w:val="003A27B7"/>
    <w:rsid w:val="003A2C02"/>
    <w:rsid w:val="003A2F19"/>
    <w:rsid w:val="003A3077"/>
    <w:rsid w:val="003A323E"/>
    <w:rsid w:val="003A380E"/>
    <w:rsid w:val="003A385C"/>
    <w:rsid w:val="003A3909"/>
    <w:rsid w:val="003A3E0D"/>
    <w:rsid w:val="003A3FE8"/>
    <w:rsid w:val="003A41BE"/>
    <w:rsid w:val="003A434B"/>
    <w:rsid w:val="003A492A"/>
    <w:rsid w:val="003A50CB"/>
    <w:rsid w:val="003A519F"/>
    <w:rsid w:val="003A551A"/>
    <w:rsid w:val="003A567E"/>
    <w:rsid w:val="003A5760"/>
    <w:rsid w:val="003A5895"/>
    <w:rsid w:val="003A58D9"/>
    <w:rsid w:val="003A5D28"/>
    <w:rsid w:val="003A5D30"/>
    <w:rsid w:val="003A5DF6"/>
    <w:rsid w:val="003A5F79"/>
    <w:rsid w:val="003A6017"/>
    <w:rsid w:val="003A6162"/>
    <w:rsid w:val="003A62E2"/>
    <w:rsid w:val="003A62F9"/>
    <w:rsid w:val="003A633D"/>
    <w:rsid w:val="003A6417"/>
    <w:rsid w:val="003A647F"/>
    <w:rsid w:val="003A6975"/>
    <w:rsid w:val="003A6FEC"/>
    <w:rsid w:val="003A74CF"/>
    <w:rsid w:val="003A7851"/>
    <w:rsid w:val="003A79BA"/>
    <w:rsid w:val="003A7A06"/>
    <w:rsid w:val="003A7B86"/>
    <w:rsid w:val="003A7BB9"/>
    <w:rsid w:val="003A7D99"/>
    <w:rsid w:val="003B024C"/>
    <w:rsid w:val="003B045F"/>
    <w:rsid w:val="003B0A00"/>
    <w:rsid w:val="003B0B0D"/>
    <w:rsid w:val="003B0E4A"/>
    <w:rsid w:val="003B10F9"/>
    <w:rsid w:val="003B11C1"/>
    <w:rsid w:val="003B15CD"/>
    <w:rsid w:val="003B1BE7"/>
    <w:rsid w:val="003B1D0A"/>
    <w:rsid w:val="003B1E0C"/>
    <w:rsid w:val="003B2018"/>
    <w:rsid w:val="003B2444"/>
    <w:rsid w:val="003B2694"/>
    <w:rsid w:val="003B2786"/>
    <w:rsid w:val="003B27DB"/>
    <w:rsid w:val="003B2918"/>
    <w:rsid w:val="003B29AD"/>
    <w:rsid w:val="003B2A62"/>
    <w:rsid w:val="003B2CD9"/>
    <w:rsid w:val="003B2CF1"/>
    <w:rsid w:val="003B3020"/>
    <w:rsid w:val="003B35B5"/>
    <w:rsid w:val="003B3DD6"/>
    <w:rsid w:val="003B3F8C"/>
    <w:rsid w:val="003B4856"/>
    <w:rsid w:val="003B4971"/>
    <w:rsid w:val="003B4B4B"/>
    <w:rsid w:val="003B4BD3"/>
    <w:rsid w:val="003B4BEE"/>
    <w:rsid w:val="003B4FC3"/>
    <w:rsid w:val="003B53D8"/>
    <w:rsid w:val="003B5407"/>
    <w:rsid w:val="003B5690"/>
    <w:rsid w:val="003B5805"/>
    <w:rsid w:val="003B5874"/>
    <w:rsid w:val="003B59B8"/>
    <w:rsid w:val="003B5A6F"/>
    <w:rsid w:val="003B5E45"/>
    <w:rsid w:val="003B63A8"/>
    <w:rsid w:val="003B64C8"/>
    <w:rsid w:val="003B68E5"/>
    <w:rsid w:val="003B6C00"/>
    <w:rsid w:val="003B6E86"/>
    <w:rsid w:val="003B710E"/>
    <w:rsid w:val="003B7210"/>
    <w:rsid w:val="003B73FC"/>
    <w:rsid w:val="003B7647"/>
    <w:rsid w:val="003B76A2"/>
    <w:rsid w:val="003B7C82"/>
    <w:rsid w:val="003C0099"/>
    <w:rsid w:val="003C01BE"/>
    <w:rsid w:val="003C094C"/>
    <w:rsid w:val="003C0C67"/>
    <w:rsid w:val="003C0DB9"/>
    <w:rsid w:val="003C12DD"/>
    <w:rsid w:val="003C18FD"/>
    <w:rsid w:val="003C19B4"/>
    <w:rsid w:val="003C19D4"/>
    <w:rsid w:val="003C1C31"/>
    <w:rsid w:val="003C1CF2"/>
    <w:rsid w:val="003C27C2"/>
    <w:rsid w:val="003C2AB8"/>
    <w:rsid w:val="003C2BBE"/>
    <w:rsid w:val="003C2BF6"/>
    <w:rsid w:val="003C3029"/>
    <w:rsid w:val="003C30E1"/>
    <w:rsid w:val="003C3CD2"/>
    <w:rsid w:val="003C3F17"/>
    <w:rsid w:val="003C42A0"/>
    <w:rsid w:val="003C4628"/>
    <w:rsid w:val="003C494D"/>
    <w:rsid w:val="003C4A64"/>
    <w:rsid w:val="003C4F10"/>
    <w:rsid w:val="003C50BA"/>
    <w:rsid w:val="003C5589"/>
    <w:rsid w:val="003C5673"/>
    <w:rsid w:val="003C568C"/>
    <w:rsid w:val="003C58C1"/>
    <w:rsid w:val="003C5B09"/>
    <w:rsid w:val="003C5B55"/>
    <w:rsid w:val="003C5F32"/>
    <w:rsid w:val="003C5F6E"/>
    <w:rsid w:val="003C5FB3"/>
    <w:rsid w:val="003C5FD0"/>
    <w:rsid w:val="003C64F4"/>
    <w:rsid w:val="003C6556"/>
    <w:rsid w:val="003C6675"/>
    <w:rsid w:val="003C667D"/>
    <w:rsid w:val="003C68CE"/>
    <w:rsid w:val="003C69C9"/>
    <w:rsid w:val="003C6C1D"/>
    <w:rsid w:val="003C6C86"/>
    <w:rsid w:val="003C6EDC"/>
    <w:rsid w:val="003C7030"/>
    <w:rsid w:val="003C70A6"/>
    <w:rsid w:val="003C72E2"/>
    <w:rsid w:val="003C7772"/>
    <w:rsid w:val="003C793E"/>
    <w:rsid w:val="003C7C97"/>
    <w:rsid w:val="003C7CE2"/>
    <w:rsid w:val="003C7DB9"/>
    <w:rsid w:val="003C7DC9"/>
    <w:rsid w:val="003C7F7F"/>
    <w:rsid w:val="003D0148"/>
    <w:rsid w:val="003D08CB"/>
    <w:rsid w:val="003D0A29"/>
    <w:rsid w:val="003D0C8E"/>
    <w:rsid w:val="003D0FF0"/>
    <w:rsid w:val="003D0FFD"/>
    <w:rsid w:val="003D1001"/>
    <w:rsid w:val="003D13C7"/>
    <w:rsid w:val="003D156D"/>
    <w:rsid w:val="003D1909"/>
    <w:rsid w:val="003D1916"/>
    <w:rsid w:val="003D1951"/>
    <w:rsid w:val="003D1AED"/>
    <w:rsid w:val="003D22E5"/>
    <w:rsid w:val="003D287B"/>
    <w:rsid w:val="003D2890"/>
    <w:rsid w:val="003D2A18"/>
    <w:rsid w:val="003D2AAE"/>
    <w:rsid w:val="003D2B2B"/>
    <w:rsid w:val="003D2DBD"/>
    <w:rsid w:val="003D2F5E"/>
    <w:rsid w:val="003D32BE"/>
    <w:rsid w:val="003D3976"/>
    <w:rsid w:val="003D3D8E"/>
    <w:rsid w:val="003D3EE0"/>
    <w:rsid w:val="003D45F1"/>
    <w:rsid w:val="003D477E"/>
    <w:rsid w:val="003D4BF6"/>
    <w:rsid w:val="003D514D"/>
    <w:rsid w:val="003D51FD"/>
    <w:rsid w:val="003D53FF"/>
    <w:rsid w:val="003D570A"/>
    <w:rsid w:val="003D57BE"/>
    <w:rsid w:val="003D603D"/>
    <w:rsid w:val="003D6336"/>
    <w:rsid w:val="003D64DD"/>
    <w:rsid w:val="003D67DA"/>
    <w:rsid w:val="003D683A"/>
    <w:rsid w:val="003D6A5D"/>
    <w:rsid w:val="003D6DDC"/>
    <w:rsid w:val="003D6E61"/>
    <w:rsid w:val="003D71C5"/>
    <w:rsid w:val="003D75CE"/>
    <w:rsid w:val="003D7727"/>
    <w:rsid w:val="003D7794"/>
    <w:rsid w:val="003D78E3"/>
    <w:rsid w:val="003D7F06"/>
    <w:rsid w:val="003E0177"/>
    <w:rsid w:val="003E01E4"/>
    <w:rsid w:val="003E02DC"/>
    <w:rsid w:val="003E0474"/>
    <w:rsid w:val="003E0D5B"/>
    <w:rsid w:val="003E0D64"/>
    <w:rsid w:val="003E0E30"/>
    <w:rsid w:val="003E1013"/>
    <w:rsid w:val="003E1378"/>
    <w:rsid w:val="003E1D8E"/>
    <w:rsid w:val="003E1E87"/>
    <w:rsid w:val="003E210E"/>
    <w:rsid w:val="003E2167"/>
    <w:rsid w:val="003E24DC"/>
    <w:rsid w:val="003E258E"/>
    <w:rsid w:val="003E27C1"/>
    <w:rsid w:val="003E27CF"/>
    <w:rsid w:val="003E286B"/>
    <w:rsid w:val="003E2EB4"/>
    <w:rsid w:val="003E2F57"/>
    <w:rsid w:val="003E3000"/>
    <w:rsid w:val="003E3559"/>
    <w:rsid w:val="003E4080"/>
    <w:rsid w:val="003E421A"/>
    <w:rsid w:val="003E432B"/>
    <w:rsid w:val="003E4422"/>
    <w:rsid w:val="003E4461"/>
    <w:rsid w:val="003E458F"/>
    <w:rsid w:val="003E488C"/>
    <w:rsid w:val="003E48B0"/>
    <w:rsid w:val="003E57E3"/>
    <w:rsid w:val="003E6429"/>
    <w:rsid w:val="003E65DD"/>
    <w:rsid w:val="003E661E"/>
    <w:rsid w:val="003E6A40"/>
    <w:rsid w:val="003E6D98"/>
    <w:rsid w:val="003E6DE0"/>
    <w:rsid w:val="003E716E"/>
    <w:rsid w:val="003E7173"/>
    <w:rsid w:val="003E71D4"/>
    <w:rsid w:val="003E77DF"/>
    <w:rsid w:val="003E7844"/>
    <w:rsid w:val="003E7866"/>
    <w:rsid w:val="003E797D"/>
    <w:rsid w:val="003E799D"/>
    <w:rsid w:val="003E7AD2"/>
    <w:rsid w:val="003E7AE5"/>
    <w:rsid w:val="003E7E67"/>
    <w:rsid w:val="003F059B"/>
    <w:rsid w:val="003F08C2"/>
    <w:rsid w:val="003F0950"/>
    <w:rsid w:val="003F0B87"/>
    <w:rsid w:val="003F0DB6"/>
    <w:rsid w:val="003F10F8"/>
    <w:rsid w:val="003F140F"/>
    <w:rsid w:val="003F15D3"/>
    <w:rsid w:val="003F1BA6"/>
    <w:rsid w:val="003F1BB1"/>
    <w:rsid w:val="003F1CB1"/>
    <w:rsid w:val="003F1CFB"/>
    <w:rsid w:val="003F1D41"/>
    <w:rsid w:val="003F2241"/>
    <w:rsid w:val="003F28AC"/>
    <w:rsid w:val="003F2BF1"/>
    <w:rsid w:val="003F2E58"/>
    <w:rsid w:val="003F3093"/>
    <w:rsid w:val="003F3361"/>
    <w:rsid w:val="003F3591"/>
    <w:rsid w:val="003F399D"/>
    <w:rsid w:val="003F3AC7"/>
    <w:rsid w:val="003F3B6A"/>
    <w:rsid w:val="003F3D76"/>
    <w:rsid w:val="003F3F99"/>
    <w:rsid w:val="003F3FCC"/>
    <w:rsid w:val="003F4548"/>
    <w:rsid w:val="003F498E"/>
    <w:rsid w:val="003F4F15"/>
    <w:rsid w:val="003F4F1F"/>
    <w:rsid w:val="003F5818"/>
    <w:rsid w:val="003F5979"/>
    <w:rsid w:val="003F59B9"/>
    <w:rsid w:val="003F5AA7"/>
    <w:rsid w:val="003F5E68"/>
    <w:rsid w:val="003F62B6"/>
    <w:rsid w:val="003F637C"/>
    <w:rsid w:val="003F6997"/>
    <w:rsid w:val="003F6A98"/>
    <w:rsid w:val="003F6AAD"/>
    <w:rsid w:val="003F6AC2"/>
    <w:rsid w:val="003F6DB8"/>
    <w:rsid w:val="003F6FB0"/>
    <w:rsid w:val="003F724A"/>
    <w:rsid w:val="003F73C3"/>
    <w:rsid w:val="003F794C"/>
    <w:rsid w:val="003F79DA"/>
    <w:rsid w:val="003F7CD0"/>
    <w:rsid w:val="003F7DD7"/>
    <w:rsid w:val="00400307"/>
    <w:rsid w:val="004004A8"/>
    <w:rsid w:val="00401089"/>
    <w:rsid w:val="004012A0"/>
    <w:rsid w:val="004013D6"/>
    <w:rsid w:val="00401C0C"/>
    <w:rsid w:val="00401C45"/>
    <w:rsid w:val="00401D4B"/>
    <w:rsid w:val="00401F81"/>
    <w:rsid w:val="00402070"/>
    <w:rsid w:val="00402175"/>
    <w:rsid w:val="00402349"/>
    <w:rsid w:val="00402431"/>
    <w:rsid w:val="004025E0"/>
    <w:rsid w:val="004029E2"/>
    <w:rsid w:val="00402E21"/>
    <w:rsid w:val="00402EE8"/>
    <w:rsid w:val="00403472"/>
    <w:rsid w:val="00403754"/>
    <w:rsid w:val="00403A1F"/>
    <w:rsid w:val="00403B2D"/>
    <w:rsid w:val="00403D9B"/>
    <w:rsid w:val="00403DF3"/>
    <w:rsid w:val="00404113"/>
    <w:rsid w:val="00404205"/>
    <w:rsid w:val="00404403"/>
    <w:rsid w:val="004044E7"/>
    <w:rsid w:val="00404778"/>
    <w:rsid w:val="00404809"/>
    <w:rsid w:val="00405147"/>
    <w:rsid w:val="00405460"/>
    <w:rsid w:val="00405551"/>
    <w:rsid w:val="004055AD"/>
    <w:rsid w:val="00405705"/>
    <w:rsid w:val="00405791"/>
    <w:rsid w:val="00405B98"/>
    <w:rsid w:val="00405D1F"/>
    <w:rsid w:val="00405F7E"/>
    <w:rsid w:val="004064C0"/>
    <w:rsid w:val="00406766"/>
    <w:rsid w:val="0040686D"/>
    <w:rsid w:val="004068D7"/>
    <w:rsid w:val="004070E4"/>
    <w:rsid w:val="0040751B"/>
    <w:rsid w:val="004075EC"/>
    <w:rsid w:val="00407979"/>
    <w:rsid w:val="00407C2F"/>
    <w:rsid w:val="00407D98"/>
    <w:rsid w:val="00407FE2"/>
    <w:rsid w:val="004102EF"/>
    <w:rsid w:val="00410340"/>
    <w:rsid w:val="004103E5"/>
    <w:rsid w:val="004104F5"/>
    <w:rsid w:val="00410592"/>
    <w:rsid w:val="00410744"/>
    <w:rsid w:val="00410B39"/>
    <w:rsid w:val="004111CE"/>
    <w:rsid w:val="004114E6"/>
    <w:rsid w:val="0041170C"/>
    <w:rsid w:val="00411DEB"/>
    <w:rsid w:val="004120B4"/>
    <w:rsid w:val="004127B1"/>
    <w:rsid w:val="00412823"/>
    <w:rsid w:val="00412DAF"/>
    <w:rsid w:val="0041308B"/>
    <w:rsid w:val="00413301"/>
    <w:rsid w:val="004133D2"/>
    <w:rsid w:val="00413680"/>
    <w:rsid w:val="00413697"/>
    <w:rsid w:val="004136A2"/>
    <w:rsid w:val="0041375C"/>
    <w:rsid w:val="004138AD"/>
    <w:rsid w:val="0041393A"/>
    <w:rsid w:val="00413B73"/>
    <w:rsid w:val="00413C74"/>
    <w:rsid w:val="004146EA"/>
    <w:rsid w:val="004147C5"/>
    <w:rsid w:val="00414C54"/>
    <w:rsid w:val="00414D33"/>
    <w:rsid w:val="00414F47"/>
    <w:rsid w:val="00414F6E"/>
    <w:rsid w:val="0041528E"/>
    <w:rsid w:val="004153C4"/>
    <w:rsid w:val="004153D3"/>
    <w:rsid w:val="00415A96"/>
    <w:rsid w:val="00415F7C"/>
    <w:rsid w:val="004160E3"/>
    <w:rsid w:val="004165A2"/>
    <w:rsid w:val="0041672D"/>
    <w:rsid w:val="00416779"/>
    <w:rsid w:val="0041689A"/>
    <w:rsid w:val="0041690F"/>
    <w:rsid w:val="004169A1"/>
    <w:rsid w:val="00416A83"/>
    <w:rsid w:val="00416BEF"/>
    <w:rsid w:val="00416C41"/>
    <w:rsid w:val="00416D5C"/>
    <w:rsid w:val="00416E21"/>
    <w:rsid w:val="00416EDA"/>
    <w:rsid w:val="00416FC9"/>
    <w:rsid w:val="00417426"/>
    <w:rsid w:val="004174A1"/>
    <w:rsid w:val="00417644"/>
    <w:rsid w:val="0041775D"/>
    <w:rsid w:val="00417D5E"/>
    <w:rsid w:val="00417DE6"/>
    <w:rsid w:val="004205DC"/>
    <w:rsid w:val="00420A93"/>
    <w:rsid w:val="00420DF9"/>
    <w:rsid w:val="00420E1D"/>
    <w:rsid w:val="00421459"/>
    <w:rsid w:val="004217DB"/>
    <w:rsid w:val="004218CA"/>
    <w:rsid w:val="0042193C"/>
    <w:rsid w:val="00421A00"/>
    <w:rsid w:val="00421DE5"/>
    <w:rsid w:val="00421EB9"/>
    <w:rsid w:val="0042204A"/>
    <w:rsid w:val="0042212B"/>
    <w:rsid w:val="0042221C"/>
    <w:rsid w:val="0042230C"/>
    <w:rsid w:val="004225C3"/>
    <w:rsid w:val="00422894"/>
    <w:rsid w:val="00422A67"/>
    <w:rsid w:val="00422A7C"/>
    <w:rsid w:val="00422B5B"/>
    <w:rsid w:val="00422C2C"/>
    <w:rsid w:val="00422C8F"/>
    <w:rsid w:val="00422F24"/>
    <w:rsid w:val="00422F39"/>
    <w:rsid w:val="00423092"/>
    <w:rsid w:val="00423189"/>
    <w:rsid w:val="00423461"/>
    <w:rsid w:val="0042356B"/>
    <w:rsid w:val="00423579"/>
    <w:rsid w:val="004235D3"/>
    <w:rsid w:val="004236B5"/>
    <w:rsid w:val="00423806"/>
    <w:rsid w:val="00423834"/>
    <w:rsid w:val="00423CC2"/>
    <w:rsid w:val="00423F56"/>
    <w:rsid w:val="004245C7"/>
    <w:rsid w:val="004246CB"/>
    <w:rsid w:val="00424826"/>
    <w:rsid w:val="00424B2A"/>
    <w:rsid w:val="00424C4B"/>
    <w:rsid w:val="004255BE"/>
    <w:rsid w:val="0042574A"/>
    <w:rsid w:val="00425EAD"/>
    <w:rsid w:val="00425F16"/>
    <w:rsid w:val="00425F53"/>
    <w:rsid w:val="00425FF3"/>
    <w:rsid w:val="004263FE"/>
    <w:rsid w:val="0042663C"/>
    <w:rsid w:val="004266BE"/>
    <w:rsid w:val="00426B38"/>
    <w:rsid w:val="00426B9A"/>
    <w:rsid w:val="00426DAB"/>
    <w:rsid w:val="004270B4"/>
    <w:rsid w:val="00427735"/>
    <w:rsid w:val="00427A50"/>
    <w:rsid w:val="00427AE8"/>
    <w:rsid w:val="00427AEE"/>
    <w:rsid w:val="00427D67"/>
    <w:rsid w:val="00427DE8"/>
    <w:rsid w:val="00427FB6"/>
    <w:rsid w:val="00430231"/>
    <w:rsid w:val="00430285"/>
    <w:rsid w:val="004302FB"/>
    <w:rsid w:val="0043060F"/>
    <w:rsid w:val="00430857"/>
    <w:rsid w:val="00431290"/>
    <w:rsid w:val="00431544"/>
    <w:rsid w:val="004317D0"/>
    <w:rsid w:val="00431FF8"/>
    <w:rsid w:val="00432004"/>
    <w:rsid w:val="00432058"/>
    <w:rsid w:val="00432477"/>
    <w:rsid w:val="00432689"/>
    <w:rsid w:val="00432818"/>
    <w:rsid w:val="00432AD1"/>
    <w:rsid w:val="00432D84"/>
    <w:rsid w:val="00432DE6"/>
    <w:rsid w:val="00432DFA"/>
    <w:rsid w:val="00432F4E"/>
    <w:rsid w:val="00432FA6"/>
    <w:rsid w:val="0043315B"/>
    <w:rsid w:val="004331FC"/>
    <w:rsid w:val="00433522"/>
    <w:rsid w:val="0043390F"/>
    <w:rsid w:val="00433A5D"/>
    <w:rsid w:val="00433BA6"/>
    <w:rsid w:val="00433C45"/>
    <w:rsid w:val="004340F3"/>
    <w:rsid w:val="00434101"/>
    <w:rsid w:val="00434336"/>
    <w:rsid w:val="004344A0"/>
    <w:rsid w:val="004344E0"/>
    <w:rsid w:val="004346B3"/>
    <w:rsid w:val="00434A17"/>
    <w:rsid w:val="00434BA7"/>
    <w:rsid w:val="00434C15"/>
    <w:rsid w:val="00434F59"/>
    <w:rsid w:val="00435400"/>
    <w:rsid w:val="00435431"/>
    <w:rsid w:val="00435531"/>
    <w:rsid w:val="004357C6"/>
    <w:rsid w:val="0043588C"/>
    <w:rsid w:val="00435AB9"/>
    <w:rsid w:val="00435E04"/>
    <w:rsid w:val="00435E23"/>
    <w:rsid w:val="00435E72"/>
    <w:rsid w:val="00436178"/>
    <w:rsid w:val="0043633A"/>
    <w:rsid w:val="004363AF"/>
    <w:rsid w:val="00436F64"/>
    <w:rsid w:val="004371C9"/>
    <w:rsid w:val="004372E5"/>
    <w:rsid w:val="004373E7"/>
    <w:rsid w:val="00437800"/>
    <w:rsid w:val="00437A34"/>
    <w:rsid w:val="00437A3E"/>
    <w:rsid w:val="00437D38"/>
    <w:rsid w:val="00437DB1"/>
    <w:rsid w:val="00437E6E"/>
    <w:rsid w:val="004403EF"/>
    <w:rsid w:val="004403F9"/>
    <w:rsid w:val="00440544"/>
    <w:rsid w:val="00440940"/>
    <w:rsid w:val="0044098A"/>
    <w:rsid w:val="00440A2D"/>
    <w:rsid w:val="00440E1C"/>
    <w:rsid w:val="00440E3D"/>
    <w:rsid w:val="0044164B"/>
    <w:rsid w:val="004416E6"/>
    <w:rsid w:val="004417C3"/>
    <w:rsid w:val="00441B6C"/>
    <w:rsid w:val="004421A2"/>
    <w:rsid w:val="004423B0"/>
    <w:rsid w:val="00443070"/>
    <w:rsid w:val="00443144"/>
    <w:rsid w:val="0044323E"/>
    <w:rsid w:val="0044344A"/>
    <w:rsid w:val="00443D06"/>
    <w:rsid w:val="00443D7B"/>
    <w:rsid w:val="0044400E"/>
    <w:rsid w:val="00444444"/>
    <w:rsid w:val="00444464"/>
    <w:rsid w:val="00444702"/>
    <w:rsid w:val="00444890"/>
    <w:rsid w:val="00444AC9"/>
    <w:rsid w:val="00444BDB"/>
    <w:rsid w:val="00444D0F"/>
    <w:rsid w:val="004455EE"/>
    <w:rsid w:val="0044568E"/>
    <w:rsid w:val="00445854"/>
    <w:rsid w:val="004458D5"/>
    <w:rsid w:val="00445985"/>
    <w:rsid w:val="00445C22"/>
    <w:rsid w:val="00445CBB"/>
    <w:rsid w:val="00445F68"/>
    <w:rsid w:val="00446003"/>
    <w:rsid w:val="0044647F"/>
    <w:rsid w:val="004464AD"/>
    <w:rsid w:val="004465A4"/>
    <w:rsid w:val="0044669A"/>
    <w:rsid w:val="00446795"/>
    <w:rsid w:val="004469BC"/>
    <w:rsid w:val="00446BED"/>
    <w:rsid w:val="00446D66"/>
    <w:rsid w:val="00447098"/>
    <w:rsid w:val="004471BA"/>
    <w:rsid w:val="0044736D"/>
    <w:rsid w:val="0044737E"/>
    <w:rsid w:val="004476F5"/>
    <w:rsid w:val="00447788"/>
    <w:rsid w:val="004478D7"/>
    <w:rsid w:val="0045024E"/>
    <w:rsid w:val="0045029F"/>
    <w:rsid w:val="004503F7"/>
    <w:rsid w:val="00450832"/>
    <w:rsid w:val="00450B3D"/>
    <w:rsid w:val="00450C24"/>
    <w:rsid w:val="00450D0B"/>
    <w:rsid w:val="00451200"/>
    <w:rsid w:val="0045161C"/>
    <w:rsid w:val="004519A6"/>
    <w:rsid w:val="00451A0A"/>
    <w:rsid w:val="00451C39"/>
    <w:rsid w:val="00451E31"/>
    <w:rsid w:val="0045217E"/>
    <w:rsid w:val="004524FC"/>
    <w:rsid w:val="004526DB"/>
    <w:rsid w:val="004529AC"/>
    <w:rsid w:val="004529F6"/>
    <w:rsid w:val="00452ADE"/>
    <w:rsid w:val="00452D58"/>
    <w:rsid w:val="00452F86"/>
    <w:rsid w:val="00453275"/>
    <w:rsid w:val="004532F3"/>
    <w:rsid w:val="004535C4"/>
    <w:rsid w:val="00453674"/>
    <w:rsid w:val="00453994"/>
    <w:rsid w:val="00453B42"/>
    <w:rsid w:val="004543A7"/>
    <w:rsid w:val="00454855"/>
    <w:rsid w:val="00454C47"/>
    <w:rsid w:val="00454CE6"/>
    <w:rsid w:val="00454F14"/>
    <w:rsid w:val="004551BA"/>
    <w:rsid w:val="0045555F"/>
    <w:rsid w:val="00455880"/>
    <w:rsid w:val="00455ADB"/>
    <w:rsid w:val="0045601B"/>
    <w:rsid w:val="004560B3"/>
    <w:rsid w:val="00456156"/>
    <w:rsid w:val="00456473"/>
    <w:rsid w:val="00456750"/>
    <w:rsid w:val="004567DF"/>
    <w:rsid w:val="004568A4"/>
    <w:rsid w:val="00456B88"/>
    <w:rsid w:val="00456D26"/>
    <w:rsid w:val="004572B4"/>
    <w:rsid w:val="004572BD"/>
    <w:rsid w:val="0045755B"/>
    <w:rsid w:val="004575FB"/>
    <w:rsid w:val="0045780B"/>
    <w:rsid w:val="004579AD"/>
    <w:rsid w:val="00457BAF"/>
    <w:rsid w:val="00457C6C"/>
    <w:rsid w:val="00457DAC"/>
    <w:rsid w:val="00457DB2"/>
    <w:rsid w:val="00457DDE"/>
    <w:rsid w:val="00457EFB"/>
    <w:rsid w:val="00457FE8"/>
    <w:rsid w:val="004600BE"/>
    <w:rsid w:val="004601C0"/>
    <w:rsid w:val="004605BB"/>
    <w:rsid w:val="00460DA0"/>
    <w:rsid w:val="00461097"/>
    <w:rsid w:val="00461135"/>
    <w:rsid w:val="00461189"/>
    <w:rsid w:val="00461499"/>
    <w:rsid w:val="00461861"/>
    <w:rsid w:val="00461D60"/>
    <w:rsid w:val="00461F1A"/>
    <w:rsid w:val="0046212D"/>
    <w:rsid w:val="0046242E"/>
    <w:rsid w:val="0046285B"/>
    <w:rsid w:val="00462BD1"/>
    <w:rsid w:val="00462CC0"/>
    <w:rsid w:val="00462F57"/>
    <w:rsid w:val="004630CF"/>
    <w:rsid w:val="0046347B"/>
    <w:rsid w:val="004636CB"/>
    <w:rsid w:val="00463815"/>
    <w:rsid w:val="00463DBF"/>
    <w:rsid w:val="00464074"/>
    <w:rsid w:val="00464378"/>
    <w:rsid w:val="00464600"/>
    <w:rsid w:val="00464641"/>
    <w:rsid w:val="004648A8"/>
    <w:rsid w:val="00464E68"/>
    <w:rsid w:val="00464F06"/>
    <w:rsid w:val="00465135"/>
    <w:rsid w:val="00465216"/>
    <w:rsid w:val="004652D0"/>
    <w:rsid w:val="004653A1"/>
    <w:rsid w:val="004653B8"/>
    <w:rsid w:val="004653C9"/>
    <w:rsid w:val="0046566B"/>
    <w:rsid w:val="00465941"/>
    <w:rsid w:val="00465C81"/>
    <w:rsid w:val="00465CA7"/>
    <w:rsid w:val="00465D18"/>
    <w:rsid w:val="00465FA6"/>
    <w:rsid w:val="00465FCE"/>
    <w:rsid w:val="00466277"/>
    <w:rsid w:val="004664F4"/>
    <w:rsid w:val="00466B13"/>
    <w:rsid w:val="00466BAC"/>
    <w:rsid w:val="00466DBC"/>
    <w:rsid w:val="00466F86"/>
    <w:rsid w:val="004670CA"/>
    <w:rsid w:val="00467133"/>
    <w:rsid w:val="004700B1"/>
    <w:rsid w:val="00470144"/>
    <w:rsid w:val="004701AC"/>
    <w:rsid w:val="0047027E"/>
    <w:rsid w:val="0047030A"/>
    <w:rsid w:val="0047031C"/>
    <w:rsid w:val="0047035D"/>
    <w:rsid w:val="00470885"/>
    <w:rsid w:val="004711AD"/>
    <w:rsid w:val="00471B99"/>
    <w:rsid w:val="00471E37"/>
    <w:rsid w:val="00471F36"/>
    <w:rsid w:val="00472003"/>
    <w:rsid w:val="00472690"/>
    <w:rsid w:val="00472758"/>
    <w:rsid w:val="00472839"/>
    <w:rsid w:val="00472905"/>
    <w:rsid w:val="004729DF"/>
    <w:rsid w:val="00472B2A"/>
    <w:rsid w:val="004737C5"/>
    <w:rsid w:val="00473A3C"/>
    <w:rsid w:val="004741BD"/>
    <w:rsid w:val="004743A0"/>
    <w:rsid w:val="00474497"/>
    <w:rsid w:val="00474B54"/>
    <w:rsid w:val="00475139"/>
    <w:rsid w:val="0047537C"/>
    <w:rsid w:val="0047541E"/>
    <w:rsid w:val="00475471"/>
    <w:rsid w:val="00475AE7"/>
    <w:rsid w:val="00475D57"/>
    <w:rsid w:val="00475EBE"/>
    <w:rsid w:val="004760CF"/>
    <w:rsid w:val="00476104"/>
    <w:rsid w:val="00476160"/>
    <w:rsid w:val="00476247"/>
    <w:rsid w:val="004762B8"/>
    <w:rsid w:val="00476674"/>
    <w:rsid w:val="0047679D"/>
    <w:rsid w:val="00476BDF"/>
    <w:rsid w:val="004770B9"/>
    <w:rsid w:val="004772A4"/>
    <w:rsid w:val="00477523"/>
    <w:rsid w:val="0047756E"/>
    <w:rsid w:val="004778BC"/>
    <w:rsid w:val="004779F9"/>
    <w:rsid w:val="00477C2E"/>
    <w:rsid w:val="004800B4"/>
    <w:rsid w:val="004803EC"/>
    <w:rsid w:val="0048081C"/>
    <w:rsid w:val="00480B7C"/>
    <w:rsid w:val="00480B99"/>
    <w:rsid w:val="00480C3A"/>
    <w:rsid w:val="00480C9B"/>
    <w:rsid w:val="00480E06"/>
    <w:rsid w:val="00480F01"/>
    <w:rsid w:val="00480F2D"/>
    <w:rsid w:val="004812CE"/>
    <w:rsid w:val="00481933"/>
    <w:rsid w:val="00481A48"/>
    <w:rsid w:val="00481CFE"/>
    <w:rsid w:val="00482220"/>
    <w:rsid w:val="00482566"/>
    <w:rsid w:val="004828D6"/>
    <w:rsid w:val="00482C56"/>
    <w:rsid w:val="00482F5B"/>
    <w:rsid w:val="004832A5"/>
    <w:rsid w:val="00483552"/>
    <w:rsid w:val="00483655"/>
    <w:rsid w:val="004838C4"/>
    <w:rsid w:val="00483B10"/>
    <w:rsid w:val="00483C75"/>
    <w:rsid w:val="00483DCA"/>
    <w:rsid w:val="00483E47"/>
    <w:rsid w:val="004842CA"/>
    <w:rsid w:val="0048441C"/>
    <w:rsid w:val="004844C5"/>
    <w:rsid w:val="004845B3"/>
    <w:rsid w:val="00484CDD"/>
    <w:rsid w:val="00484F1C"/>
    <w:rsid w:val="00485077"/>
    <w:rsid w:val="0048508E"/>
    <w:rsid w:val="004851F7"/>
    <w:rsid w:val="0048552E"/>
    <w:rsid w:val="0048578D"/>
    <w:rsid w:val="00485AAB"/>
    <w:rsid w:val="00485B86"/>
    <w:rsid w:val="00485F00"/>
    <w:rsid w:val="004860C4"/>
    <w:rsid w:val="004864AF"/>
    <w:rsid w:val="004865D7"/>
    <w:rsid w:val="004868CE"/>
    <w:rsid w:val="0048704B"/>
    <w:rsid w:val="0048722E"/>
    <w:rsid w:val="00487521"/>
    <w:rsid w:val="00487565"/>
    <w:rsid w:val="004875A3"/>
    <w:rsid w:val="00487630"/>
    <w:rsid w:val="00487798"/>
    <w:rsid w:val="00487876"/>
    <w:rsid w:val="00487BC8"/>
    <w:rsid w:val="00487C53"/>
    <w:rsid w:val="0049041D"/>
    <w:rsid w:val="004905DC"/>
    <w:rsid w:val="0049078A"/>
    <w:rsid w:val="004908B9"/>
    <w:rsid w:val="00490901"/>
    <w:rsid w:val="00490A43"/>
    <w:rsid w:val="00490AC0"/>
    <w:rsid w:val="00490B57"/>
    <w:rsid w:val="00490FCD"/>
    <w:rsid w:val="00490FE4"/>
    <w:rsid w:val="00491175"/>
    <w:rsid w:val="00491577"/>
    <w:rsid w:val="00491877"/>
    <w:rsid w:val="004918D2"/>
    <w:rsid w:val="00491917"/>
    <w:rsid w:val="0049195E"/>
    <w:rsid w:val="00491BD9"/>
    <w:rsid w:val="00491C2E"/>
    <w:rsid w:val="00491F1A"/>
    <w:rsid w:val="004921E3"/>
    <w:rsid w:val="00492205"/>
    <w:rsid w:val="0049241F"/>
    <w:rsid w:val="00492BE1"/>
    <w:rsid w:val="00492DFA"/>
    <w:rsid w:val="00493108"/>
    <w:rsid w:val="004939B7"/>
    <w:rsid w:val="00494370"/>
    <w:rsid w:val="0049448D"/>
    <w:rsid w:val="00494ABB"/>
    <w:rsid w:val="00494E0F"/>
    <w:rsid w:val="00495062"/>
    <w:rsid w:val="0049525A"/>
    <w:rsid w:val="00495B14"/>
    <w:rsid w:val="00495FE7"/>
    <w:rsid w:val="004961F1"/>
    <w:rsid w:val="00496459"/>
    <w:rsid w:val="004964B0"/>
    <w:rsid w:val="00496656"/>
    <w:rsid w:val="0049682D"/>
    <w:rsid w:val="00496CDD"/>
    <w:rsid w:val="00496D0D"/>
    <w:rsid w:val="00497243"/>
    <w:rsid w:val="004976AA"/>
    <w:rsid w:val="004977C2"/>
    <w:rsid w:val="00497863"/>
    <w:rsid w:val="00497A17"/>
    <w:rsid w:val="00497B80"/>
    <w:rsid w:val="00497DB1"/>
    <w:rsid w:val="00497FBC"/>
    <w:rsid w:val="004A0250"/>
    <w:rsid w:val="004A02F7"/>
    <w:rsid w:val="004A0391"/>
    <w:rsid w:val="004A0555"/>
    <w:rsid w:val="004A065E"/>
    <w:rsid w:val="004A0669"/>
    <w:rsid w:val="004A0878"/>
    <w:rsid w:val="004A0935"/>
    <w:rsid w:val="004A0AAF"/>
    <w:rsid w:val="004A0ABD"/>
    <w:rsid w:val="004A10F0"/>
    <w:rsid w:val="004A124D"/>
    <w:rsid w:val="004A154F"/>
    <w:rsid w:val="004A165D"/>
    <w:rsid w:val="004A16B5"/>
    <w:rsid w:val="004A1E74"/>
    <w:rsid w:val="004A1FD0"/>
    <w:rsid w:val="004A1FDB"/>
    <w:rsid w:val="004A2066"/>
    <w:rsid w:val="004A227A"/>
    <w:rsid w:val="004A247B"/>
    <w:rsid w:val="004A257E"/>
    <w:rsid w:val="004A2606"/>
    <w:rsid w:val="004A2814"/>
    <w:rsid w:val="004A285A"/>
    <w:rsid w:val="004A2984"/>
    <w:rsid w:val="004A2A06"/>
    <w:rsid w:val="004A2A66"/>
    <w:rsid w:val="004A2CC4"/>
    <w:rsid w:val="004A307F"/>
    <w:rsid w:val="004A3354"/>
    <w:rsid w:val="004A36EF"/>
    <w:rsid w:val="004A3E96"/>
    <w:rsid w:val="004A4191"/>
    <w:rsid w:val="004A44B5"/>
    <w:rsid w:val="004A484C"/>
    <w:rsid w:val="004A4975"/>
    <w:rsid w:val="004A498E"/>
    <w:rsid w:val="004A4B57"/>
    <w:rsid w:val="004A4C13"/>
    <w:rsid w:val="004A4DF3"/>
    <w:rsid w:val="004A530E"/>
    <w:rsid w:val="004A557E"/>
    <w:rsid w:val="004A58C7"/>
    <w:rsid w:val="004A5DD9"/>
    <w:rsid w:val="004A60EF"/>
    <w:rsid w:val="004A61D3"/>
    <w:rsid w:val="004A672D"/>
    <w:rsid w:val="004A6734"/>
    <w:rsid w:val="004A679F"/>
    <w:rsid w:val="004A69BE"/>
    <w:rsid w:val="004A6B0A"/>
    <w:rsid w:val="004A6C67"/>
    <w:rsid w:val="004A6EEE"/>
    <w:rsid w:val="004A748E"/>
    <w:rsid w:val="004A7717"/>
    <w:rsid w:val="004A7CC7"/>
    <w:rsid w:val="004A7F70"/>
    <w:rsid w:val="004A7FD0"/>
    <w:rsid w:val="004B044A"/>
    <w:rsid w:val="004B0757"/>
    <w:rsid w:val="004B0C0E"/>
    <w:rsid w:val="004B20D2"/>
    <w:rsid w:val="004B258A"/>
    <w:rsid w:val="004B2A2B"/>
    <w:rsid w:val="004B2CD9"/>
    <w:rsid w:val="004B2FFE"/>
    <w:rsid w:val="004B32D9"/>
    <w:rsid w:val="004B345F"/>
    <w:rsid w:val="004B34ED"/>
    <w:rsid w:val="004B3A07"/>
    <w:rsid w:val="004B3AF4"/>
    <w:rsid w:val="004B3E37"/>
    <w:rsid w:val="004B4329"/>
    <w:rsid w:val="004B4404"/>
    <w:rsid w:val="004B4524"/>
    <w:rsid w:val="004B4579"/>
    <w:rsid w:val="004B4B7E"/>
    <w:rsid w:val="004B54B7"/>
    <w:rsid w:val="004B5532"/>
    <w:rsid w:val="004B5722"/>
    <w:rsid w:val="004B5F31"/>
    <w:rsid w:val="004B61D2"/>
    <w:rsid w:val="004B6274"/>
    <w:rsid w:val="004B63DC"/>
    <w:rsid w:val="004B6A5B"/>
    <w:rsid w:val="004B6A8B"/>
    <w:rsid w:val="004B6A9F"/>
    <w:rsid w:val="004B7141"/>
    <w:rsid w:val="004B73C2"/>
    <w:rsid w:val="004B77CC"/>
    <w:rsid w:val="004B7CDA"/>
    <w:rsid w:val="004C0622"/>
    <w:rsid w:val="004C0F05"/>
    <w:rsid w:val="004C1352"/>
    <w:rsid w:val="004C145A"/>
    <w:rsid w:val="004C14D7"/>
    <w:rsid w:val="004C15C7"/>
    <w:rsid w:val="004C18FA"/>
    <w:rsid w:val="004C1A5B"/>
    <w:rsid w:val="004C1AEC"/>
    <w:rsid w:val="004C1DC2"/>
    <w:rsid w:val="004C1F8B"/>
    <w:rsid w:val="004C234D"/>
    <w:rsid w:val="004C26B7"/>
    <w:rsid w:val="004C31D7"/>
    <w:rsid w:val="004C31FB"/>
    <w:rsid w:val="004C32B9"/>
    <w:rsid w:val="004C365D"/>
    <w:rsid w:val="004C36C8"/>
    <w:rsid w:val="004C3B39"/>
    <w:rsid w:val="004C3B3E"/>
    <w:rsid w:val="004C3E2B"/>
    <w:rsid w:val="004C3EC1"/>
    <w:rsid w:val="004C3FAE"/>
    <w:rsid w:val="004C43A6"/>
    <w:rsid w:val="004C44BD"/>
    <w:rsid w:val="004C463D"/>
    <w:rsid w:val="004C485B"/>
    <w:rsid w:val="004C4C83"/>
    <w:rsid w:val="004C4EBC"/>
    <w:rsid w:val="004C52FB"/>
    <w:rsid w:val="004C5460"/>
    <w:rsid w:val="004C559F"/>
    <w:rsid w:val="004C57CC"/>
    <w:rsid w:val="004C585B"/>
    <w:rsid w:val="004C5D48"/>
    <w:rsid w:val="004C5EFE"/>
    <w:rsid w:val="004C5F76"/>
    <w:rsid w:val="004C5F8A"/>
    <w:rsid w:val="004C6546"/>
    <w:rsid w:val="004C6882"/>
    <w:rsid w:val="004C6AE7"/>
    <w:rsid w:val="004C6B5C"/>
    <w:rsid w:val="004C6D34"/>
    <w:rsid w:val="004C6D8B"/>
    <w:rsid w:val="004C7585"/>
    <w:rsid w:val="004C76B7"/>
    <w:rsid w:val="004C785C"/>
    <w:rsid w:val="004C7C08"/>
    <w:rsid w:val="004C7F85"/>
    <w:rsid w:val="004D03CE"/>
    <w:rsid w:val="004D05B7"/>
    <w:rsid w:val="004D091F"/>
    <w:rsid w:val="004D0A87"/>
    <w:rsid w:val="004D0AE5"/>
    <w:rsid w:val="004D0D33"/>
    <w:rsid w:val="004D0E97"/>
    <w:rsid w:val="004D1431"/>
    <w:rsid w:val="004D1473"/>
    <w:rsid w:val="004D1778"/>
    <w:rsid w:val="004D17D7"/>
    <w:rsid w:val="004D17F6"/>
    <w:rsid w:val="004D1DF6"/>
    <w:rsid w:val="004D215C"/>
    <w:rsid w:val="004D22C6"/>
    <w:rsid w:val="004D2374"/>
    <w:rsid w:val="004D23A7"/>
    <w:rsid w:val="004D247B"/>
    <w:rsid w:val="004D2527"/>
    <w:rsid w:val="004D290F"/>
    <w:rsid w:val="004D297B"/>
    <w:rsid w:val="004D2F40"/>
    <w:rsid w:val="004D34EE"/>
    <w:rsid w:val="004D37EE"/>
    <w:rsid w:val="004D414F"/>
    <w:rsid w:val="004D44A4"/>
    <w:rsid w:val="004D4597"/>
    <w:rsid w:val="004D46D6"/>
    <w:rsid w:val="004D4898"/>
    <w:rsid w:val="004D4BC7"/>
    <w:rsid w:val="004D4C87"/>
    <w:rsid w:val="004D4FC3"/>
    <w:rsid w:val="004D5208"/>
    <w:rsid w:val="004D53F0"/>
    <w:rsid w:val="004D572C"/>
    <w:rsid w:val="004D579A"/>
    <w:rsid w:val="004D57C7"/>
    <w:rsid w:val="004D5B0B"/>
    <w:rsid w:val="004D5F1E"/>
    <w:rsid w:val="004D6038"/>
    <w:rsid w:val="004D6154"/>
    <w:rsid w:val="004D686A"/>
    <w:rsid w:val="004D6A67"/>
    <w:rsid w:val="004D6C1E"/>
    <w:rsid w:val="004D6C9C"/>
    <w:rsid w:val="004D7295"/>
    <w:rsid w:val="004D7329"/>
    <w:rsid w:val="004D7842"/>
    <w:rsid w:val="004D7A59"/>
    <w:rsid w:val="004D7CE9"/>
    <w:rsid w:val="004D7E4D"/>
    <w:rsid w:val="004D7EAA"/>
    <w:rsid w:val="004D7EE7"/>
    <w:rsid w:val="004E0029"/>
    <w:rsid w:val="004E0239"/>
    <w:rsid w:val="004E060F"/>
    <w:rsid w:val="004E09F8"/>
    <w:rsid w:val="004E0EDB"/>
    <w:rsid w:val="004E1BE7"/>
    <w:rsid w:val="004E1DCE"/>
    <w:rsid w:val="004E1ED0"/>
    <w:rsid w:val="004E2456"/>
    <w:rsid w:val="004E2867"/>
    <w:rsid w:val="004E2ADC"/>
    <w:rsid w:val="004E2AFD"/>
    <w:rsid w:val="004E30FF"/>
    <w:rsid w:val="004E3291"/>
    <w:rsid w:val="004E3834"/>
    <w:rsid w:val="004E3AB7"/>
    <w:rsid w:val="004E3B32"/>
    <w:rsid w:val="004E3EF2"/>
    <w:rsid w:val="004E44FE"/>
    <w:rsid w:val="004E479B"/>
    <w:rsid w:val="004E486F"/>
    <w:rsid w:val="004E4D73"/>
    <w:rsid w:val="004E502B"/>
    <w:rsid w:val="004E57D2"/>
    <w:rsid w:val="004E5B22"/>
    <w:rsid w:val="004E5C6F"/>
    <w:rsid w:val="004E5D2D"/>
    <w:rsid w:val="004E5D9B"/>
    <w:rsid w:val="004E6E13"/>
    <w:rsid w:val="004E6E79"/>
    <w:rsid w:val="004E7199"/>
    <w:rsid w:val="004E7766"/>
    <w:rsid w:val="004E7D8C"/>
    <w:rsid w:val="004E7DF9"/>
    <w:rsid w:val="004E7EA8"/>
    <w:rsid w:val="004F0155"/>
    <w:rsid w:val="004F025E"/>
    <w:rsid w:val="004F0421"/>
    <w:rsid w:val="004F08DB"/>
    <w:rsid w:val="004F0969"/>
    <w:rsid w:val="004F1071"/>
    <w:rsid w:val="004F115B"/>
    <w:rsid w:val="004F11B7"/>
    <w:rsid w:val="004F12B7"/>
    <w:rsid w:val="004F1973"/>
    <w:rsid w:val="004F1C29"/>
    <w:rsid w:val="004F1CDF"/>
    <w:rsid w:val="004F1D49"/>
    <w:rsid w:val="004F2187"/>
    <w:rsid w:val="004F224D"/>
    <w:rsid w:val="004F2296"/>
    <w:rsid w:val="004F2EDD"/>
    <w:rsid w:val="004F2FA4"/>
    <w:rsid w:val="004F306C"/>
    <w:rsid w:val="004F31D7"/>
    <w:rsid w:val="004F31E6"/>
    <w:rsid w:val="004F3248"/>
    <w:rsid w:val="004F33EE"/>
    <w:rsid w:val="004F4893"/>
    <w:rsid w:val="004F4B09"/>
    <w:rsid w:val="004F4B97"/>
    <w:rsid w:val="004F4C6D"/>
    <w:rsid w:val="004F4FBE"/>
    <w:rsid w:val="004F50EB"/>
    <w:rsid w:val="004F5554"/>
    <w:rsid w:val="004F55D4"/>
    <w:rsid w:val="004F59B9"/>
    <w:rsid w:val="004F5AEE"/>
    <w:rsid w:val="004F5D90"/>
    <w:rsid w:val="004F5FDC"/>
    <w:rsid w:val="004F6637"/>
    <w:rsid w:val="004F6865"/>
    <w:rsid w:val="004F69F1"/>
    <w:rsid w:val="004F6C68"/>
    <w:rsid w:val="004F6F73"/>
    <w:rsid w:val="004F7175"/>
    <w:rsid w:val="004F71E4"/>
    <w:rsid w:val="004F7307"/>
    <w:rsid w:val="004F7755"/>
    <w:rsid w:val="004F7B2F"/>
    <w:rsid w:val="004F7C78"/>
    <w:rsid w:val="004F7DC0"/>
    <w:rsid w:val="004F7F7B"/>
    <w:rsid w:val="0050007C"/>
    <w:rsid w:val="0050057B"/>
    <w:rsid w:val="005008B5"/>
    <w:rsid w:val="00500A59"/>
    <w:rsid w:val="00500B79"/>
    <w:rsid w:val="00500CE0"/>
    <w:rsid w:val="00500E1F"/>
    <w:rsid w:val="00500EBB"/>
    <w:rsid w:val="00500F54"/>
    <w:rsid w:val="00500FDC"/>
    <w:rsid w:val="00501006"/>
    <w:rsid w:val="00501208"/>
    <w:rsid w:val="00501381"/>
    <w:rsid w:val="0050168C"/>
    <w:rsid w:val="00501A29"/>
    <w:rsid w:val="00501B6F"/>
    <w:rsid w:val="00501BD9"/>
    <w:rsid w:val="00501C31"/>
    <w:rsid w:val="00501CA6"/>
    <w:rsid w:val="00501D02"/>
    <w:rsid w:val="00501D70"/>
    <w:rsid w:val="005027EB"/>
    <w:rsid w:val="00502A77"/>
    <w:rsid w:val="00502B67"/>
    <w:rsid w:val="00502B9E"/>
    <w:rsid w:val="00502D0F"/>
    <w:rsid w:val="00502F27"/>
    <w:rsid w:val="00502F85"/>
    <w:rsid w:val="005032EA"/>
    <w:rsid w:val="0050331A"/>
    <w:rsid w:val="005035C3"/>
    <w:rsid w:val="00503699"/>
    <w:rsid w:val="005036F1"/>
    <w:rsid w:val="00503AC3"/>
    <w:rsid w:val="00503E55"/>
    <w:rsid w:val="00504256"/>
    <w:rsid w:val="00504988"/>
    <w:rsid w:val="00504989"/>
    <w:rsid w:val="00504AAA"/>
    <w:rsid w:val="00504AFD"/>
    <w:rsid w:val="00504BA3"/>
    <w:rsid w:val="00504BC3"/>
    <w:rsid w:val="00504C85"/>
    <w:rsid w:val="00504EC5"/>
    <w:rsid w:val="00505436"/>
    <w:rsid w:val="00505517"/>
    <w:rsid w:val="005056F3"/>
    <w:rsid w:val="005057E1"/>
    <w:rsid w:val="00505C4C"/>
    <w:rsid w:val="0050673F"/>
    <w:rsid w:val="0050688B"/>
    <w:rsid w:val="005068C4"/>
    <w:rsid w:val="005069C9"/>
    <w:rsid w:val="00506A77"/>
    <w:rsid w:val="00506C24"/>
    <w:rsid w:val="00506C5B"/>
    <w:rsid w:val="00506CD7"/>
    <w:rsid w:val="00506D97"/>
    <w:rsid w:val="005071A1"/>
    <w:rsid w:val="0050746C"/>
    <w:rsid w:val="00507893"/>
    <w:rsid w:val="00507B55"/>
    <w:rsid w:val="00507D41"/>
    <w:rsid w:val="005100A9"/>
    <w:rsid w:val="0051022D"/>
    <w:rsid w:val="005102A0"/>
    <w:rsid w:val="00510731"/>
    <w:rsid w:val="00510A18"/>
    <w:rsid w:val="005110F3"/>
    <w:rsid w:val="00511188"/>
    <w:rsid w:val="00511483"/>
    <w:rsid w:val="0051152F"/>
    <w:rsid w:val="00511538"/>
    <w:rsid w:val="0051161D"/>
    <w:rsid w:val="00511C3F"/>
    <w:rsid w:val="00511D42"/>
    <w:rsid w:val="005126A8"/>
    <w:rsid w:val="00512B54"/>
    <w:rsid w:val="00512C06"/>
    <w:rsid w:val="00512DBD"/>
    <w:rsid w:val="00512F8D"/>
    <w:rsid w:val="00512FA9"/>
    <w:rsid w:val="005131D5"/>
    <w:rsid w:val="00513288"/>
    <w:rsid w:val="005133B3"/>
    <w:rsid w:val="00513527"/>
    <w:rsid w:val="00513768"/>
    <w:rsid w:val="005137A9"/>
    <w:rsid w:val="00513803"/>
    <w:rsid w:val="00513939"/>
    <w:rsid w:val="00513B88"/>
    <w:rsid w:val="00513BBE"/>
    <w:rsid w:val="00513E90"/>
    <w:rsid w:val="005141FE"/>
    <w:rsid w:val="00514465"/>
    <w:rsid w:val="005144D9"/>
    <w:rsid w:val="005147EA"/>
    <w:rsid w:val="005147EC"/>
    <w:rsid w:val="0051490B"/>
    <w:rsid w:val="00514C49"/>
    <w:rsid w:val="00514D25"/>
    <w:rsid w:val="0051501A"/>
    <w:rsid w:val="005150C0"/>
    <w:rsid w:val="0051523B"/>
    <w:rsid w:val="0051541D"/>
    <w:rsid w:val="00515433"/>
    <w:rsid w:val="00515536"/>
    <w:rsid w:val="00515789"/>
    <w:rsid w:val="005157FE"/>
    <w:rsid w:val="00515A77"/>
    <w:rsid w:val="005163E7"/>
    <w:rsid w:val="005167AE"/>
    <w:rsid w:val="0051698C"/>
    <w:rsid w:val="00516A5C"/>
    <w:rsid w:val="00516A9D"/>
    <w:rsid w:val="00516AE0"/>
    <w:rsid w:val="00516BD8"/>
    <w:rsid w:val="00517083"/>
    <w:rsid w:val="0051737D"/>
    <w:rsid w:val="005173E5"/>
    <w:rsid w:val="00517522"/>
    <w:rsid w:val="0051777D"/>
    <w:rsid w:val="0051783A"/>
    <w:rsid w:val="00517F8C"/>
    <w:rsid w:val="0052019C"/>
    <w:rsid w:val="005201A7"/>
    <w:rsid w:val="0052039B"/>
    <w:rsid w:val="00520454"/>
    <w:rsid w:val="00520604"/>
    <w:rsid w:val="005208AF"/>
    <w:rsid w:val="00520AE8"/>
    <w:rsid w:val="00520BF4"/>
    <w:rsid w:val="00520D25"/>
    <w:rsid w:val="0052100E"/>
    <w:rsid w:val="00521160"/>
    <w:rsid w:val="00521538"/>
    <w:rsid w:val="00521782"/>
    <w:rsid w:val="005218C5"/>
    <w:rsid w:val="00521B81"/>
    <w:rsid w:val="00521C3C"/>
    <w:rsid w:val="0052224A"/>
    <w:rsid w:val="005223B2"/>
    <w:rsid w:val="005228AC"/>
    <w:rsid w:val="00522AF4"/>
    <w:rsid w:val="00522F73"/>
    <w:rsid w:val="005231C9"/>
    <w:rsid w:val="0052334F"/>
    <w:rsid w:val="00523782"/>
    <w:rsid w:val="005237F4"/>
    <w:rsid w:val="00523842"/>
    <w:rsid w:val="0052395B"/>
    <w:rsid w:val="005239C5"/>
    <w:rsid w:val="00523BB6"/>
    <w:rsid w:val="00523E7E"/>
    <w:rsid w:val="005245DB"/>
    <w:rsid w:val="00524893"/>
    <w:rsid w:val="00524994"/>
    <w:rsid w:val="00524D54"/>
    <w:rsid w:val="00524DE5"/>
    <w:rsid w:val="00524F15"/>
    <w:rsid w:val="00525225"/>
    <w:rsid w:val="00525906"/>
    <w:rsid w:val="00525943"/>
    <w:rsid w:val="005259B5"/>
    <w:rsid w:val="00525D65"/>
    <w:rsid w:val="00525D99"/>
    <w:rsid w:val="00525E6A"/>
    <w:rsid w:val="00525E96"/>
    <w:rsid w:val="00525EEF"/>
    <w:rsid w:val="00526268"/>
    <w:rsid w:val="0052644F"/>
    <w:rsid w:val="0052669D"/>
    <w:rsid w:val="00526731"/>
    <w:rsid w:val="00526D7A"/>
    <w:rsid w:val="0052717C"/>
    <w:rsid w:val="005273B6"/>
    <w:rsid w:val="0052772D"/>
    <w:rsid w:val="0052797E"/>
    <w:rsid w:val="00527A79"/>
    <w:rsid w:val="00527E9A"/>
    <w:rsid w:val="00527F26"/>
    <w:rsid w:val="005300BA"/>
    <w:rsid w:val="005309EF"/>
    <w:rsid w:val="00530A5E"/>
    <w:rsid w:val="00530C02"/>
    <w:rsid w:val="005313FC"/>
    <w:rsid w:val="00531497"/>
    <w:rsid w:val="00531521"/>
    <w:rsid w:val="00531729"/>
    <w:rsid w:val="00531931"/>
    <w:rsid w:val="00531ACF"/>
    <w:rsid w:val="00531B6E"/>
    <w:rsid w:val="00531D19"/>
    <w:rsid w:val="00532031"/>
    <w:rsid w:val="0053230B"/>
    <w:rsid w:val="005323D0"/>
    <w:rsid w:val="00532453"/>
    <w:rsid w:val="00532456"/>
    <w:rsid w:val="00532639"/>
    <w:rsid w:val="00532892"/>
    <w:rsid w:val="00532C91"/>
    <w:rsid w:val="00532D26"/>
    <w:rsid w:val="00532E78"/>
    <w:rsid w:val="00532EB8"/>
    <w:rsid w:val="00533331"/>
    <w:rsid w:val="00533BEB"/>
    <w:rsid w:val="00533F98"/>
    <w:rsid w:val="00534251"/>
    <w:rsid w:val="00534302"/>
    <w:rsid w:val="0053438B"/>
    <w:rsid w:val="005344D2"/>
    <w:rsid w:val="005345F4"/>
    <w:rsid w:val="00534D93"/>
    <w:rsid w:val="005350CB"/>
    <w:rsid w:val="0053512F"/>
    <w:rsid w:val="005354B6"/>
    <w:rsid w:val="00535506"/>
    <w:rsid w:val="00535673"/>
    <w:rsid w:val="0053575F"/>
    <w:rsid w:val="00535B9B"/>
    <w:rsid w:val="00535CD4"/>
    <w:rsid w:val="00535CD5"/>
    <w:rsid w:val="00535D47"/>
    <w:rsid w:val="00536181"/>
    <w:rsid w:val="00536409"/>
    <w:rsid w:val="0053670D"/>
    <w:rsid w:val="00536D8E"/>
    <w:rsid w:val="00536FA2"/>
    <w:rsid w:val="0053788B"/>
    <w:rsid w:val="00537F15"/>
    <w:rsid w:val="00540218"/>
    <w:rsid w:val="0054048E"/>
    <w:rsid w:val="0054093B"/>
    <w:rsid w:val="005409A3"/>
    <w:rsid w:val="00540A40"/>
    <w:rsid w:val="00540AA7"/>
    <w:rsid w:val="00540C17"/>
    <w:rsid w:val="00540D0B"/>
    <w:rsid w:val="00540D57"/>
    <w:rsid w:val="00541148"/>
    <w:rsid w:val="0054141D"/>
    <w:rsid w:val="00541445"/>
    <w:rsid w:val="00541782"/>
    <w:rsid w:val="005418A4"/>
    <w:rsid w:val="00541995"/>
    <w:rsid w:val="00541AF9"/>
    <w:rsid w:val="00541B8A"/>
    <w:rsid w:val="00541BFE"/>
    <w:rsid w:val="00541CCB"/>
    <w:rsid w:val="0054213D"/>
    <w:rsid w:val="00542820"/>
    <w:rsid w:val="00542A0B"/>
    <w:rsid w:val="00542CF9"/>
    <w:rsid w:val="00543132"/>
    <w:rsid w:val="005432CD"/>
    <w:rsid w:val="00543349"/>
    <w:rsid w:val="005435A6"/>
    <w:rsid w:val="005439A7"/>
    <w:rsid w:val="0054568E"/>
    <w:rsid w:val="00545C26"/>
    <w:rsid w:val="00545FA0"/>
    <w:rsid w:val="00545FB1"/>
    <w:rsid w:val="00545FB4"/>
    <w:rsid w:val="005460A2"/>
    <w:rsid w:val="005465B5"/>
    <w:rsid w:val="00546887"/>
    <w:rsid w:val="00546AFB"/>
    <w:rsid w:val="00546B21"/>
    <w:rsid w:val="00546C2E"/>
    <w:rsid w:val="00546C56"/>
    <w:rsid w:val="00547027"/>
    <w:rsid w:val="00547032"/>
    <w:rsid w:val="00547077"/>
    <w:rsid w:val="00547091"/>
    <w:rsid w:val="005470A5"/>
    <w:rsid w:val="00547186"/>
    <w:rsid w:val="00547642"/>
    <w:rsid w:val="0054773A"/>
    <w:rsid w:val="00547827"/>
    <w:rsid w:val="00547E5C"/>
    <w:rsid w:val="00550559"/>
    <w:rsid w:val="00550600"/>
    <w:rsid w:val="00550AC4"/>
    <w:rsid w:val="00550DA3"/>
    <w:rsid w:val="00550EDD"/>
    <w:rsid w:val="0055110B"/>
    <w:rsid w:val="005511E2"/>
    <w:rsid w:val="00551233"/>
    <w:rsid w:val="005513BD"/>
    <w:rsid w:val="00551924"/>
    <w:rsid w:val="00551974"/>
    <w:rsid w:val="00551A99"/>
    <w:rsid w:val="005524A4"/>
    <w:rsid w:val="0055271B"/>
    <w:rsid w:val="00552808"/>
    <w:rsid w:val="00552B06"/>
    <w:rsid w:val="00552BCE"/>
    <w:rsid w:val="00552C21"/>
    <w:rsid w:val="005533F5"/>
    <w:rsid w:val="00553B57"/>
    <w:rsid w:val="00553BB3"/>
    <w:rsid w:val="00553EB0"/>
    <w:rsid w:val="00553FD2"/>
    <w:rsid w:val="0055425E"/>
    <w:rsid w:val="005546A6"/>
    <w:rsid w:val="005546D8"/>
    <w:rsid w:val="005547B0"/>
    <w:rsid w:val="005547D5"/>
    <w:rsid w:val="00554820"/>
    <w:rsid w:val="00554998"/>
    <w:rsid w:val="00554BE8"/>
    <w:rsid w:val="00554DC2"/>
    <w:rsid w:val="00555487"/>
    <w:rsid w:val="005554D5"/>
    <w:rsid w:val="005558BB"/>
    <w:rsid w:val="00555DC8"/>
    <w:rsid w:val="00555E64"/>
    <w:rsid w:val="005564B2"/>
    <w:rsid w:val="005564FC"/>
    <w:rsid w:val="00556774"/>
    <w:rsid w:val="00556861"/>
    <w:rsid w:val="00556D41"/>
    <w:rsid w:val="005570C3"/>
    <w:rsid w:val="00557437"/>
    <w:rsid w:val="00557462"/>
    <w:rsid w:val="00557C10"/>
    <w:rsid w:val="00560177"/>
    <w:rsid w:val="005603FE"/>
    <w:rsid w:val="005607B9"/>
    <w:rsid w:val="00560D36"/>
    <w:rsid w:val="00560D51"/>
    <w:rsid w:val="00560D8C"/>
    <w:rsid w:val="0056146C"/>
    <w:rsid w:val="005614D0"/>
    <w:rsid w:val="00561C3D"/>
    <w:rsid w:val="00561D96"/>
    <w:rsid w:val="005621F7"/>
    <w:rsid w:val="005622BA"/>
    <w:rsid w:val="005625EA"/>
    <w:rsid w:val="00562833"/>
    <w:rsid w:val="0056290F"/>
    <w:rsid w:val="00562A19"/>
    <w:rsid w:val="005636E1"/>
    <w:rsid w:val="0056371A"/>
    <w:rsid w:val="0056398F"/>
    <w:rsid w:val="005639E8"/>
    <w:rsid w:val="00563A09"/>
    <w:rsid w:val="00563A65"/>
    <w:rsid w:val="00563DC8"/>
    <w:rsid w:val="005643E3"/>
    <w:rsid w:val="00564525"/>
    <w:rsid w:val="00564781"/>
    <w:rsid w:val="005648ED"/>
    <w:rsid w:val="00564974"/>
    <w:rsid w:val="00564A5D"/>
    <w:rsid w:val="00564BAF"/>
    <w:rsid w:val="00564EF9"/>
    <w:rsid w:val="00565083"/>
    <w:rsid w:val="00565131"/>
    <w:rsid w:val="0056521A"/>
    <w:rsid w:val="005652B7"/>
    <w:rsid w:val="005652FC"/>
    <w:rsid w:val="005656E0"/>
    <w:rsid w:val="00565A82"/>
    <w:rsid w:val="00565B94"/>
    <w:rsid w:val="00565C61"/>
    <w:rsid w:val="005660E9"/>
    <w:rsid w:val="00566430"/>
    <w:rsid w:val="00566B15"/>
    <w:rsid w:val="00566D7A"/>
    <w:rsid w:val="00566E7F"/>
    <w:rsid w:val="00567023"/>
    <w:rsid w:val="00567172"/>
    <w:rsid w:val="00567243"/>
    <w:rsid w:val="005672F6"/>
    <w:rsid w:val="00567467"/>
    <w:rsid w:val="00567B37"/>
    <w:rsid w:val="00567C9B"/>
    <w:rsid w:val="00567CB1"/>
    <w:rsid w:val="00570068"/>
    <w:rsid w:val="0057023D"/>
    <w:rsid w:val="005703C3"/>
    <w:rsid w:val="0057059A"/>
    <w:rsid w:val="00570600"/>
    <w:rsid w:val="00570609"/>
    <w:rsid w:val="00570782"/>
    <w:rsid w:val="00570CBC"/>
    <w:rsid w:val="00570EA2"/>
    <w:rsid w:val="00571174"/>
    <w:rsid w:val="0057142B"/>
    <w:rsid w:val="0057178D"/>
    <w:rsid w:val="00571800"/>
    <w:rsid w:val="005719A3"/>
    <w:rsid w:val="005719CF"/>
    <w:rsid w:val="00571A56"/>
    <w:rsid w:val="00572435"/>
    <w:rsid w:val="005724E4"/>
    <w:rsid w:val="005726EC"/>
    <w:rsid w:val="00572770"/>
    <w:rsid w:val="005729F5"/>
    <w:rsid w:val="00572A88"/>
    <w:rsid w:val="00572B1F"/>
    <w:rsid w:val="00573AB2"/>
    <w:rsid w:val="00573C30"/>
    <w:rsid w:val="00573E56"/>
    <w:rsid w:val="00574121"/>
    <w:rsid w:val="005742B0"/>
    <w:rsid w:val="005743E4"/>
    <w:rsid w:val="00574962"/>
    <w:rsid w:val="00574A31"/>
    <w:rsid w:val="00574BD4"/>
    <w:rsid w:val="00574C7C"/>
    <w:rsid w:val="0057500D"/>
    <w:rsid w:val="00575097"/>
    <w:rsid w:val="00575151"/>
    <w:rsid w:val="005752CE"/>
    <w:rsid w:val="0057567D"/>
    <w:rsid w:val="00575765"/>
    <w:rsid w:val="00575BED"/>
    <w:rsid w:val="00575EDC"/>
    <w:rsid w:val="00576134"/>
    <w:rsid w:val="00576311"/>
    <w:rsid w:val="005764B5"/>
    <w:rsid w:val="0057656E"/>
    <w:rsid w:val="0057659B"/>
    <w:rsid w:val="0057663E"/>
    <w:rsid w:val="00576803"/>
    <w:rsid w:val="00576846"/>
    <w:rsid w:val="00576A04"/>
    <w:rsid w:val="00576B17"/>
    <w:rsid w:val="00576B69"/>
    <w:rsid w:val="00576F2D"/>
    <w:rsid w:val="005770C3"/>
    <w:rsid w:val="00577733"/>
    <w:rsid w:val="00577C32"/>
    <w:rsid w:val="00577C52"/>
    <w:rsid w:val="00577C7A"/>
    <w:rsid w:val="00577E7C"/>
    <w:rsid w:val="00577F35"/>
    <w:rsid w:val="00580226"/>
    <w:rsid w:val="00580276"/>
    <w:rsid w:val="00580303"/>
    <w:rsid w:val="0058045A"/>
    <w:rsid w:val="005804B9"/>
    <w:rsid w:val="00580950"/>
    <w:rsid w:val="00580B51"/>
    <w:rsid w:val="00580D86"/>
    <w:rsid w:val="00580FC9"/>
    <w:rsid w:val="0058110C"/>
    <w:rsid w:val="00581510"/>
    <w:rsid w:val="005816E6"/>
    <w:rsid w:val="00581790"/>
    <w:rsid w:val="005818B1"/>
    <w:rsid w:val="00581B67"/>
    <w:rsid w:val="00581C45"/>
    <w:rsid w:val="00581C59"/>
    <w:rsid w:val="00581C6E"/>
    <w:rsid w:val="00581CC4"/>
    <w:rsid w:val="00582205"/>
    <w:rsid w:val="005824E8"/>
    <w:rsid w:val="00582596"/>
    <w:rsid w:val="005825E7"/>
    <w:rsid w:val="00582881"/>
    <w:rsid w:val="00582890"/>
    <w:rsid w:val="00582A50"/>
    <w:rsid w:val="00582F4F"/>
    <w:rsid w:val="00583025"/>
    <w:rsid w:val="00583193"/>
    <w:rsid w:val="00583441"/>
    <w:rsid w:val="005834E5"/>
    <w:rsid w:val="00583A3B"/>
    <w:rsid w:val="00583C3E"/>
    <w:rsid w:val="00584222"/>
    <w:rsid w:val="00584333"/>
    <w:rsid w:val="005844FC"/>
    <w:rsid w:val="005845F9"/>
    <w:rsid w:val="00584CC3"/>
    <w:rsid w:val="00584DD1"/>
    <w:rsid w:val="00584F1B"/>
    <w:rsid w:val="00585472"/>
    <w:rsid w:val="00585497"/>
    <w:rsid w:val="00585627"/>
    <w:rsid w:val="0058575E"/>
    <w:rsid w:val="00585924"/>
    <w:rsid w:val="00585AFE"/>
    <w:rsid w:val="00585D53"/>
    <w:rsid w:val="00585DCA"/>
    <w:rsid w:val="00585EBF"/>
    <w:rsid w:val="00585F3B"/>
    <w:rsid w:val="0058621B"/>
    <w:rsid w:val="00586C5A"/>
    <w:rsid w:val="0058715C"/>
    <w:rsid w:val="00587986"/>
    <w:rsid w:val="00587A70"/>
    <w:rsid w:val="00587A9E"/>
    <w:rsid w:val="00587AAA"/>
    <w:rsid w:val="00587CE1"/>
    <w:rsid w:val="00587D61"/>
    <w:rsid w:val="0059006F"/>
    <w:rsid w:val="0059027B"/>
    <w:rsid w:val="0059035C"/>
    <w:rsid w:val="0059047D"/>
    <w:rsid w:val="00590BC3"/>
    <w:rsid w:val="00591342"/>
    <w:rsid w:val="005914A7"/>
    <w:rsid w:val="005914BF"/>
    <w:rsid w:val="00591729"/>
    <w:rsid w:val="00591AC4"/>
    <w:rsid w:val="00591EE7"/>
    <w:rsid w:val="0059215E"/>
    <w:rsid w:val="005921AD"/>
    <w:rsid w:val="005928B3"/>
    <w:rsid w:val="005928F5"/>
    <w:rsid w:val="00592B59"/>
    <w:rsid w:val="00592B85"/>
    <w:rsid w:val="00592CC7"/>
    <w:rsid w:val="00592CD0"/>
    <w:rsid w:val="00592E83"/>
    <w:rsid w:val="005939BF"/>
    <w:rsid w:val="00593C18"/>
    <w:rsid w:val="00593F60"/>
    <w:rsid w:val="005942AF"/>
    <w:rsid w:val="005942BD"/>
    <w:rsid w:val="005943F2"/>
    <w:rsid w:val="005945A7"/>
    <w:rsid w:val="0059462A"/>
    <w:rsid w:val="00594BCE"/>
    <w:rsid w:val="00594C64"/>
    <w:rsid w:val="0059505D"/>
    <w:rsid w:val="005950D0"/>
    <w:rsid w:val="0059512D"/>
    <w:rsid w:val="00595173"/>
    <w:rsid w:val="005954B7"/>
    <w:rsid w:val="00595894"/>
    <w:rsid w:val="00595B71"/>
    <w:rsid w:val="00595F0E"/>
    <w:rsid w:val="005960A0"/>
    <w:rsid w:val="005961E6"/>
    <w:rsid w:val="005962B6"/>
    <w:rsid w:val="00596A32"/>
    <w:rsid w:val="00596C02"/>
    <w:rsid w:val="005970D0"/>
    <w:rsid w:val="00597A04"/>
    <w:rsid w:val="00597C76"/>
    <w:rsid w:val="00597E6E"/>
    <w:rsid w:val="005A098E"/>
    <w:rsid w:val="005A099B"/>
    <w:rsid w:val="005A0A7D"/>
    <w:rsid w:val="005A0E6C"/>
    <w:rsid w:val="005A10F0"/>
    <w:rsid w:val="005A1262"/>
    <w:rsid w:val="005A127B"/>
    <w:rsid w:val="005A135B"/>
    <w:rsid w:val="005A1385"/>
    <w:rsid w:val="005A1624"/>
    <w:rsid w:val="005A1638"/>
    <w:rsid w:val="005A212F"/>
    <w:rsid w:val="005A27CA"/>
    <w:rsid w:val="005A2996"/>
    <w:rsid w:val="005A2F28"/>
    <w:rsid w:val="005A318D"/>
    <w:rsid w:val="005A325D"/>
    <w:rsid w:val="005A374C"/>
    <w:rsid w:val="005A3752"/>
    <w:rsid w:val="005A3863"/>
    <w:rsid w:val="005A38C9"/>
    <w:rsid w:val="005A38E5"/>
    <w:rsid w:val="005A3C8C"/>
    <w:rsid w:val="005A4315"/>
    <w:rsid w:val="005A4372"/>
    <w:rsid w:val="005A43A3"/>
    <w:rsid w:val="005A44D0"/>
    <w:rsid w:val="005A4E97"/>
    <w:rsid w:val="005A51E7"/>
    <w:rsid w:val="005A549A"/>
    <w:rsid w:val="005A5572"/>
    <w:rsid w:val="005A559E"/>
    <w:rsid w:val="005A564D"/>
    <w:rsid w:val="005A57BA"/>
    <w:rsid w:val="005A5A21"/>
    <w:rsid w:val="005A5C0F"/>
    <w:rsid w:val="005A5D40"/>
    <w:rsid w:val="005A5EA3"/>
    <w:rsid w:val="005A66EF"/>
    <w:rsid w:val="005A6DAD"/>
    <w:rsid w:val="005A7B63"/>
    <w:rsid w:val="005A7BA6"/>
    <w:rsid w:val="005A7BC9"/>
    <w:rsid w:val="005A7CAA"/>
    <w:rsid w:val="005B03FF"/>
    <w:rsid w:val="005B0A16"/>
    <w:rsid w:val="005B0D11"/>
    <w:rsid w:val="005B12FC"/>
    <w:rsid w:val="005B21FB"/>
    <w:rsid w:val="005B26D6"/>
    <w:rsid w:val="005B289C"/>
    <w:rsid w:val="005B2CC5"/>
    <w:rsid w:val="005B2F21"/>
    <w:rsid w:val="005B2FAB"/>
    <w:rsid w:val="005B30AA"/>
    <w:rsid w:val="005B337F"/>
    <w:rsid w:val="005B348F"/>
    <w:rsid w:val="005B35BB"/>
    <w:rsid w:val="005B36AF"/>
    <w:rsid w:val="005B3B59"/>
    <w:rsid w:val="005B3F62"/>
    <w:rsid w:val="005B47C7"/>
    <w:rsid w:val="005B4904"/>
    <w:rsid w:val="005B4914"/>
    <w:rsid w:val="005B4976"/>
    <w:rsid w:val="005B49C7"/>
    <w:rsid w:val="005B4BFD"/>
    <w:rsid w:val="005B50E8"/>
    <w:rsid w:val="005B50F2"/>
    <w:rsid w:val="005B529F"/>
    <w:rsid w:val="005B5360"/>
    <w:rsid w:val="005B55FD"/>
    <w:rsid w:val="005B5623"/>
    <w:rsid w:val="005B5B2A"/>
    <w:rsid w:val="005B5B87"/>
    <w:rsid w:val="005B63C3"/>
    <w:rsid w:val="005B67AC"/>
    <w:rsid w:val="005B6826"/>
    <w:rsid w:val="005B68E4"/>
    <w:rsid w:val="005B7049"/>
    <w:rsid w:val="005B70B2"/>
    <w:rsid w:val="005B7254"/>
    <w:rsid w:val="005B771D"/>
    <w:rsid w:val="005B78B1"/>
    <w:rsid w:val="005B793A"/>
    <w:rsid w:val="005B7E12"/>
    <w:rsid w:val="005B7F0C"/>
    <w:rsid w:val="005B7F5A"/>
    <w:rsid w:val="005C0285"/>
    <w:rsid w:val="005C028A"/>
    <w:rsid w:val="005C0405"/>
    <w:rsid w:val="005C0495"/>
    <w:rsid w:val="005C0518"/>
    <w:rsid w:val="005C06D1"/>
    <w:rsid w:val="005C0C2F"/>
    <w:rsid w:val="005C10AD"/>
    <w:rsid w:val="005C119A"/>
    <w:rsid w:val="005C1309"/>
    <w:rsid w:val="005C14DD"/>
    <w:rsid w:val="005C1680"/>
    <w:rsid w:val="005C197C"/>
    <w:rsid w:val="005C1AD2"/>
    <w:rsid w:val="005C1D4F"/>
    <w:rsid w:val="005C2006"/>
    <w:rsid w:val="005C24AF"/>
    <w:rsid w:val="005C25B1"/>
    <w:rsid w:val="005C2BE7"/>
    <w:rsid w:val="005C2DEF"/>
    <w:rsid w:val="005C3108"/>
    <w:rsid w:val="005C3112"/>
    <w:rsid w:val="005C3652"/>
    <w:rsid w:val="005C3840"/>
    <w:rsid w:val="005C388E"/>
    <w:rsid w:val="005C3938"/>
    <w:rsid w:val="005C3A5A"/>
    <w:rsid w:val="005C3AE2"/>
    <w:rsid w:val="005C3B92"/>
    <w:rsid w:val="005C3C17"/>
    <w:rsid w:val="005C3E89"/>
    <w:rsid w:val="005C3EAC"/>
    <w:rsid w:val="005C4028"/>
    <w:rsid w:val="005C4087"/>
    <w:rsid w:val="005C4312"/>
    <w:rsid w:val="005C43CD"/>
    <w:rsid w:val="005C481A"/>
    <w:rsid w:val="005C48FF"/>
    <w:rsid w:val="005C4C9C"/>
    <w:rsid w:val="005C4E08"/>
    <w:rsid w:val="005C4FA1"/>
    <w:rsid w:val="005C51A4"/>
    <w:rsid w:val="005C51DC"/>
    <w:rsid w:val="005C5373"/>
    <w:rsid w:val="005C54CE"/>
    <w:rsid w:val="005C56BF"/>
    <w:rsid w:val="005C58E9"/>
    <w:rsid w:val="005C5931"/>
    <w:rsid w:val="005C5C3E"/>
    <w:rsid w:val="005C5C48"/>
    <w:rsid w:val="005C5D4D"/>
    <w:rsid w:val="005C5E7E"/>
    <w:rsid w:val="005C5E9D"/>
    <w:rsid w:val="005C5F0F"/>
    <w:rsid w:val="005C69AC"/>
    <w:rsid w:val="005C6D28"/>
    <w:rsid w:val="005C7047"/>
    <w:rsid w:val="005C715A"/>
    <w:rsid w:val="005C7509"/>
    <w:rsid w:val="005C762F"/>
    <w:rsid w:val="005C7681"/>
    <w:rsid w:val="005C772E"/>
    <w:rsid w:val="005C7748"/>
    <w:rsid w:val="005C78D5"/>
    <w:rsid w:val="005C7B08"/>
    <w:rsid w:val="005C7E1F"/>
    <w:rsid w:val="005C7E9C"/>
    <w:rsid w:val="005D0157"/>
    <w:rsid w:val="005D023A"/>
    <w:rsid w:val="005D0251"/>
    <w:rsid w:val="005D0634"/>
    <w:rsid w:val="005D0714"/>
    <w:rsid w:val="005D0A8E"/>
    <w:rsid w:val="005D0B7E"/>
    <w:rsid w:val="005D12DB"/>
    <w:rsid w:val="005D13A4"/>
    <w:rsid w:val="005D140C"/>
    <w:rsid w:val="005D1A36"/>
    <w:rsid w:val="005D1A4B"/>
    <w:rsid w:val="005D228A"/>
    <w:rsid w:val="005D258C"/>
    <w:rsid w:val="005D2A91"/>
    <w:rsid w:val="005D2B5E"/>
    <w:rsid w:val="005D2D23"/>
    <w:rsid w:val="005D3148"/>
    <w:rsid w:val="005D3578"/>
    <w:rsid w:val="005D369A"/>
    <w:rsid w:val="005D376A"/>
    <w:rsid w:val="005D3A0C"/>
    <w:rsid w:val="005D3C12"/>
    <w:rsid w:val="005D3D47"/>
    <w:rsid w:val="005D416E"/>
    <w:rsid w:val="005D4833"/>
    <w:rsid w:val="005D4BD0"/>
    <w:rsid w:val="005D4D4D"/>
    <w:rsid w:val="005D5076"/>
    <w:rsid w:val="005D5475"/>
    <w:rsid w:val="005D56B5"/>
    <w:rsid w:val="005D5E4B"/>
    <w:rsid w:val="005D5E5F"/>
    <w:rsid w:val="005D5EE3"/>
    <w:rsid w:val="005D5F55"/>
    <w:rsid w:val="005D6207"/>
    <w:rsid w:val="005D6A70"/>
    <w:rsid w:val="005D6B6B"/>
    <w:rsid w:val="005D6D1D"/>
    <w:rsid w:val="005D71EA"/>
    <w:rsid w:val="005D755B"/>
    <w:rsid w:val="005D7C83"/>
    <w:rsid w:val="005D7CAC"/>
    <w:rsid w:val="005D7D6D"/>
    <w:rsid w:val="005D7F5C"/>
    <w:rsid w:val="005E008A"/>
    <w:rsid w:val="005E0330"/>
    <w:rsid w:val="005E05E1"/>
    <w:rsid w:val="005E0785"/>
    <w:rsid w:val="005E0A68"/>
    <w:rsid w:val="005E0DE1"/>
    <w:rsid w:val="005E129F"/>
    <w:rsid w:val="005E12A8"/>
    <w:rsid w:val="005E15D4"/>
    <w:rsid w:val="005E197F"/>
    <w:rsid w:val="005E1B92"/>
    <w:rsid w:val="005E1C3F"/>
    <w:rsid w:val="005E1D3E"/>
    <w:rsid w:val="005E1EAE"/>
    <w:rsid w:val="005E215D"/>
    <w:rsid w:val="005E21BC"/>
    <w:rsid w:val="005E225B"/>
    <w:rsid w:val="005E29EB"/>
    <w:rsid w:val="005E2CF8"/>
    <w:rsid w:val="005E2DBE"/>
    <w:rsid w:val="005E2EA5"/>
    <w:rsid w:val="005E3198"/>
    <w:rsid w:val="005E3441"/>
    <w:rsid w:val="005E3888"/>
    <w:rsid w:val="005E396D"/>
    <w:rsid w:val="005E3A8A"/>
    <w:rsid w:val="005E3AC8"/>
    <w:rsid w:val="005E3B02"/>
    <w:rsid w:val="005E3D59"/>
    <w:rsid w:val="005E3E24"/>
    <w:rsid w:val="005E3F68"/>
    <w:rsid w:val="005E4739"/>
    <w:rsid w:val="005E4AD4"/>
    <w:rsid w:val="005E4BA4"/>
    <w:rsid w:val="005E4C4A"/>
    <w:rsid w:val="005E4C52"/>
    <w:rsid w:val="005E4F9C"/>
    <w:rsid w:val="005E55DF"/>
    <w:rsid w:val="005E5829"/>
    <w:rsid w:val="005E587E"/>
    <w:rsid w:val="005E5940"/>
    <w:rsid w:val="005E5AA6"/>
    <w:rsid w:val="005E5B4A"/>
    <w:rsid w:val="005E5C54"/>
    <w:rsid w:val="005E5E1E"/>
    <w:rsid w:val="005E5E45"/>
    <w:rsid w:val="005E5E93"/>
    <w:rsid w:val="005E6C51"/>
    <w:rsid w:val="005E6DF2"/>
    <w:rsid w:val="005E7092"/>
    <w:rsid w:val="005E7748"/>
    <w:rsid w:val="005E7989"/>
    <w:rsid w:val="005E7B75"/>
    <w:rsid w:val="005E7F71"/>
    <w:rsid w:val="005F01BB"/>
    <w:rsid w:val="005F03D7"/>
    <w:rsid w:val="005F0644"/>
    <w:rsid w:val="005F0D01"/>
    <w:rsid w:val="005F0D43"/>
    <w:rsid w:val="005F0E30"/>
    <w:rsid w:val="005F10DC"/>
    <w:rsid w:val="005F1311"/>
    <w:rsid w:val="005F14C7"/>
    <w:rsid w:val="005F16D2"/>
    <w:rsid w:val="005F1789"/>
    <w:rsid w:val="005F1AC9"/>
    <w:rsid w:val="005F1B6E"/>
    <w:rsid w:val="005F1C6C"/>
    <w:rsid w:val="005F1E1C"/>
    <w:rsid w:val="005F2A77"/>
    <w:rsid w:val="005F2C5E"/>
    <w:rsid w:val="005F35DF"/>
    <w:rsid w:val="005F364C"/>
    <w:rsid w:val="005F36C4"/>
    <w:rsid w:val="005F3783"/>
    <w:rsid w:val="005F3784"/>
    <w:rsid w:val="005F37AE"/>
    <w:rsid w:val="005F38E1"/>
    <w:rsid w:val="005F3921"/>
    <w:rsid w:val="005F3D49"/>
    <w:rsid w:val="005F4382"/>
    <w:rsid w:val="005F4503"/>
    <w:rsid w:val="005F4560"/>
    <w:rsid w:val="005F456B"/>
    <w:rsid w:val="005F45B9"/>
    <w:rsid w:val="005F48A9"/>
    <w:rsid w:val="005F49A4"/>
    <w:rsid w:val="005F4ED5"/>
    <w:rsid w:val="005F52D1"/>
    <w:rsid w:val="005F5316"/>
    <w:rsid w:val="005F54A5"/>
    <w:rsid w:val="005F5583"/>
    <w:rsid w:val="005F57C3"/>
    <w:rsid w:val="005F59DA"/>
    <w:rsid w:val="005F634E"/>
    <w:rsid w:val="005F6372"/>
    <w:rsid w:val="005F6644"/>
    <w:rsid w:val="005F670C"/>
    <w:rsid w:val="005F6758"/>
    <w:rsid w:val="005F67E3"/>
    <w:rsid w:val="005F6AFB"/>
    <w:rsid w:val="005F6CD2"/>
    <w:rsid w:val="005F6E10"/>
    <w:rsid w:val="005F6E93"/>
    <w:rsid w:val="006007B9"/>
    <w:rsid w:val="00600856"/>
    <w:rsid w:val="00600F0A"/>
    <w:rsid w:val="006013CA"/>
    <w:rsid w:val="006016B6"/>
    <w:rsid w:val="00601988"/>
    <w:rsid w:val="006022AE"/>
    <w:rsid w:val="006028F3"/>
    <w:rsid w:val="00602901"/>
    <w:rsid w:val="00602915"/>
    <w:rsid w:val="006029BC"/>
    <w:rsid w:val="00602D17"/>
    <w:rsid w:val="0060310E"/>
    <w:rsid w:val="006032A5"/>
    <w:rsid w:val="006034E8"/>
    <w:rsid w:val="00603662"/>
    <w:rsid w:val="00603C00"/>
    <w:rsid w:val="00603C4E"/>
    <w:rsid w:val="00603F8D"/>
    <w:rsid w:val="006041B1"/>
    <w:rsid w:val="006042A4"/>
    <w:rsid w:val="00604481"/>
    <w:rsid w:val="00604BD0"/>
    <w:rsid w:val="00604BE0"/>
    <w:rsid w:val="00604CA0"/>
    <w:rsid w:val="00604F94"/>
    <w:rsid w:val="00604FE0"/>
    <w:rsid w:val="00604FE2"/>
    <w:rsid w:val="006051DD"/>
    <w:rsid w:val="006051EF"/>
    <w:rsid w:val="00605236"/>
    <w:rsid w:val="00605303"/>
    <w:rsid w:val="006056C7"/>
    <w:rsid w:val="00605772"/>
    <w:rsid w:val="0060588C"/>
    <w:rsid w:val="00605988"/>
    <w:rsid w:val="006059D4"/>
    <w:rsid w:val="00605CA8"/>
    <w:rsid w:val="00605D24"/>
    <w:rsid w:val="00605E6B"/>
    <w:rsid w:val="0060617D"/>
    <w:rsid w:val="0060619A"/>
    <w:rsid w:val="006062C0"/>
    <w:rsid w:val="006064C5"/>
    <w:rsid w:val="00606908"/>
    <w:rsid w:val="00606BDE"/>
    <w:rsid w:val="00606D73"/>
    <w:rsid w:val="00606DB3"/>
    <w:rsid w:val="0060757F"/>
    <w:rsid w:val="006076C5"/>
    <w:rsid w:val="00607A89"/>
    <w:rsid w:val="00607CA6"/>
    <w:rsid w:val="00607E94"/>
    <w:rsid w:val="006101BB"/>
    <w:rsid w:val="0061034A"/>
    <w:rsid w:val="006105CA"/>
    <w:rsid w:val="00610614"/>
    <w:rsid w:val="00610637"/>
    <w:rsid w:val="006109B5"/>
    <w:rsid w:val="00610C06"/>
    <w:rsid w:val="00610D3A"/>
    <w:rsid w:val="00611264"/>
    <w:rsid w:val="00611280"/>
    <w:rsid w:val="006113F7"/>
    <w:rsid w:val="00611705"/>
    <w:rsid w:val="006118CC"/>
    <w:rsid w:val="006122E3"/>
    <w:rsid w:val="00612301"/>
    <w:rsid w:val="00612622"/>
    <w:rsid w:val="00612933"/>
    <w:rsid w:val="00612C87"/>
    <w:rsid w:val="00612CB7"/>
    <w:rsid w:val="00612F32"/>
    <w:rsid w:val="006132A8"/>
    <w:rsid w:val="00613404"/>
    <w:rsid w:val="00613478"/>
    <w:rsid w:val="00613583"/>
    <w:rsid w:val="006136B1"/>
    <w:rsid w:val="00613789"/>
    <w:rsid w:val="0061379C"/>
    <w:rsid w:val="00613821"/>
    <w:rsid w:val="00613829"/>
    <w:rsid w:val="00613897"/>
    <w:rsid w:val="006138C8"/>
    <w:rsid w:val="00613A57"/>
    <w:rsid w:val="00613B3B"/>
    <w:rsid w:val="00613C67"/>
    <w:rsid w:val="00613DB8"/>
    <w:rsid w:val="00614114"/>
    <w:rsid w:val="006141E3"/>
    <w:rsid w:val="0061445F"/>
    <w:rsid w:val="006144D7"/>
    <w:rsid w:val="006145F4"/>
    <w:rsid w:val="00614614"/>
    <w:rsid w:val="00614801"/>
    <w:rsid w:val="0061502C"/>
    <w:rsid w:val="006151CA"/>
    <w:rsid w:val="006151F5"/>
    <w:rsid w:val="00615523"/>
    <w:rsid w:val="00615552"/>
    <w:rsid w:val="006157B2"/>
    <w:rsid w:val="00615868"/>
    <w:rsid w:val="0061594D"/>
    <w:rsid w:val="00615973"/>
    <w:rsid w:val="00615BF1"/>
    <w:rsid w:val="00615FAE"/>
    <w:rsid w:val="00616118"/>
    <w:rsid w:val="00616257"/>
    <w:rsid w:val="00616660"/>
    <w:rsid w:val="006166B0"/>
    <w:rsid w:val="00616907"/>
    <w:rsid w:val="006169C8"/>
    <w:rsid w:val="006169F8"/>
    <w:rsid w:val="00616A24"/>
    <w:rsid w:val="00617003"/>
    <w:rsid w:val="006171CA"/>
    <w:rsid w:val="006172D4"/>
    <w:rsid w:val="0061789B"/>
    <w:rsid w:val="0061797B"/>
    <w:rsid w:val="00617BC0"/>
    <w:rsid w:val="00617CA9"/>
    <w:rsid w:val="00617E32"/>
    <w:rsid w:val="0062005B"/>
    <w:rsid w:val="0062037F"/>
    <w:rsid w:val="00620430"/>
    <w:rsid w:val="00620551"/>
    <w:rsid w:val="006207B3"/>
    <w:rsid w:val="00620DD1"/>
    <w:rsid w:val="00620F02"/>
    <w:rsid w:val="0062132A"/>
    <w:rsid w:val="0062167B"/>
    <w:rsid w:val="00621BB1"/>
    <w:rsid w:val="006224E4"/>
    <w:rsid w:val="00622555"/>
    <w:rsid w:val="0062277C"/>
    <w:rsid w:val="00622792"/>
    <w:rsid w:val="00622A6D"/>
    <w:rsid w:val="00622B6A"/>
    <w:rsid w:val="00622CAC"/>
    <w:rsid w:val="00622D62"/>
    <w:rsid w:val="00622E31"/>
    <w:rsid w:val="00622E46"/>
    <w:rsid w:val="00623114"/>
    <w:rsid w:val="0062397E"/>
    <w:rsid w:val="00623B00"/>
    <w:rsid w:val="00623D52"/>
    <w:rsid w:val="00623EC9"/>
    <w:rsid w:val="006244B8"/>
    <w:rsid w:val="00624DDD"/>
    <w:rsid w:val="006251F3"/>
    <w:rsid w:val="0062523F"/>
    <w:rsid w:val="006252EF"/>
    <w:rsid w:val="006253E7"/>
    <w:rsid w:val="006255CE"/>
    <w:rsid w:val="00625632"/>
    <w:rsid w:val="0062586B"/>
    <w:rsid w:val="00625910"/>
    <w:rsid w:val="00625A53"/>
    <w:rsid w:val="00625BB2"/>
    <w:rsid w:val="00625D6A"/>
    <w:rsid w:val="00625F6B"/>
    <w:rsid w:val="00625FAC"/>
    <w:rsid w:val="00626077"/>
    <w:rsid w:val="00626083"/>
    <w:rsid w:val="006260C0"/>
    <w:rsid w:val="0062614E"/>
    <w:rsid w:val="0062644B"/>
    <w:rsid w:val="006266A0"/>
    <w:rsid w:val="006267AA"/>
    <w:rsid w:val="006268FB"/>
    <w:rsid w:val="00626945"/>
    <w:rsid w:val="006269A7"/>
    <w:rsid w:val="00626C41"/>
    <w:rsid w:val="00626D63"/>
    <w:rsid w:val="006273B7"/>
    <w:rsid w:val="00627B34"/>
    <w:rsid w:val="00627D40"/>
    <w:rsid w:val="00627D6F"/>
    <w:rsid w:val="006303AF"/>
    <w:rsid w:val="006305B8"/>
    <w:rsid w:val="0063086C"/>
    <w:rsid w:val="00630D21"/>
    <w:rsid w:val="00632054"/>
    <w:rsid w:val="006321FA"/>
    <w:rsid w:val="0063263B"/>
    <w:rsid w:val="0063285C"/>
    <w:rsid w:val="006328E0"/>
    <w:rsid w:val="00632D17"/>
    <w:rsid w:val="00632D34"/>
    <w:rsid w:val="006331B6"/>
    <w:rsid w:val="00633558"/>
    <w:rsid w:val="006335FD"/>
    <w:rsid w:val="0063367A"/>
    <w:rsid w:val="006338C0"/>
    <w:rsid w:val="00633D2A"/>
    <w:rsid w:val="00633F3E"/>
    <w:rsid w:val="00633FEE"/>
    <w:rsid w:val="0063443D"/>
    <w:rsid w:val="00634561"/>
    <w:rsid w:val="0063456D"/>
    <w:rsid w:val="006346BF"/>
    <w:rsid w:val="00634732"/>
    <w:rsid w:val="0063496F"/>
    <w:rsid w:val="00634F58"/>
    <w:rsid w:val="00635136"/>
    <w:rsid w:val="006351CA"/>
    <w:rsid w:val="0063521D"/>
    <w:rsid w:val="0063543C"/>
    <w:rsid w:val="00635507"/>
    <w:rsid w:val="006358E6"/>
    <w:rsid w:val="00636613"/>
    <w:rsid w:val="006366C7"/>
    <w:rsid w:val="006367B5"/>
    <w:rsid w:val="00636867"/>
    <w:rsid w:val="00636920"/>
    <w:rsid w:val="0063699A"/>
    <w:rsid w:val="006369DC"/>
    <w:rsid w:val="00636E7D"/>
    <w:rsid w:val="006371B6"/>
    <w:rsid w:val="0063762B"/>
    <w:rsid w:val="006376BB"/>
    <w:rsid w:val="00637772"/>
    <w:rsid w:val="00637784"/>
    <w:rsid w:val="006377D3"/>
    <w:rsid w:val="006378B5"/>
    <w:rsid w:val="00637965"/>
    <w:rsid w:val="00637CBE"/>
    <w:rsid w:val="00637CC8"/>
    <w:rsid w:val="006403F3"/>
    <w:rsid w:val="00640413"/>
    <w:rsid w:val="0064078B"/>
    <w:rsid w:val="00640944"/>
    <w:rsid w:val="00640A33"/>
    <w:rsid w:val="00640A53"/>
    <w:rsid w:val="00641122"/>
    <w:rsid w:val="006414F3"/>
    <w:rsid w:val="006416F1"/>
    <w:rsid w:val="006419D6"/>
    <w:rsid w:val="00641B90"/>
    <w:rsid w:val="0064209F"/>
    <w:rsid w:val="00642205"/>
    <w:rsid w:val="00642314"/>
    <w:rsid w:val="006423C7"/>
    <w:rsid w:val="00642508"/>
    <w:rsid w:val="0064284D"/>
    <w:rsid w:val="00642BBE"/>
    <w:rsid w:val="00642E9F"/>
    <w:rsid w:val="00643091"/>
    <w:rsid w:val="00643266"/>
    <w:rsid w:val="0064339B"/>
    <w:rsid w:val="00643419"/>
    <w:rsid w:val="0064343B"/>
    <w:rsid w:val="0064347F"/>
    <w:rsid w:val="006435A6"/>
    <w:rsid w:val="00643B7F"/>
    <w:rsid w:val="00643B89"/>
    <w:rsid w:val="00643CF5"/>
    <w:rsid w:val="00643E79"/>
    <w:rsid w:val="006443BC"/>
    <w:rsid w:val="006443E7"/>
    <w:rsid w:val="006445D9"/>
    <w:rsid w:val="00644659"/>
    <w:rsid w:val="00644856"/>
    <w:rsid w:val="006448BD"/>
    <w:rsid w:val="0064490C"/>
    <w:rsid w:val="00644955"/>
    <w:rsid w:val="00644B89"/>
    <w:rsid w:val="00644C52"/>
    <w:rsid w:val="006451A7"/>
    <w:rsid w:val="006451CF"/>
    <w:rsid w:val="0064539F"/>
    <w:rsid w:val="0064549E"/>
    <w:rsid w:val="0064593C"/>
    <w:rsid w:val="006460C2"/>
    <w:rsid w:val="006461E3"/>
    <w:rsid w:val="00646702"/>
    <w:rsid w:val="00647047"/>
    <w:rsid w:val="00647086"/>
    <w:rsid w:val="006472A6"/>
    <w:rsid w:val="0064734F"/>
    <w:rsid w:val="00647616"/>
    <w:rsid w:val="00647762"/>
    <w:rsid w:val="00647823"/>
    <w:rsid w:val="00647841"/>
    <w:rsid w:val="00647863"/>
    <w:rsid w:val="00647BDA"/>
    <w:rsid w:val="00647CCC"/>
    <w:rsid w:val="00647DEB"/>
    <w:rsid w:val="00647E39"/>
    <w:rsid w:val="00647E68"/>
    <w:rsid w:val="00650404"/>
    <w:rsid w:val="00650895"/>
    <w:rsid w:val="00650ED2"/>
    <w:rsid w:val="006511BD"/>
    <w:rsid w:val="0065161C"/>
    <w:rsid w:val="006517E1"/>
    <w:rsid w:val="0065181B"/>
    <w:rsid w:val="006518DC"/>
    <w:rsid w:val="00651B87"/>
    <w:rsid w:val="00651F23"/>
    <w:rsid w:val="006526F9"/>
    <w:rsid w:val="00652ABC"/>
    <w:rsid w:val="00652B7F"/>
    <w:rsid w:val="00652D90"/>
    <w:rsid w:val="00653183"/>
    <w:rsid w:val="006539C4"/>
    <w:rsid w:val="00653A8A"/>
    <w:rsid w:val="00653C69"/>
    <w:rsid w:val="00653D41"/>
    <w:rsid w:val="00654869"/>
    <w:rsid w:val="006549A0"/>
    <w:rsid w:val="00654BD2"/>
    <w:rsid w:val="006558B6"/>
    <w:rsid w:val="00655A32"/>
    <w:rsid w:val="00655E79"/>
    <w:rsid w:val="0065611C"/>
    <w:rsid w:val="00656135"/>
    <w:rsid w:val="00656280"/>
    <w:rsid w:val="0065637F"/>
    <w:rsid w:val="0065674D"/>
    <w:rsid w:val="00656CF6"/>
    <w:rsid w:val="006574F2"/>
    <w:rsid w:val="006576D7"/>
    <w:rsid w:val="00657B63"/>
    <w:rsid w:val="00657D15"/>
    <w:rsid w:val="00657D8B"/>
    <w:rsid w:val="00660001"/>
    <w:rsid w:val="006601CB"/>
    <w:rsid w:val="0066037E"/>
    <w:rsid w:val="00660448"/>
    <w:rsid w:val="00660539"/>
    <w:rsid w:val="00660623"/>
    <w:rsid w:val="00660F07"/>
    <w:rsid w:val="00660F2E"/>
    <w:rsid w:val="006610D2"/>
    <w:rsid w:val="006616D2"/>
    <w:rsid w:val="00661747"/>
    <w:rsid w:val="0066177E"/>
    <w:rsid w:val="00661B07"/>
    <w:rsid w:val="00661E10"/>
    <w:rsid w:val="00661F48"/>
    <w:rsid w:val="0066230F"/>
    <w:rsid w:val="006626A3"/>
    <w:rsid w:val="0066334C"/>
    <w:rsid w:val="00663AB7"/>
    <w:rsid w:val="00663B03"/>
    <w:rsid w:val="00663BD0"/>
    <w:rsid w:val="00663DD0"/>
    <w:rsid w:val="00664045"/>
    <w:rsid w:val="00664277"/>
    <w:rsid w:val="006643A2"/>
    <w:rsid w:val="006647DF"/>
    <w:rsid w:val="00664CB8"/>
    <w:rsid w:val="0066548C"/>
    <w:rsid w:val="006655B5"/>
    <w:rsid w:val="00665889"/>
    <w:rsid w:val="00665930"/>
    <w:rsid w:val="00665BBF"/>
    <w:rsid w:val="00665F29"/>
    <w:rsid w:val="00665F6B"/>
    <w:rsid w:val="0066633F"/>
    <w:rsid w:val="006664C0"/>
    <w:rsid w:val="00666863"/>
    <w:rsid w:val="006669CD"/>
    <w:rsid w:val="00666A0B"/>
    <w:rsid w:val="00666C51"/>
    <w:rsid w:val="00666D84"/>
    <w:rsid w:val="0066770A"/>
    <w:rsid w:val="0066770D"/>
    <w:rsid w:val="006677FB"/>
    <w:rsid w:val="00667FC5"/>
    <w:rsid w:val="006701EA"/>
    <w:rsid w:val="006706AB"/>
    <w:rsid w:val="00670C89"/>
    <w:rsid w:val="00670DA3"/>
    <w:rsid w:val="00670E01"/>
    <w:rsid w:val="0067120A"/>
    <w:rsid w:val="006714B9"/>
    <w:rsid w:val="00671667"/>
    <w:rsid w:val="0067197A"/>
    <w:rsid w:val="00671B06"/>
    <w:rsid w:val="00671B49"/>
    <w:rsid w:val="00671BB6"/>
    <w:rsid w:val="00671C76"/>
    <w:rsid w:val="00671C87"/>
    <w:rsid w:val="00672087"/>
    <w:rsid w:val="00672102"/>
    <w:rsid w:val="0067215D"/>
    <w:rsid w:val="006721FB"/>
    <w:rsid w:val="0067261F"/>
    <w:rsid w:val="006726C6"/>
    <w:rsid w:val="00672CDD"/>
    <w:rsid w:val="00672DFF"/>
    <w:rsid w:val="00673372"/>
    <w:rsid w:val="00673419"/>
    <w:rsid w:val="00673EC6"/>
    <w:rsid w:val="00674419"/>
    <w:rsid w:val="00674AC5"/>
    <w:rsid w:val="00674BAE"/>
    <w:rsid w:val="00674CFA"/>
    <w:rsid w:val="0067515D"/>
    <w:rsid w:val="00675331"/>
    <w:rsid w:val="006753DC"/>
    <w:rsid w:val="00675406"/>
    <w:rsid w:val="00675A1A"/>
    <w:rsid w:val="00676161"/>
    <w:rsid w:val="006761D3"/>
    <w:rsid w:val="006765D6"/>
    <w:rsid w:val="00676699"/>
    <w:rsid w:val="0067689C"/>
    <w:rsid w:val="00676B28"/>
    <w:rsid w:val="00677003"/>
    <w:rsid w:val="0067755F"/>
    <w:rsid w:val="0067785F"/>
    <w:rsid w:val="0067790C"/>
    <w:rsid w:val="006779F6"/>
    <w:rsid w:val="00677B21"/>
    <w:rsid w:val="00677B82"/>
    <w:rsid w:val="00677C9C"/>
    <w:rsid w:val="00677EBE"/>
    <w:rsid w:val="006805AA"/>
    <w:rsid w:val="006807E3"/>
    <w:rsid w:val="00680B18"/>
    <w:rsid w:val="00680B8E"/>
    <w:rsid w:val="00680B95"/>
    <w:rsid w:val="00680E23"/>
    <w:rsid w:val="0068139C"/>
    <w:rsid w:val="00681767"/>
    <w:rsid w:val="006817F3"/>
    <w:rsid w:val="0068199C"/>
    <w:rsid w:val="00681DF4"/>
    <w:rsid w:val="00681FA4"/>
    <w:rsid w:val="00682084"/>
    <w:rsid w:val="006822FD"/>
    <w:rsid w:val="006825F9"/>
    <w:rsid w:val="0068292C"/>
    <w:rsid w:val="006832AF"/>
    <w:rsid w:val="00683323"/>
    <w:rsid w:val="0068359A"/>
    <w:rsid w:val="00683AB7"/>
    <w:rsid w:val="00683B27"/>
    <w:rsid w:val="00683B2B"/>
    <w:rsid w:val="00683B58"/>
    <w:rsid w:val="00683C91"/>
    <w:rsid w:val="006840DC"/>
    <w:rsid w:val="00684106"/>
    <w:rsid w:val="00684243"/>
    <w:rsid w:val="0068444F"/>
    <w:rsid w:val="00684451"/>
    <w:rsid w:val="00684589"/>
    <w:rsid w:val="00684ACE"/>
    <w:rsid w:val="00684AE1"/>
    <w:rsid w:val="00684CB5"/>
    <w:rsid w:val="00684D13"/>
    <w:rsid w:val="00684D60"/>
    <w:rsid w:val="00684D73"/>
    <w:rsid w:val="006855D0"/>
    <w:rsid w:val="0068573E"/>
    <w:rsid w:val="00685777"/>
    <w:rsid w:val="0068579B"/>
    <w:rsid w:val="006858CB"/>
    <w:rsid w:val="00685937"/>
    <w:rsid w:val="00685A09"/>
    <w:rsid w:val="00685EF5"/>
    <w:rsid w:val="00686033"/>
    <w:rsid w:val="0068632E"/>
    <w:rsid w:val="0068664D"/>
    <w:rsid w:val="006868D3"/>
    <w:rsid w:val="00686B18"/>
    <w:rsid w:val="00686C1C"/>
    <w:rsid w:val="00686D75"/>
    <w:rsid w:val="006870FD"/>
    <w:rsid w:val="006872D0"/>
    <w:rsid w:val="006873A5"/>
    <w:rsid w:val="00687B7B"/>
    <w:rsid w:val="006904E3"/>
    <w:rsid w:val="006906CC"/>
    <w:rsid w:val="00690850"/>
    <w:rsid w:val="00690A40"/>
    <w:rsid w:val="00691011"/>
    <w:rsid w:val="00691135"/>
    <w:rsid w:val="006911E4"/>
    <w:rsid w:val="00691338"/>
    <w:rsid w:val="006915C1"/>
    <w:rsid w:val="0069164E"/>
    <w:rsid w:val="00691860"/>
    <w:rsid w:val="00691F20"/>
    <w:rsid w:val="0069242F"/>
    <w:rsid w:val="00692529"/>
    <w:rsid w:val="006925E4"/>
    <w:rsid w:val="0069265D"/>
    <w:rsid w:val="00692A38"/>
    <w:rsid w:val="00692A71"/>
    <w:rsid w:val="00692D98"/>
    <w:rsid w:val="00693A04"/>
    <w:rsid w:val="00693C91"/>
    <w:rsid w:val="00693DF4"/>
    <w:rsid w:val="00693F16"/>
    <w:rsid w:val="00694301"/>
    <w:rsid w:val="00694319"/>
    <w:rsid w:val="006946C0"/>
    <w:rsid w:val="00694713"/>
    <w:rsid w:val="00694722"/>
    <w:rsid w:val="00694842"/>
    <w:rsid w:val="00694A8A"/>
    <w:rsid w:val="00694AED"/>
    <w:rsid w:val="00694C5F"/>
    <w:rsid w:val="00694E44"/>
    <w:rsid w:val="006952FA"/>
    <w:rsid w:val="006953CA"/>
    <w:rsid w:val="00695821"/>
    <w:rsid w:val="00695AEB"/>
    <w:rsid w:val="00695C65"/>
    <w:rsid w:val="00695F34"/>
    <w:rsid w:val="00695F9C"/>
    <w:rsid w:val="0069653F"/>
    <w:rsid w:val="006965FA"/>
    <w:rsid w:val="00696711"/>
    <w:rsid w:val="0069695C"/>
    <w:rsid w:val="00696D25"/>
    <w:rsid w:val="006970BF"/>
    <w:rsid w:val="00697168"/>
    <w:rsid w:val="0069748C"/>
    <w:rsid w:val="00697FFE"/>
    <w:rsid w:val="006A0163"/>
    <w:rsid w:val="006A0472"/>
    <w:rsid w:val="006A050E"/>
    <w:rsid w:val="006A0617"/>
    <w:rsid w:val="006A0688"/>
    <w:rsid w:val="006A0A26"/>
    <w:rsid w:val="006A0B11"/>
    <w:rsid w:val="006A0CF4"/>
    <w:rsid w:val="006A0DAD"/>
    <w:rsid w:val="006A0E91"/>
    <w:rsid w:val="006A0F7C"/>
    <w:rsid w:val="006A1064"/>
    <w:rsid w:val="006A10C0"/>
    <w:rsid w:val="006A1226"/>
    <w:rsid w:val="006A134B"/>
    <w:rsid w:val="006A1403"/>
    <w:rsid w:val="006A16FD"/>
    <w:rsid w:val="006A1AC4"/>
    <w:rsid w:val="006A1DBA"/>
    <w:rsid w:val="006A208B"/>
    <w:rsid w:val="006A22E3"/>
    <w:rsid w:val="006A25A8"/>
    <w:rsid w:val="006A272F"/>
    <w:rsid w:val="006A2C09"/>
    <w:rsid w:val="006A2CAA"/>
    <w:rsid w:val="006A2D2F"/>
    <w:rsid w:val="006A3391"/>
    <w:rsid w:val="006A3531"/>
    <w:rsid w:val="006A35EC"/>
    <w:rsid w:val="006A3666"/>
    <w:rsid w:val="006A3960"/>
    <w:rsid w:val="006A3AB0"/>
    <w:rsid w:val="006A3CCF"/>
    <w:rsid w:val="006A3E62"/>
    <w:rsid w:val="006A3F81"/>
    <w:rsid w:val="006A414F"/>
    <w:rsid w:val="006A4253"/>
    <w:rsid w:val="006A431F"/>
    <w:rsid w:val="006A4324"/>
    <w:rsid w:val="006A456A"/>
    <w:rsid w:val="006A4A79"/>
    <w:rsid w:val="006A4EC6"/>
    <w:rsid w:val="006A4F61"/>
    <w:rsid w:val="006A5020"/>
    <w:rsid w:val="006A5037"/>
    <w:rsid w:val="006A5113"/>
    <w:rsid w:val="006A52F9"/>
    <w:rsid w:val="006A5367"/>
    <w:rsid w:val="006A5755"/>
    <w:rsid w:val="006A5E04"/>
    <w:rsid w:val="006A5FF5"/>
    <w:rsid w:val="006A6157"/>
    <w:rsid w:val="006A63A9"/>
    <w:rsid w:val="006A74AE"/>
    <w:rsid w:val="006A77EC"/>
    <w:rsid w:val="006A7882"/>
    <w:rsid w:val="006A7A0B"/>
    <w:rsid w:val="006A7A39"/>
    <w:rsid w:val="006A7B44"/>
    <w:rsid w:val="006A7CAF"/>
    <w:rsid w:val="006B02E3"/>
    <w:rsid w:val="006B0516"/>
    <w:rsid w:val="006B0B41"/>
    <w:rsid w:val="006B0D64"/>
    <w:rsid w:val="006B0DA9"/>
    <w:rsid w:val="006B10C4"/>
    <w:rsid w:val="006B11CA"/>
    <w:rsid w:val="006B1476"/>
    <w:rsid w:val="006B14FA"/>
    <w:rsid w:val="006B1C18"/>
    <w:rsid w:val="006B1C46"/>
    <w:rsid w:val="006B1D25"/>
    <w:rsid w:val="006B209A"/>
    <w:rsid w:val="006B209B"/>
    <w:rsid w:val="006B20BA"/>
    <w:rsid w:val="006B26A8"/>
    <w:rsid w:val="006B27BD"/>
    <w:rsid w:val="006B2B53"/>
    <w:rsid w:val="006B32C1"/>
    <w:rsid w:val="006B3460"/>
    <w:rsid w:val="006B3516"/>
    <w:rsid w:val="006B35B6"/>
    <w:rsid w:val="006B3BE7"/>
    <w:rsid w:val="006B3C88"/>
    <w:rsid w:val="006B3CE2"/>
    <w:rsid w:val="006B4280"/>
    <w:rsid w:val="006B453A"/>
    <w:rsid w:val="006B485B"/>
    <w:rsid w:val="006B4AC9"/>
    <w:rsid w:val="006B4B89"/>
    <w:rsid w:val="006B534D"/>
    <w:rsid w:val="006B5370"/>
    <w:rsid w:val="006B544E"/>
    <w:rsid w:val="006B55E8"/>
    <w:rsid w:val="006B5657"/>
    <w:rsid w:val="006B57AC"/>
    <w:rsid w:val="006B58E9"/>
    <w:rsid w:val="006B596E"/>
    <w:rsid w:val="006B5B5F"/>
    <w:rsid w:val="006B5EE2"/>
    <w:rsid w:val="006B6411"/>
    <w:rsid w:val="006B6FBF"/>
    <w:rsid w:val="006B71C6"/>
    <w:rsid w:val="006B7492"/>
    <w:rsid w:val="006B76FF"/>
    <w:rsid w:val="006B7EA0"/>
    <w:rsid w:val="006B7F0B"/>
    <w:rsid w:val="006C040A"/>
    <w:rsid w:val="006C040D"/>
    <w:rsid w:val="006C0442"/>
    <w:rsid w:val="006C09D8"/>
    <w:rsid w:val="006C0DC6"/>
    <w:rsid w:val="006C0F10"/>
    <w:rsid w:val="006C0F8D"/>
    <w:rsid w:val="006C0FD4"/>
    <w:rsid w:val="006C137E"/>
    <w:rsid w:val="006C1646"/>
    <w:rsid w:val="006C171C"/>
    <w:rsid w:val="006C1B52"/>
    <w:rsid w:val="006C1BF3"/>
    <w:rsid w:val="006C1CBA"/>
    <w:rsid w:val="006C1E7E"/>
    <w:rsid w:val="006C1F12"/>
    <w:rsid w:val="006C1FB0"/>
    <w:rsid w:val="006C2152"/>
    <w:rsid w:val="006C2334"/>
    <w:rsid w:val="006C266A"/>
    <w:rsid w:val="006C27E5"/>
    <w:rsid w:val="006C2CDD"/>
    <w:rsid w:val="006C30B7"/>
    <w:rsid w:val="006C3331"/>
    <w:rsid w:val="006C3372"/>
    <w:rsid w:val="006C352A"/>
    <w:rsid w:val="006C3537"/>
    <w:rsid w:val="006C3831"/>
    <w:rsid w:val="006C3A01"/>
    <w:rsid w:val="006C3A18"/>
    <w:rsid w:val="006C3A87"/>
    <w:rsid w:val="006C3CBB"/>
    <w:rsid w:val="006C3D01"/>
    <w:rsid w:val="006C3D02"/>
    <w:rsid w:val="006C3D5D"/>
    <w:rsid w:val="006C3EEE"/>
    <w:rsid w:val="006C4299"/>
    <w:rsid w:val="006C4312"/>
    <w:rsid w:val="006C460C"/>
    <w:rsid w:val="006C4683"/>
    <w:rsid w:val="006C4B72"/>
    <w:rsid w:val="006C4E00"/>
    <w:rsid w:val="006C4FA4"/>
    <w:rsid w:val="006C4FC0"/>
    <w:rsid w:val="006C50D6"/>
    <w:rsid w:val="006C516D"/>
    <w:rsid w:val="006C5335"/>
    <w:rsid w:val="006C54BB"/>
    <w:rsid w:val="006C5E59"/>
    <w:rsid w:val="006C664E"/>
    <w:rsid w:val="006C667E"/>
    <w:rsid w:val="006C6712"/>
    <w:rsid w:val="006C68EC"/>
    <w:rsid w:val="006C6E14"/>
    <w:rsid w:val="006C6F5B"/>
    <w:rsid w:val="006C71F0"/>
    <w:rsid w:val="006C7443"/>
    <w:rsid w:val="006C74B3"/>
    <w:rsid w:val="006C7918"/>
    <w:rsid w:val="006C795E"/>
    <w:rsid w:val="006D03A2"/>
    <w:rsid w:val="006D052A"/>
    <w:rsid w:val="006D0556"/>
    <w:rsid w:val="006D0895"/>
    <w:rsid w:val="006D08D0"/>
    <w:rsid w:val="006D0C91"/>
    <w:rsid w:val="006D0D76"/>
    <w:rsid w:val="006D0E11"/>
    <w:rsid w:val="006D0F1B"/>
    <w:rsid w:val="006D10E6"/>
    <w:rsid w:val="006D14E2"/>
    <w:rsid w:val="006D1885"/>
    <w:rsid w:val="006D1967"/>
    <w:rsid w:val="006D1DA5"/>
    <w:rsid w:val="006D1ECD"/>
    <w:rsid w:val="006D1FD4"/>
    <w:rsid w:val="006D2046"/>
    <w:rsid w:val="006D209F"/>
    <w:rsid w:val="006D21C0"/>
    <w:rsid w:val="006D23C7"/>
    <w:rsid w:val="006D23E3"/>
    <w:rsid w:val="006D24BE"/>
    <w:rsid w:val="006D276F"/>
    <w:rsid w:val="006D2990"/>
    <w:rsid w:val="006D2A29"/>
    <w:rsid w:val="006D2D4C"/>
    <w:rsid w:val="006D3011"/>
    <w:rsid w:val="006D37A5"/>
    <w:rsid w:val="006D37A9"/>
    <w:rsid w:val="006D37FB"/>
    <w:rsid w:val="006D398E"/>
    <w:rsid w:val="006D39A8"/>
    <w:rsid w:val="006D39E5"/>
    <w:rsid w:val="006D3B39"/>
    <w:rsid w:val="006D3E32"/>
    <w:rsid w:val="006D4038"/>
    <w:rsid w:val="006D4261"/>
    <w:rsid w:val="006D427D"/>
    <w:rsid w:val="006D44E9"/>
    <w:rsid w:val="006D45B5"/>
    <w:rsid w:val="006D45D7"/>
    <w:rsid w:val="006D4AB7"/>
    <w:rsid w:val="006D4CF4"/>
    <w:rsid w:val="006D4EA6"/>
    <w:rsid w:val="006D4EA7"/>
    <w:rsid w:val="006D518C"/>
    <w:rsid w:val="006D5867"/>
    <w:rsid w:val="006D5C64"/>
    <w:rsid w:val="006D6141"/>
    <w:rsid w:val="006D6152"/>
    <w:rsid w:val="006D630F"/>
    <w:rsid w:val="006D639B"/>
    <w:rsid w:val="006D63FD"/>
    <w:rsid w:val="006D6431"/>
    <w:rsid w:val="006D6849"/>
    <w:rsid w:val="006D68AA"/>
    <w:rsid w:val="006D6C5B"/>
    <w:rsid w:val="006D6E75"/>
    <w:rsid w:val="006D7102"/>
    <w:rsid w:val="006D7193"/>
    <w:rsid w:val="006D7801"/>
    <w:rsid w:val="006D794C"/>
    <w:rsid w:val="006D7B71"/>
    <w:rsid w:val="006D7E86"/>
    <w:rsid w:val="006E0183"/>
    <w:rsid w:val="006E041A"/>
    <w:rsid w:val="006E0712"/>
    <w:rsid w:val="006E090D"/>
    <w:rsid w:val="006E0A0F"/>
    <w:rsid w:val="006E0DE2"/>
    <w:rsid w:val="006E0FF1"/>
    <w:rsid w:val="006E1055"/>
    <w:rsid w:val="006E1286"/>
    <w:rsid w:val="006E13C1"/>
    <w:rsid w:val="006E1565"/>
    <w:rsid w:val="006E1A79"/>
    <w:rsid w:val="006E1BA4"/>
    <w:rsid w:val="006E1BB9"/>
    <w:rsid w:val="006E236B"/>
    <w:rsid w:val="006E23F3"/>
    <w:rsid w:val="006E2486"/>
    <w:rsid w:val="006E252B"/>
    <w:rsid w:val="006E2880"/>
    <w:rsid w:val="006E2916"/>
    <w:rsid w:val="006E2ED7"/>
    <w:rsid w:val="006E3170"/>
    <w:rsid w:val="006E36A5"/>
    <w:rsid w:val="006E36CD"/>
    <w:rsid w:val="006E3769"/>
    <w:rsid w:val="006E38D1"/>
    <w:rsid w:val="006E3917"/>
    <w:rsid w:val="006E391D"/>
    <w:rsid w:val="006E3F5C"/>
    <w:rsid w:val="006E426D"/>
    <w:rsid w:val="006E46C3"/>
    <w:rsid w:val="006E4867"/>
    <w:rsid w:val="006E4C70"/>
    <w:rsid w:val="006E4CD5"/>
    <w:rsid w:val="006E4D24"/>
    <w:rsid w:val="006E4EDC"/>
    <w:rsid w:val="006E5386"/>
    <w:rsid w:val="006E5D1A"/>
    <w:rsid w:val="006E60EA"/>
    <w:rsid w:val="006E62C7"/>
    <w:rsid w:val="006E6346"/>
    <w:rsid w:val="006E69E7"/>
    <w:rsid w:val="006E6AD0"/>
    <w:rsid w:val="006E6B0A"/>
    <w:rsid w:val="006E71AF"/>
    <w:rsid w:val="006E7645"/>
    <w:rsid w:val="006E7CF5"/>
    <w:rsid w:val="006F05EC"/>
    <w:rsid w:val="006F0A9C"/>
    <w:rsid w:val="006F0B41"/>
    <w:rsid w:val="006F0FCB"/>
    <w:rsid w:val="006F13E4"/>
    <w:rsid w:val="006F1480"/>
    <w:rsid w:val="006F187F"/>
    <w:rsid w:val="006F1954"/>
    <w:rsid w:val="006F1B10"/>
    <w:rsid w:val="006F1DE8"/>
    <w:rsid w:val="006F1E59"/>
    <w:rsid w:val="006F1F57"/>
    <w:rsid w:val="006F1FF0"/>
    <w:rsid w:val="006F21A7"/>
    <w:rsid w:val="006F2260"/>
    <w:rsid w:val="006F2293"/>
    <w:rsid w:val="006F231E"/>
    <w:rsid w:val="006F25B2"/>
    <w:rsid w:val="006F28FE"/>
    <w:rsid w:val="006F2CBC"/>
    <w:rsid w:val="006F2D1E"/>
    <w:rsid w:val="006F2D25"/>
    <w:rsid w:val="006F3035"/>
    <w:rsid w:val="006F3284"/>
    <w:rsid w:val="006F34AA"/>
    <w:rsid w:val="006F3849"/>
    <w:rsid w:val="006F3B58"/>
    <w:rsid w:val="006F3F7F"/>
    <w:rsid w:val="006F411A"/>
    <w:rsid w:val="006F4131"/>
    <w:rsid w:val="006F4358"/>
    <w:rsid w:val="006F463B"/>
    <w:rsid w:val="006F46E8"/>
    <w:rsid w:val="006F4718"/>
    <w:rsid w:val="006F4F4E"/>
    <w:rsid w:val="006F512F"/>
    <w:rsid w:val="006F5323"/>
    <w:rsid w:val="006F58C9"/>
    <w:rsid w:val="006F5C66"/>
    <w:rsid w:val="006F5D6F"/>
    <w:rsid w:val="006F5E58"/>
    <w:rsid w:val="006F645F"/>
    <w:rsid w:val="006F69E5"/>
    <w:rsid w:val="006F6B64"/>
    <w:rsid w:val="006F6DDE"/>
    <w:rsid w:val="006F734C"/>
    <w:rsid w:val="006F73E4"/>
    <w:rsid w:val="006F74BA"/>
    <w:rsid w:val="006F774C"/>
    <w:rsid w:val="006F7881"/>
    <w:rsid w:val="006F795E"/>
    <w:rsid w:val="006F7B4F"/>
    <w:rsid w:val="006F7CC0"/>
    <w:rsid w:val="006F7CC6"/>
    <w:rsid w:val="006F7DAA"/>
    <w:rsid w:val="00700117"/>
    <w:rsid w:val="00700153"/>
    <w:rsid w:val="00700441"/>
    <w:rsid w:val="0070086E"/>
    <w:rsid w:val="007008EC"/>
    <w:rsid w:val="00700B49"/>
    <w:rsid w:val="00700C00"/>
    <w:rsid w:val="00700E20"/>
    <w:rsid w:val="0070118E"/>
    <w:rsid w:val="00701277"/>
    <w:rsid w:val="007015B3"/>
    <w:rsid w:val="007016A8"/>
    <w:rsid w:val="00701756"/>
    <w:rsid w:val="00701AD1"/>
    <w:rsid w:val="00701BCD"/>
    <w:rsid w:val="00701C20"/>
    <w:rsid w:val="00701E6F"/>
    <w:rsid w:val="0070206B"/>
    <w:rsid w:val="007023E5"/>
    <w:rsid w:val="007023F2"/>
    <w:rsid w:val="007024B3"/>
    <w:rsid w:val="007025ED"/>
    <w:rsid w:val="00702BDF"/>
    <w:rsid w:val="00702CE3"/>
    <w:rsid w:val="00702D16"/>
    <w:rsid w:val="00702D3F"/>
    <w:rsid w:val="00702D44"/>
    <w:rsid w:val="00702E9D"/>
    <w:rsid w:val="00702F91"/>
    <w:rsid w:val="00703067"/>
    <w:rsid w:val="00703306"/>
    <w:rsid w:val="00703653"/>
    <w:rsid w:val="00703DED"/>
    <w:rsid w:val="00703E08"/>
    <w:rsid w:val="00703E33"/>
    <w:rsid w:val="00704152"/>
    <w:rsid w:val="0070423F"/>
    <w:rsid w:val="007042B3"/>
    <w:rsid w:val="00704342"/>
    <w:rsid w:val="007044AE"/>
    <w:rsid w:val="007045F7"/>
    <w:rsid w:val="00704889"/>
    <w:rsid w:val="00704BFC"/>
    <w:rsid w:val="00704EAA"/>
    <w:rsid w:val="0070505B"/>
    <w:rsid w:val="007050D5"/>
    <w:rsid w:val="007050ED"/>
    <w:rsid w:val="007051C7"/>
    <w:rsid w:val="00705A98"/>
    <w:rsid w:val="00705C88"/>
    <w:rsid w:val="00705D10"/>
    <w:rsid w:val="00705DE7"/>
    <w:rsid w:val="0070654B"/>
    <w:rsid w:val="00706694"/>
    <w:rsid w:val="0070678A"/>
    <w:rsid w:val="007069BA"/>
    <w:rsid w:val="00706D0D"/>
    <w:rsid w:val="00706DDB"/>
    <w:rsid w:val="0070704C"/>
    <w:rsid w:val="007070FA"/>
    <w:rsid w:val="00707151"/>
    <w:rsid w:val="00707339"/>
    <w:rsid w:val="007073AB"/>
    <w:rsid w:val="00707422"/>
    <w:rsid w:val="007076DB"/>
    <w:rsid w:val="00707701"/>
    <w:rsid w:val="00707AB8"/>
    <w:rsid w:val="00707B13"/>
    <w:rsid w:val="00707B76"/>
    <w:rsid w:val="00707D87"/>
    <w:rsid w:val="007101B9"/>
    <w:rsid w:val="00710792"/>
    <w:rsid w:val="00710C5B"/>
    <w:rsid w:val="00710DB1"/>
    <w:rsid w:val="00711033"/>
    <w:rsid w:val="0071103C"/>
    <w:rsid w:val="0071142B"/>
    <w:rsid w:val="00711567"/>
    <w:rsid w:val="007119CF"/>
    <w:rsid w:val="00711A74"/>
    <w:rsid w:val="00711B7D"/>
    <w:rsid w:val="00711D41"/>
    <w:rsid w:val="00711D46"/>
    <w:rsid w:val="00711F4D"/>
    <w:rsid w:val="0071257E"/>
    <w:rsid w:val="00712C1E"/>
    <w:rsid w:val="0071301C"/>
    <w:rsid w:val="007130EA"/>
    <w:rsid w:val="00713216"/>
    <w:rsid w:val="00713794"/>
    <w:rsid w:val="007137F0"/>
    <w:rsid w:val="00713B04"/>
    <w:rsid w:val="00713F29"/>
    <w:rsid w:val="00714275"/>
    <w:rsid w:val="00714582"/>
    <w:rsid w:val="007145D3"/>
    <w:rsid w:val="007148AE"/>
    <w:rsid w:val="00714A31"/>
    <w:rsid w:val="00714AE9"/>
    <w:rsid w:val="00714D6E"/>
    <w:rsid w:val="00715026"/>
    <w:rsid w:val="00715169"/>
    <w:rsid w:val="0071553A"/>
    <w:rsid w:val="0071595C"/>
    <w:rsid w:val="00715D2B"/>
    <w:rsid w:val="0071600D"/>
    <w:rsid w:val="007160AA"/>
    <w:rsid w:val="00716453"/>
    <w:rsid w:val="0071655F"/>
    <w:rsid w:val="0071688E"/>
    <w:rsid w:val="00716A94"/>
    <w:rsid w:val="00716BA3"/>
    <w:rsid w:val="00716C05"/>
    <w:rsid w:val="00716C7A"/>
    <w:rsid w:val="00716EFB"/>
    <w:rsid w:val="00717355"/>
    <w:rsid w:val="0071746D"/>
    <w:rsid w:val="0071792B"/>
    <w:rsid w:val="00717C02"/>
    <w:rsid w:val="00717C59"/>
    <w:rsid w:val="00717CA1"/>
    <w:rsid w:val="00717E41"/>
    <w:rsid w:val="00717F29"/>
    <w:rsid w:val="00717FDB"/>
    <w:rsid w:val="00720377"/>
    <w:rsid w:val="0072053B"/>
    <w:rsid w:val="007205D5"/>
    <w:rsid w:val="00720731"/>
    <w:rsid w:val="0072084F"/>
    <w:rsid w:val="00720B4F"/>
    <w:rsid w:val="00720CB5"/>
    <w:rsid w:val="00720D41"/>
    <w:rsid w:val="00721288"/>
    <w:rsid w:val="007212BF"/>
    <w:rsid w:val="00721326"/>
    <w:rsid w:val="0072165E"/>
    <w:rsid w:val="0072175D"/>
    <w:rsid w:val="00721A49"/>
    <w:rsid w:val="00721CA8"/>
    <w:rsid w:val="00721DE4"/>
    <w:rsid w:val="00721F03"/>
    <w:rsid w:val="0072260D"/>
    <w:rsid w:val="007227F5"/>
    <w:rsid w:val="007228FA"/>
    <w:rsid w:val="0072295F"/>
    <w:rsid w:val="007229D6"/>
    <w:rsid w:val="00722C8C"/>
    <w:rsid w:val="00722F35"/>
    <w:rsid w:val="00722F97"/>
    <w:rsid w:val="007231E8"/>
    <w:rsid w:val="00723408"/>
    <w:rsid w:val="007234FF"/>
    <w:rsid w:val="007235B8"/>
    <w:rsid w:val="0072366B"/>
    <w:rsid w:val="007236AA"/>
    <w:rsid w:val="00723DC6"/>
    <w:rsid w:val="00723DCC"/>
    <w:rsid w:val="00723E14"/>
    <w:rsid w:val="00724014"/>
    <w:rsid w:val="00724083"/>
    <w:rsid w:val="0072410F"/>
    <w:rsid w:val="007241EA"/>
    <w:rsid w:val="007242F9"/>
    <w:rsid w:val="0072467B"/>
    <w:rsid w:val="007249F2"/>
    <w:rsid w:val="00724B4A"/>
    <w:rsid w:val="00724ECE"/>
    <w:rsid w:val="00724F99"/>
    <w:rsid w:val="00725452"/>
    <w:rsid w:val="007256B9"/>
    <w:rsid w:val="00725A4A"/>
    <w:rsid w:val="00725B6B"/>
    <w:rsid w:val="00725C74"/>
    <w:rsid w:val="00725F08"/>
    <w:rsid w:val="007269D9"/>
    <w:rsid w:val="007269E3"/>
    <w:rsid w:val="00726AE5"/>
    <w:rsid w:val="00726D44"/>
    <w:rsid w:val="00726E3C"/>
    <w:rsid w:val="007271D9"/>
    <w:rsid w:val="00727710"/>
    <w:rsid w:val="00727BD1"/>
    <w:rsid w:val="00727ED7"/>
    <w:rsid w:val="00727F22"/>
    <w:rsid w:val="007306ED"/>
    <w:rsid w:val="00730889"/>
    <w:rsid w:val="007308A0"/>
    <w:rsid w:val="0073091E"/>
    <w:rsid w:val="00730F40"/>
    <w:rsid w:val="0073190D"/>
    <w:rsid w:val="00731C20"/>
    <w:rsid w:val="00731D58"/>
    <w:rsid w:val="00731DA2"/>
    <w:rsid w:val="00731ED1"/>
    <w:rsid w:val="00732011"/>
    <w:rsid w:val="00732442"/>
    <w:rsid w:val="007327A1"/>
    <w:rsid w:val="0073291E"/>
    <w:rsid w:val="00732B05"/>
    <w:rsid w:val="00732B2F"/>
    <w:rsid w:val="00732C5E"/>
    <w:rsid w:val="00732F29"/>
    <w:rsid w:val="00733526"/>
    <w:rsid w:val="007336DA"/>
    <w:rsid w:val="0073374F"/>
    <w:rsid w:val="007337F2"/>
    <w:rsid w:val="00733843"/>
    <w:rsid w:val="00733BFF"/>
    <w:rsid w:val="00733C6F"/>
    <w:rsid w:val="00733F9C"/>
    <w:rsid w:val="0073435C"/>
    <w:rsid w:val="0073435D"/>
    <w:rsid w:val="007347CB"/>
    <w:rsid w:val="00734B52"/>
    <w:rsid w:val="00734BAB"/>
    <w:rsid w:val="00734C96"/>
    <w:rsid w:val="00735479"/>
    <w:rsid w:val="0073570F"/>
    <w:rsid w:val="007357D8"/>
    <w:rsid w:val="0073582B"/>
    <w:rsid w:val="00735AD3"/>
    <w:rsid w:val="00735DF0"/>
    <w:rsid w:val="00735F27"/>
    <w:rsid w:val="0073646B"/>
    <w:rsid w:val="00736A2A"/>
    <w:rsid w:val="00736AD4"/>
    <w:rsid w:val="00736B8A"/>
    <w:rsid w:val="00736DCA"/>
    <w:rsid w:val="00737016"/>
    <w:rsid w:val="007373CA"/>
    <w:rsid w:val="0073748A"/>
    <w:rsid w:val="00737748"/>
    <w:rsid w:val="00737923"/>
    <w:rsid w:val="00737C56"/>
    <w:rsid w:val="00740255"/>
    <w:rsid w:val="0074046D"/>
    <w:rsid w:val="007404E7"/>
    <w:rsid w:val="00740CC8"/>
    <w:rsid w:val="00740DAC"/>
    <w:rsid w:val="00740FB1"/>
    <w:rsid w:val="00740FB7"/>
    <w:rsid w:val="007410C5"/>
    <w:rsid w:val="007412D4"/>
    <w:rsid w:val="0074141B"/>
    <w:rsid w:val="00741B8F"/>
    <w:rsid w:val="00741B9B"/>
    <w:rsid w:val="00741FB9"/>
    <w:rsid w:val="00742107"/>
    <w:rsid w:val="0074261A"/>
    <w:rsid w:val="00742F5D"/>
    <w:rsid w:val="007433C6"/>
    <w:rsid w:val="007434D0"/>
    <w:rsid w:val="007437E1"/>
    <w:rsid w:val="007438FA"/>
    <w:rsid w:val="00743AFF"/>
    <w:rsid w:val="00744541"/>
    <w:rsid w:val="0074458D"/>
    <w:rsid w:val="0074485C"/>
    <w:rsid w:val="007448F6"/>
    <w:rsid w:val="00744ACA"/>
    <w:rsid w:val="00744EE4"/>
    <w:rsid w:val="00744F20"/>
    <w:rsid w:val="00745031"/>
    <w:rsid w:val="007450FF"/>
    <w:rsid w:val="0074512F"/>
    <w:rsid w:val="0074549A"/>
    <w:rsid w:val="007454BC"/>
    <w:rsid w:val="0074566E"/>
    <w:rsid w:val="007457B8"/>
    <w:rsid w:val="00745965"/>
    <w:rsid w:val="00745AB5"/>
    <w:rsid w:val="00745C74"/>
    <w:rsid w:val="00745DA6"/>
    <w:rsid w:val="007464CF"/>
    <w:rsid w:val="007465E3"/>
    <w:rsid w:val="0074681C"/>
    <w:rsid w:val="00746A51"/>
    <w:rsid w:val="00746B4C"/>
    <w:rsid w:val="00746B51"/>
    <w:rsid w:val="00746BC9"/>
    <w:rsid w:val="00746FF9"/>
    <w:rsid w:val="00747556"/>
    <w:rsid w:val="00747729"/>
    <w:rsid w:val="007477FB"/>
    <w:rsid w:val="007478C9"/>
    <w:rsid w:val="00747989"/>
    <w:rsid w:val="00747E91"/>
    <w:rsid w:val="007500EF"/>
    <w:rsid w:val="007501B0"/>
    <w:rsid w:val="00750576"/>
    <w:rsid w:val="007506B2"/>
    <w:rsid w:val="007506BA"/>
    <w:rsid w:val="007508B3"/>
    <w:rsid w:val="00750A28"/>
    <w:rsid w:val="00750CF9"/>
    <w:rsid w:val="00750E46"/>
    <w:rsid w:val="007511D2"/>
    <w:rsid w:val="0075154C"/>
    <w:rsid w:val="00751690"/>
    <w:rsid w:val="007519B3"/>
    <w:rsid w:val="00751A9B"/>
    <w:rsid w:val="00751CB8"/>
    <w:rsid w:val="00752134"/>
    <w:rsid w:val="0075256F"/>
    <w:rsid w:val="00752689"/>
    <w:rsid w:val="00752E5C"/>
    <w:rsid w:val="007530D9"/>
    <w:rsid w:val="007537F9"/>
    <w:rsid w:val="00753889"/>
    <w:rsid w:val="007539E7"/>
    <w:rsid w:val="00753A0A"/>
    <w:rsid w:val="00753BE3"/>
    <w:rsid w:val="007540C1"/>
    <w:rsid w:val="0075462C"/>
    <w:rsid w:val="00754744"/>
    <w:rsid w:val="00754F45"/>
    <w:rsid w:val="00755689"/>
    <w:rsid w:val="00755827"/>
    <w:rsid w:val="00755BD6"/>
    <w:rsid w:val="007564D0"/>
    <w:rsid w:val="00756849"/>
    <w:rsid w:val="00756BDA"/>
    <w:rsid w:val="00756EE3"/>
    <w:rsid w:val="00757022"/>
    <w:rsid w:val="007572B8"/>
    <w:rsid w:val="0075735A"/>
    <w:rsid w:val="007574A8"/>
    <w:rsid w:val="00757879"/>
    <w:rsid w:val="00757912"/>
    <w:rsid w:val="00757A48"/>
    <w:rsid w:val="00757CF2"/>
    <w:rsid w:val="00757D67"/>
    <w:rsid w:val="007600FB"/>
    <w:rsid w:val="00760AA1"/>
    <w:rsid w:val="00761283"/>
    <w:rsid w:val="007613DE"/>
    <w:rsid w:val="007615F3"/>
    <w:rsid w:val="00761889"/>
    <w:rsid w:val="00761B06"/>
    <w:rsid w:val="00761D72"/>
    <w:rsid w:val="00761E7F"/>
    <w:rsid w:val="00762050"/>
    <w:rsid w:val="007621AB"/>
    <w:rsid w:val="0076233E"/>
    <w:rsid w:val="007623E1"/>
    <w:rsid w:val="00762781"/>
    <w:rsid w:val="007629A5"/>
    <w:rsid w:val="00762AE2"/>
    <w:rsid w:val="00762D04"/>
    <w:rsid w:val="0076343C"/>
    <w:rsid w:val="00763AF6"/>
    <w:rsid w:val="00763E71"/>
    <w:rsid w:val="00764479"/>
    <w:rsid w:val="007644BB"/>
    <w:rsid w:val="0076471D"/>
    <w:rsid w:val="00764BD4"/>
    <w:rsid w:val="0076548B"/>
    <w:rsid w:val="00765647"/>
    <w:rsid w:val="00765899"/>
    <w:rsid w:val="00765AD3"/>
    <w:rsid w:val="00765BE7"/>
    <w:rsid w:val="00765CC9"/>
    <w:rsid w:val="00765DD7"/>
    <w:rsid w:val="00766347"/>
    <w:rsid w:val="00766491"/>
    <w:rsid w:val="0076651D"/>
    <w:rsid w:val="00766646"/>
    <w:rsid w:val="00766C39"/>
    <w:rsid w:val="00766E48"/>
    <w:rsid w:val="00766E89"/>
    <w:rsid w:val="00767236"/>
    <w:rsid w:val="0076772C"/>
    <w:rsid w:val="007678D8"/>
    <w:rsid w:val="00767CB3"/>
    <w:rsid w:val="00767DBD"/>
    <w:rsid w:val="007703D7"/>
    <w:rsid w:val="00770413"/>
    <w:rsid w:val="00770950"/>
    <w:rsid w:val="0077096C"/>
    <w:rsid w:val="007710C2"/>
    <w:rsid w:val="0077155A"/>
    <w:rsid w:val="0077188E"/>
    <w:rsid w:val="007718B3"/>
    <w:rsid w:val="00771914"/>
    <w:rsid w:val="00771981"/>
    <w:rsid w:val="00771CCE"/>
    <w:rsid w:val="00771FBD"/>
    <w:rsid w:val="00772001"/>
    <w:rsid w:val="0077240D"/>
    <w:rsid w:val="00772543"/>
    <w:rsid w:val="00772B16"/>
    <w:rsid w:val="00772C5F"/>
    <w:rsid w:val="00772F05"/>
    <w:rsid w:val="00772FE6"/>
    <w:rsid w:val="00773165"/>
    <w:rsid w:val="00773372"/>
    <w:rsid w:val="0077344C"/>
    <w:rsid w:val="007737CB"/>
    <w:rsid w:val="007739F0"/>
    <w:rsid w:val="00773C7C"/>
    <w:rsid w:val="00773DB9"/>
    <w:rsid w:val="00773E3D"/>
    <w:rsid w:val="00773F6D"/>
    <w:rsid w:val="00774024"/>
    <w:rsid w:val="00774435"/>
    <w:rsid w:val="00774859"/>
    <w:rsid w:val="0077488B"/>
    <w:rsid w:val="00774949"/>
    <w:rsid w:val="00774ADF"/>
    <w:rsid w:val="00774D7F"/>
    <w:rsid w:val="00774F3A"/>
    <w:rsid w:val="00775061"/>
    <w:rsid w:val="00775085"/>
    <w:rsid w:val="0077509D"/>
    <w:rsid w:val="007750EB"/>
    <w:rsid w:val="00775314"/>
    <w:rsid w:val="007755F8"/>
    <w:rsid w:val="007756AE"/>
    <w:rsid w:val="00775827"/>
    <w:rsid w:val="00776172"/>
    <w:rsid w:val="00776360"/>
    <w:rsid w:val="00776368"/>
    <w:rsid w:val="0077651B"/>
    <w:rsid w:val="007765DA"/>
    <w:rsid w:val="00776B69"/>
    <w:rsid w:val="00776CBE"/>
    <w:rsid w:val="00776D67"/>
    <w:rsid w:val="00776E50"/>
    <w:rsid w:val="00776EE7"/>
    <w:rsid w:val="00777182"/>
    <w:rsid w:val="00777503"/>
    <w:rsid w:val="00777579"/>
    <w:rsid w:val="00777693"/>
    <w:rsid w:val="00780089"/>
    <w:rsid w:val="00780109"/>
    <w:rsid w:val="007803A6"/>
    <w:rsid w:val="0078054D"/>
    <w:rsid w:val="00780F09"/>
    <w:rsid w:val="007810D6"/>
    <w:rsid w:val="007812D5"/>
    <w:rsid w:val="007813F3"/>
    <w:rsid w:val="00781D86"/>
    <w:rsid w:val="00781EBE"/>
    <w:rsid w:val="007820A8"/>
    <w:rsid w:val="00782214"/>
    <w:rsid w:val="00782359"/>
    <w:rsid w:val="007825F2"/>
    <w:rsid w:val="00782D9D"/>
    <w:rsid w:val="00782EC3"/>
    <w:rsid w:val="00782F93"/>
    <w:rsid w:val="007830C1"/>
    <w:rsid w:val="007831DB"/>
    <w:rsid w:val="007833C3"/>
    <w:rsid w:val="007833E1"/>
    <w:rsid w:val="007835BF"/>
    <w:rsid w:val="00783662"/>
    <w:rsid w:val="007837FA"/>
    <w:rsid w:val="00783941"/>
    <w:rsid w:val="00783B43"/>
    <w:rsid w:val="00783C91"/>
    <w:rsid w:val="00783CAB"/>
    <w:rsid w:val="0078401D"/>
    <w:rsid w:val="0078473A"/>
    <w:rsid w:val="007847BD"/>
    <w:rsid w:val="0078489A"/>
    <w:rsid w:val="00784C5C"/>
    <w:rsid w:val="007852FD"/>
    <w:rsid w:val="007853D2"/>
    <w:rsid w:val="007853F5"/>
    <w:rsid w:val="00785AB3"/>
    <w:rsid w:val="00785B27"/>
    <w:rsid w:val="00785F86"/>
    <w:rsid w:val="00786139"/>
    <w:rsid w:val="00786294"/>
    <w:rsid w:val="0078676A"/>
    <w:rsid w:val="0078677D"/>
    <w:rsid w:val="00786A3D"/>
    <w:rsid w:val="00786F3D"/>
    <w:rsid w:val="00786FBC"/>
    <w:rsid w:val="007871EA"/>
    <w:rsid w:val="00787436"/>
    <w:rsid w:val="00787597"/>
    <w:rsid w:val="00787623"/>
    <w:rsid w:val="007877C1"/>
    <w:rsid w:val="00787885"/>
    <w:rsid w:val="00787C1B"/>
    <w:rsid w:val="00787CA9"/>
    <w:rsid w:val="00787D22"/>
    <w:rsid w:val="00787E29"/>
    <w:rsid w:val="007901A2"/>
    <w:rsid w:val="00790459"/>
    <w:rsid w:val="00790579"/>
    <w:rsid w:val="0079064E"/>
    <w:rsid w:val="00790B54"/>
    <w:rsid w:val="00790D39"/>
    <w:rsid w:val="00791138"/>
    <w:rsid w:val="00791198"/>
    <w:rsid w:val="007911A2"/>
    <w:rsid w:val="00791257"/>
    <w:rsid w:val="0079131E"/>
    <w:rsid w:val="00791360"/>
    <w:rsid w:val="00791442"/>
    <w:rsid w:val="0079148D"/>
    <w:rsid w:val="00791511"/>
    <w:rsid w:val="00791810"/>
    <w:rsid w:val="0079181E"/>
    <w:rsid w:val="00791996"/>
    <w:rsid w:val="00791AB8"/>
    <w:rsid w:val="00791C49"/>
    <w:rsid w:val="007920FE"/>
    <w:rsid w:val="007922B5"/>
    <w:rsid w:val="00792822"/>
    <w:rsid w:val="00792938"/>
    <w:rsid w:val="0079296B"/>
    <w:rsid w:val="00792C1F"/>
    <w:rsid w:val="00792C54"/>
    <w:rsid w:val="0079371A"/>
    <w:rsid w:val="00793F2E"/>
    <w:rsid w:val="007944BF"/>
    <w:rsid w:val="0079468C"/>
    <w:rsid w:val="007947E5"/>
    <w:rsid w:val="00794A09"/>
    <w:rsid w:val="00794B96"/>
    <w:rsid w:val="00794D50"/>
    <w:rsid w:val="00794DA4"/>
    <w:rsid w:val="00794E52"/>
    <w:rsid w:val="0079510A"/>
    <w:rsid w:val="00795126"/>
    <w:rsid w:val="007951BC"/>
    <w:rsid w:val="00795230"/>
    <w:rsid w:val="0079535C"/>
    <w:rsid w:val="00795485"/>
    <w:rsid w:val="007954C9"/>
    <w:rsid w:val="007955EC"/>
    <w:rsid w:val="00795615"/>
    <w:rsid w:val="00795774"/>
    <w:rsid w:val="00795948"/>
    <w:rsid w:val="007959F2"/>
    <w:rsid w:val="00795CA7"/>
    <w:rsid w:val="00795D02"/>
    <w:rsid w:val="00795DEF"/>
    <w:rsid w:val="00795E8A"/>
    <w:rsid w:val="00795F97"/>
    <w:rsid w:val="0079619E"/>
    <w:rsid w:val="00796416"/>
    <w:rsid w:val="00796A13"/>
    <w:rsid w:val="00796CA0"/>
    <w:rsid w:val="00796E31"/>
    <w:rsid w:val="00796EA5"/>
    <w:rsid w:val="00796F48"/>
    <w:rsid w:val="00796F7A"/>
    <w:rsid w:val="007974EC"/>
    <w:rsid w:val="00797544"/>
    <w:rsid w:val="007978F1"/>
    <w:rsid w:val="00797D4A"/>
    <w:rsid w:val="00797F65"/>
    <w:rsid w:val="007A001C"/>
    <w:rsid w:val="007A01F5"/>
    <w:rsid w:val="007A04AE"/>
    <w:rsid w:val="007A06E4"/>
    <w:rsid w:val="007A0753"/>
    <w:rsid w:val="007A09AD"/>
    <w:rsid w:val="007A0A24"/>
    <w:rsid w:val="007A0CA9"/>
    <w:rsid w:val="007A0CC6"/>
    <w:rsid w:val="007A1448"/>
    <w:rsid w:val="007A15DF"/>
    <w:rsid w:val="007A198B"/>
    <w:rsid w:val="007A1C43"/>
    <w:rsid w:val="007A1E26"/>
    <w:rsid w:val="007A1EDA"/>
    <w:rsid w:val="007A1F66"/>
    <w:rsid w:val="007A2808"/>
    <w:rsid w:val="007A2940"/>
    <w:rsid w:val="007A2CB3"/>
    <w:rsid w:val="007A2EFC"/>
    <w:rsid w:val="007A3194"/>
    <w:rsid w:val="007A3443"/>
    <w:rsid w:val="007A3582"/>
    <w:rsid w:val="007A3598"/>
    <w:rsid w:val="007A3606"/>
    <w:rsid w:val="007A3905"/>
    <w:rsid w:val="007A396D"/>
    <w:rsid w:val="007A3A58"/>
    <w:rsid w:val="007A3ABD"/>
    <w:rsid w:val="007A3D00"/>
    <w:rsid w:val="007A3D21"/>
    <w:rsid w:val="007A3E40"/>
    <w:rsid w:val="007A3E58"/>
    <w:rsid w:val="007A4170"/>
    <w:rsid w:val="007A45AB"/>
    <w:rsid w:val="007A484A"/>
    <w:rsid w:val="007A4A0D"/>
    <w:rsid w:val="007A4B44"/>
    <w:rsid w:val="007A4C8D"/>
    <w:rsid w:val="007A4DAE"/>
    <w:rsid w:val="007A530D"/>
    <w:rsid w:val="007A53C6"/>
    <w:rsid w:val="007A56E6"/>
    <w:rsid w:val="007A5878"/>
    <w:rsid w:val="007A5E12"/>
    <w:rsid w:val="007A5E4A"/>
    <w:rsid w:val="007A6510"/>
    <w:rsid w:val="007A655A"/>
    <w:rsid w:val="007A65EA"/>
    <w:rsid w:val="007A6936"/>
    <w:rsid w:val="007A75D4"/>
    <w:rsid w:val="007A770E"/>
    <w:rsid w:val="007A7C6E"/>
    <w:rsid w:val="007B0295"/>
    <w:rsid w:val="007B0606"/>
    <w:rsid w:val="007B145A"/>
    <w:rsid w:val="007B1B09"/>
    <w:rsid w:val="007B1B1D"/>
    <w:rsid w:val="007B1B6D"/>
    <w:rsid w:val="007B1C31"/>
    <w:rsid w:val="007B24FC"/>
    <w:rsid w:val="007B2598"/>
    <w:rsid w:val="007B2611"/>
    <w:rsid w:val="007B28C0"/>
    <w:rsid w:val="007B2DBA"/>
    <w:rsid w:val="007B30D2"/>
    <w:rsid w:val="007B3158"/>
    <w:rsid w:val="007B33CC"/>
    <w:rsid w:val="007B3471"/>
    <w:rsid w:val="007B35E3"/>
    <w:rsid w:val="007B3667"/>
    <w:rsid w:val="007B3F18"/>
    <w:rsid w:val="007B3FE8"/>
    <w:rsid w:val="007B40BF"/>
    <w:rsid w:val="007B440A"/>
    <w:rsid w:val="007B474C"/>
    <w:rsid w:val="007B4984"/>
    <w:rsid w:val="007B4A06"/>
    <w:rsid w:val="007B4AF8"/>
    <w:rsid w:val="007B4B80"/>
    <w:rsid w:val="007B5051"/>
    <w:rsid w:val="007B5245"/>
    <w:rsid w:val="007B5A77"/>
    <w:rsid w:val="007B5BEC"/>
    <w:rsid w:val="007B5D04"/>
    <w:rsid w:val="007B5EC2"/>
    <w:rsid w:val="007B6507"/>
    <w:rsid w:val="007B66BA"/>
    <w:rsid w:val="007B671B"/>
    <w:rsid w:val="007B6864"/>
    <w:rsid w:val="007B686D"/>
    <w:rsid w:val="007B6E4B"/>
    <w:rsid w:val="007B6F21"/>
    <w:rsid w:val="007B6F48"/>
    <w:rsid w:val="007B7258"/>
    <w:rsid w:val="007B74DB"/>
    <w:rsid w:val="007B7BD4"/>
    <w:rsid w:val="007B7C61"/>
    <w:rsid w:val="007B7C87"/>
    <w:rsid w:val="007B7FA9"/>
    <w:rsid w:val="007C02FD"/>
    <w:rsid w:val="007C04E2"/>
    <w:rsid w:val="007C0860"/>
    <w:rsid w:val="007C08C5"/>
    <w:rsid w:val="007C0A07"/>
    <w:rsid w:val="007C0A2F"/>
    <w:rsid w:val="007C0AA2"/>
    <w:rsid w:val="007C18A2"/>
    <w:rsid w:val="007C192D"/>
    <w:rsid w:val="007C1C26"/>
    <w:rsid w:val="007C1DEA"/>
    <w:rsid w:val="007C1DEF"/>
    <w:rsid w:val="007C2356"/>
    <w:rsid w:val="007C23B2"/>
    <w:rsid w:val="007C24A3"/>
    <w:rsid w:val="007C25CF"/>
    <w:rsid w:val="007C27C3"/>
    <w:rsid w:val="007C33C4"/>
    <w:rsid w:val="007C35B7"/>
    <w:rsid w:val="007C35BD"/>
    <w:rsid w:val="007C35DD"/>
    <w:rsid w:val="007C35F9"/>
    <w:rsid w:val="007C394F"/>
    <w:rsid w:val="007C3B7D"/>
    <w:rsid w:val="007C3EB7"/>
    <w:rsid w:val="007C427E"/>
    <w:rsid w:val="007C43D5"/>
    <w:rsid w:val="007C441A"/>
    <w:rsid w:val="007C44AB"/>
    <w:rsid w:val="007C45BD"/>
    <w:rsid w:val="007C4646"/>
    <w:rsid w:val="007C46D3"/>
    <w:rsid w:val="007C4811"/>
    <w:rsid w:val="007C5176"/>
    <w:rsid w:val="007C565F"/>
    <w:rsid w:val="007C5A27"/>
    <w:rsid w:val="007C5B97"/>
    <w:rsid w:val="007C5D94"/>
    <w:rsid w:val="007C61A6"/>
    <w:rsid w:val="007C6378"/>
    <w:rsid w:val="007C6A47"/>
    <w:rsid w:val="007C6C3E"/>
    <w:rsid w:val="007C6DC5"/>
    <w:rsid w:val="007C6E71"/>
    <w:rsid w:val="007C6EA9"/>
    <w:rsid w:val="007C6F19"/>
    <w:rsid w:val="007C78BB"/>
    <w:rsid w:val="007C7977"/>
    <w:rsid w:val="007C7C2B"/>
    <w:rsid w:val="007D0666"/>
    <w:rsid w:val="007D1025"/>
    <w:rsid w:val="007D1456"/>
    <w:rsid w:val="007D149C"/>
    <w:rsid w:val="007D14C0"/>
    <w:rsid w:val="007D16C6"/>
    <w:rsid w:val="007D1936"/>
    <w:rsid w:val="007D2062"/>
    <w:rsid w:val="007D226D"/>
    <w:rsid w:val="007D235C"/>
    <w:rsid w:val="007D2859"/>
    <w:rsid w:val="007D2ABB"/>
    <w:rsid w:val="007D2C1D"/>
    <w:rsid w:val="007D2C54"/>
    <w:rsid w:val="007D324F"/>
    <w:rsid w:val="007D34AA"/>
    <w:rsid w:val="007D3629"/>
    <w:rsid w:val="007D365C"/>
    <w:rsid w:val="007D369D"/>
    <w:rsid w:val="007D393E"/>
    <w:rsid w:val="007D39D7"/>
    <w:rsid w:val="007D3BEA"/>
    <w:rsid w:val="007D3C9B"/>
    <w:rsid w:val="007D3CC4"/>
    <w:rsid w:val="007D3DB0"/>
    <w:rsid w:val="007D3E89"/>
    <w:rsid w:val="007D431B"/>
    <w:rsid w:val="007D45B0"/>
    <w:rsid w:val="007D4A13"/>
    <w:rsid w:val="007D4ADC"/>
    <w:rsid w:val="007D5500"/>
    <w:rsid w:val="007D58DC"/>
    <w:rsid w:val="007D5A6B"/>
    <w:rsid w:val="007D5BB0"/>
    <w:rsid w:val="007D5BB5"/>
    <w:rsid w:val="007D5E76"/>
    <w:rsid w:val="007D6177"/>
    <w:rsid w:val="007D6243"/>
    <w:rsid w:val="007D6C8E"/>
    <w:rsid w:val="007D6E62"/>
    <w:rsid w:val="007D7550"/>
    <w:rsid w:val="007D79B2"/>
    <w:rsid w:val="007D7C37"/>
    <w:rsid w:val="007E061D"/>
    <w:rsid w:val="007E0D11"/>
    <w:rsid w:val="007E0EBA"/>
    <w:rsid w:val="007E0EF6"/>
    <w:rsid w:val="007E1424"/>
    <w:rsid w:val="007E16C6"/>
    <w:rsid w:val="007E1744"/>
    <w:rsid w:val="007E188B"/>
    <w:rsid w:val="007E2022"/>
    <w:rsid w:val="007E2473"/>
    <w:rsid w:val="007E248C"/>
    <w:rsid w:val="007E2547"/>
    <w:rsid w:val="007E2557"/>
    <w:rsid w:val="007E2699"/>
    <w:rsid w:val="007E2A35"/>
    <w:rsid w:val="007E2F7D"/>
    <w:rsid w:val="007E325F"/>
    <w:rsid w:val="007E34C5"/>
    <w:rsid w:val="007E3570"/>
    <w:rsid w:val="007E3B8C"/>
    <w:rsid w:val="007E3DCC"/>
    <w:rsid w:val="007E3E7D"/>
    <w:rsid w:val="007E43EC"/>
    <w:rsid w:val="007E4607"/>
    <w:rsid w:val="007E48F0"/>
    <w:rsid w:val="007E497C"/>
    <w:rsid w:val="007E49E1"/>
    <w:rsid w:val="007E4BFE"/>
    <w:rsid w:val="007E4E51"/>
    <w:rsid w:val="007E5224"/>
    <w:rsid w:val="007E566E"/>
    <w:rsid w:val="007E59E2"/>
    <w:rsid w:val="007E5C3E"/>
    <w:rsid w:val="007E6069"/>
    <w:rsid w:val="007E60F4"/>
    <w:rsid w:val="007E6401"/>
    <w:rsid w:val="007E645F"/>
    <w:rsid w:val="007E6463"/>
    <w:rsid w:val="007E64B3"/>
    <w:rsid w:val="007E65B1"/>
    <w:rsid w:val="007E6A12"/>
    <w:rsid w:val="007E6B53"/>
    <w:rsid w:val="007E6B72"/>
    <w:rsid w:val="007E6E37"/>
    <w:rsid w:val="007E7418"/>
    <w:rsid w:val="007E7547"/>
    <w:rsid w:val="007E7623"/>
    <w:rsid w:val="007E7659"/>
    <w:rsid w:val="007E7C44"/>
    <w:rsid w:val="007E7CEF"/>
    <w:rsid w:val="007E7D4D"/>
    <w:rsid w:val="007E7D65"/>
    <w:rsid w:val="007E7D85"/>
    <w:rsid w:val="007E7E44"/>
    <w:rsid w:val="007F021B"/>
    <w:rsid w:val="007F071C"/>
    <w:rsid w:val="007F08CA"/>
    <w:rsid w:val="007F0A9F"/>
    <w:rsid w:val="007F0D85"/>
    <w:rsid w:val="007F0EFB"/>
    <w:rsid w:val="007F188F"/>
    <w:rsid w:val="007F1BBA"/>
    <w:rsid w:val="007F200E"/>
    <w:rsid w:val="007F2133"/>
    <w:rsid w:val="007F2491"/>
    <w:rsid w:val="007F2570"/>
    <w:rsid w:val="007F288B"/>
    <w:rsid w:val="007F28F1"/>
    <w:rsid w:val="007F2B25"/>
    <w:rsid w:val="007F2C2E"/>
    <w:rsid w:val="007F2FFF"/>
    <w:rsid w:val="007F3143"/>
    <w:rsid w:val="007F331F"/>
    <w:rsid w:val="007F3379"/>
    <w:rsid w:val="007F3627"/>
    <w:rsid w:val="007F3667"/>
    <w:rsid w:val="007F3732"/>
    <w:rsid w:val="007F3AA3"/>
    <w:rsid w:val="007F3C9A"/>
    <w:rsid w:val="007F3FEF"/>
    <w:rsid w:val="007F406A"/>
    <w:rsid w:val="007F467A"/>
    <w:rsid w:val="007F46EC"/>
    <w:rsid w:val="007F4763"/>
    <w:rsid w:val="007F491F"/>
    <w:rsid w:val="007F4C59"/>
    <w:rsid w:val="007F4E36"/>
    <w:rsid w:val="007F4E67"/>
    <w:rsid w:val="007F52DF"/>
    <w:rsid w:val="007F5584"/>
    <w:rsid w:val="007F5CB6"/>
    <w:rsid w:val="007F617C"/>
    <w:rsid w:val="007F62C8"/>
    <w:rsid w:val="007F6693"/>
    <w:rsid w:val="007F68D9"/>
    <w:rsid w:val="007F6A7D"/>
    <w:rsid w:val="007F7D4C"/>
    <w:rsid w:val="0080029A"/>
    <w:rsid w:val="0080033C"/>
    <w:rsid w:val="00800C29"/>
    <w:rsid w:val="00800CAB"/>
    <w:rsid w:val="00801244"/>
    <w:rsid w:val="00801285"/>
    <w:rsid w:val="00801347"/>
    <w:rsid w:val="00801961"/>
    <w:rsid w:val="00801C9E"/>
    <w:rsid w:val="0080218E"/>
    <w:rsid w:val="00802396"/>
    <w:rsid w:val="00802716"/>
    <w:rsid w:val="0080274A"/>
    <w:rsid w:val="008028EB"/>
    <w:rsid w:val="00802A4F"/>
    <w:rsid w:val="00802A7A"/>
    <w:rsid w:val="00802DA1"/>
    <w:rsid w:val="00803481"/>
    <w:rsid w:val="008035B4"/>
    <w:rsid w:val="008036B8"/>
    <w:rsid w:val="00803758"/>
    <w:rsid w:val="00803CF0"/>
    <w:rsid w:val="00803FDD"/>
    <w:rsid w:val="00804332"/>
    <w:rsid w:val="0080452A"/>
    <w:rsid w:val="008046A3"/>
    <w:rsid w:val="00804A58"/>
    <w:rsid w:val="00804C2C"/>
    <w:rsid w:val="00804C58"/>
    <w:rsid w:val="00805278"/>
    <w:rsid w:val="008054A2"/>
    <w:rsid w:val="00805590"/>
    <w:rsid w:val="00805752"/>
    <w:rsid w:val="00805796"/>
    <w:rsid w:val="00805A67"/>
    <w:rsid w:val="00805DB0"/>
    <w:rsid w:val="00805E08"/>
    <w:rsid w:val="0080618F"/>
    <w:rsid w:val="00806A81"/>
    <w:rsid w:val="00806EB2"/>
    <w:rsid w:val="00807080"/>
    <w:rsid w:val="00807384"/>
    <w:rsid w:val="00807765"/>
    <w:rsid w:val="008077DC"/>
    <w:rsid w:val="008078C5"/>
    <w:rsid w:val="00807946"/>
    <w:rsid w:val="00807D6B"/>
    <w:rsid w:val="00807FF0"/>
    <w:rsid w:val="00810058"/>
    <w:rsid w:val="0081060E"/>
    <w:rsid w:val="00810802"/>
    <w:rsid w:val="008108B8"/>
    <w:rsid w:val="008108FA"/>
    <w:rsid w:val="00810DD7"/>
    <w:rsid w:val="00811010"/>
    <w:rsid w:val="00811250"/>
    <w:rsid w:val="00811284"/>
    <w:rsid w:val="008116CC"/>
    <w:rsid w:val="00811723"/>
    <w:rsid w:val="00811993"/>
    <w:rsid w:val="00811BC9"/>
    <w:rsid w:val="0081218D"/>
    <w:rsid w:val="008129C5"/>
    <w:rsid w:val="00813246"/>
    <w:rsid w:val="0081382F"/>
    <w:rsid w:val="00813888"/>
    <w:rsid w:val="00813939"/>
    <w:rsid w:val="00813A59"/>
    <w:rsid w:val="00813C1D"/>
    <w:rsid w:val="00813DE2"/>
    <w:rsid w:val="008141E2"/>
    <w:rsid w:val="00814387"/>
    <w:rsid w:val="00814536"/>
    <w:rsid w:val="008148F5"/>
    <w:rsid w:val="008148F8"/>
    <w:rsid w:val="00814954"/>
    <w:rsid w:val="00814A7B"/>
    <w:rsid w:val="008151AD"/>
    <w:rsid w:val="008151DC"/>
    <w:rsid w:val="008153C1"/>
    <w:rsid w:val="008155F3"/>
    <w:rsid w:val="008156E6"/>
    <w:rsid w:val="00815B06"/>
    <w:rsid w:val="00815B4E"/>
    <w:rsid w:val="00815D63"/>
    <w:rsid w:val="00815FA1"/>
    <w:rsid w:val="0081621D"/>
    <w:rsid w:val="008163B0"/>
    <w:rsid w:val="008165A3"/>
    <w:rsid w:val="00816EC4"/>
    <w:rsid w:val="00816F0F"/>
    <w:rsid w:val="008171FD"/>
    <w:rsid w:val="008174F5"/>
    <w:rsid w:val="00817767"/>
    <w:rsid w:val="0081784D"/>
    <w:rsid w:val="0081790E"/>
    <w:rsid w:val="00817940"/>
    <w:rsid w:val="008179CA"/>
    <w:rsid w:val="008179E1"/>
    <w:rsid w:val="00817B57"/>
    <w:rsid w:val="00817EB7"/>
    <w:rsid w:val="00820499"/>
    <w:rsid w:val="008204AE"/>
    <w:rsid w:val="008204C8"/>
    <w:rsid w:val="00820503"/>
    <w:rsid w:val="008208A4"/>
    <w:rsid w:val="00820908"/>
    <w:rsid w:val="00820BB0"/>
    <w:rsid w:val="00820BB3"/>
    <w:rsid w:val="00820F3E"/>
    <w:rsid w:val="008212AA"/>
    <w:rsid w:val="008213DA"/>
    <w:rsid w:val="00821904"/>
    <w:rsid w:val="00821CD1"/>
    <w:rsid w:val="00821D23"/>
    <w:rsid w:val="00821EBD"/>
    <w:rsid w:val="00822210"/>
    <w:rsid w:val="008222EF"/>
    <w:rsid w:val="0082235D"/>
    <w:rsid w:val="008227CA"/>
    <w:rsid w:val="008229A0"/>
    <w:rsid w:val="00822C06"/>
    <w:rsid w:val="0082308F"/>
    <w:rsid w:val="008230CA"/>
    <w:rsid w:val="00823554"/>
    <w:rsid w:val="00823CAA"/>
    <w:rsid w:val="00823D67"/>
    <w:rsid w:val="00823F18"/>
    <w:rsid w:val="0082401C"/>
    <w:rsid w:val="008240F5"/>
    <w:rsid w:val="00824C59"/>
    <w:rsid w:val="008252CB"/>
    <w:rsid w:val="00825575"/>
    <w:rsid w:val="0082561E"/>
    <w:rsid w:val="008257F9"/>
    <w:rsid w:val="00825B04"/>
    <w:rsid w:val="00825BC6"/>
    <w:rsid w:val="00825D5D"/>
    <w:rsid w:val="0082621A"/>
    <w:rsid w:val="008269F7"/>
    <w:rsid w:val="00826A9B"/>
    <w:rsid w:val="00826B16"/>
    <w:rsid w:val="00826BF4"/>
    <w:rsid w:val="00827574"/>
    <w:rsid w:val="00827746"/>
    <w:rsid w:val="008277A8"/>
    <w:rsid w:val="00827A3E"/>
    <w:rsid w:val="00827B05"/>
    <w:rsid w:val="00827C8B"/>
    <w:rsid w:val="00827F10"/>
    <w:rsid w:val="00830471"/>
    <w:rsid w:val="00830630"/>
    <w:rsid w:val="00830DD4"/>
    <w:rsid w:val="008310FD"/>
    <w:rsid w:val="008312FB"/>
    <w:rsid w:val="0083135A"/>
    <w:rsid w:val="00831558"/>
    <w:rsid w:val="0083192A"/>
    <w:rsid w:val="008319E3"/>
    <w:rsid w:val="00831A49"/>
    <w:rsid w:val="00831ACB"/>
    <w:rsid w:val="00831C6B"/>
    <w:rsid w:val="00832378"/>
    <w:rsid w:val="008324E3"/>
    <w:rsid w:val="00832919"/>
    <w:rsid w:val="00832A5F"/>
    <w:rsid w:val="00832B5A"/>
    <w:rsid w:val="00832E56"/>
    <w:rsid w:val="00832F56"/>
    <w:rsid w:val="00832FB2"/>
    <w:rsid w:val="0083349A"/>
    <w:rsid w:val="0083359C"/>
    <w:rsid w:val="008338CB"/>
    <w:rsid w:val="00833C24"/>
    <w:rsid w:val="00834134"/>
    <w:rsid w:val="0083416F"/>
    <w:rsid w:val="008349A0"/>
    <w:rsid w:val="008349A7"/>
    <w:rsid w:val="00834CE4"/>
    <w:rsid w:val="00834D1E"/>
    <w:rsid w:val="00834E35"/>
    <w:rsid w:val="00835038"/>
    <w:rsid w:val="0083517C"/>
    <w:rsid w:val="008353EC"/>
    <w:rsid w:val="00835687"/>
    <w:rsid w:val="0083571D"/>
    <w:rsid w:val="00835935"/>
    <w:rsid w:val="00835B8B"/>
    <w:rsid w:val="00835C0E"/>
    <w:rsid w:val="00835DCD"/>
    <w:rsid w:val="008362E5"/>
    <w:rsid w:val="00836332"/>
    <w:rsid w:val="00836A61"/>
    <w:rsid w:val="00837019"/>
    <w:rsid w:val="00837083"/>
    <w:rsid w:val="008370E9"/>
    <w:rsid w:val="00837527"/>
    <w:rsid w:val="00837564"/>
    <w:rsid w:val="00837718"/>
    <w:rsid w:val="00837737"/>
    <w:rsid w:val="00837A84"/>
    <w:rsid w:val="00837B71"/>
    <w:rsid w:val="00837CA2"/>
    <w:rsid w:val="00837DBB"/>
    <w:rsid w:val="0084001D"/>
    <w:rsid w:val="00840082"/>
    <w:rsid w:val="00840A9C"/>
    <w:rsid w:val="00840E84"/>
    <w:rsid w:val="00841101"/>
    <w:rsid w:val="0084118F"/>
    <w:rsid w:val="008411DC"/>
    <w:rsid w:val="008417DD"/>
    <w:rsid w:val="00841A44"/>
    <w:rsid w:val="00841E9B"/>
    <w:rsid w:val="00841EC1"/>
    <w:rsid w:val="00841F7B"/>
    <w:rsid w:val="0084204D"/>
    <w:rsid w:val="00842054"/>
    <w:rsid w:val="008422C9"/>
    <w:rsid w:val="00842610"/>
    <w:rsid w:val="008429AA"/>
    <w:rsid w:val="00842A91"/>
    <w:rsid w:val="00842AB3"/>
    <w:rsid w:val="00842B26"/>
    <w:rsid w:val="00842D86"/>
    <w:rsid w:val="00843440"/>
    <w:rsid w:val="008437A5"/>
    <w:rsid w:val="008439D5"/>
    <w:rsid w:val="00843AA3"/>
    <w:rsid w:val="00843AC2"/>
    <w:rsid w:val="00843B8A"/>
    <w:rsid w:val="00843CD7"/>
    <w:rsid w:val="00843ED8"/>
    <w:rsid w:val="0084404B"/>
    <w:rsid w:val="00844286"/>
    <w:rsid w:val="0084440A"/>
    <w:rsid w:val="00844553"/>
    <w:rsid w:val="00844870"/>
    <w:rsid w:val="00844925"/>
    <w:rsid w:val="00844CC6"/>
    <w:rsid w:val="00844CE1"/>
    <w:rsid w:val="00844D24"/>
    <w:rsid w:val="00844EE0"/>
    <w:rsid w:val="0084519E"/>
    <w:rsid w:val="00845362"/>
    <w:rsid w:val="00845AEC"/>
    <w:rsid w:val="00845D43"/>
    <w:rsid w:val="00845E5F"/>
    <w:rsid w:val="008460B0"/>
    <w:rsid w:val="0084618D"/>
    <w:rsid w:val="00846557"/>
    <w:rsid w:val="00846CA2"/>
    <w:rsid w:val="00846F89"/>
    <w:rsid w:val="008471C2"/>
    <w:rsid w:val="0084738F"/>
    <w:rsid w:val="0084775D"/>
    <w:rsid w:val="008477D0"/>
    <w:rsid w:val="00847A45"/>
    <w:rsid w:val="00847A69"/>
    <w:rsid w:val="008500EC"/>
    <w:rsid w:val="00850595"/>
    <w:rsid w:val="008509C0"/>
    <w:rsid w:val="00850BA7"/>
    <w:rsid w:val="00850F51"/>
    <w:rsid w:val="008510C8"/>
    <w:rsid w:val="0085127C"/>
    <w:rsid w:val="008513D2"/>
    <w:rsid w:val="0085160D"/>
    <w:rsid w:val="008516AD"/>
    <w:rsid w:val="00851794"/>
    <w:rsid w:val="00851AAC"/>
    <w:rsid w:val="00851B9C"/>
    <w:rsid w:val="00851C36"/>
    <w:rsid w:val="0085250F"/>
    <w:rsid w:val="008525C5"/>
    <w:rsid w:val="00852AD0"/>
    <w:rsid w:val="00853449"/>
    <w:rsid w:val="00853A30"/>
    <w:rsid w:val="00853CDA"/>
    <w:rsid w:val="00853EE3"/>
    <w:rsid w:val="00853F43"/>
    <w:rsid w:val="008540B7"/>
    <w:rsid w:val="00854564"/>
    <w:rsid w:val="00854585"/>
    <w:rsid w:val="00854628"/>
    <w:rsid w:val="00854DDD"/>
    <w:rsid w:val="00854F12"/>
    <w:rsid w:val="008550F1"/>
    <w:rsid w:val="0085555F"/>
    <w:rsid w:val="00855729"/>
    <w:rsid w:val="00855893"/>
    <w:rsid w:val="0085597B"/>
    <w:rsid w:val="00855C71"/>
    <w:rsid w:val="00855DD3"/>
    <w:rsid w:val="0085607A"/>
    <w:rsid w:val="00856569"/>
    <w:rsid w:val="008566A2"/>
    <w:rsid w:val="00856850"/>
    <w:rsid w:val="00856943"/>
    <w:rsid w:val="00856A04"/>
    <w:rsid w:val="00856ACB"/>
    <w:rsid w:val="00856F36"/>
    <w:rsid w:val="00857761"/>
    <w:rsid w:val="00857851"/>
    <w:rsid w:val="00857BE2"/>
    <w:rsid w:val="00857E76"/>
    <w:rsid w:val="00860098"/>
    <w:rsid w:val="008600F3"/>
    <w:rsid w:val="00860173"/>
    <w:rsid w:val="0086019E"/>
    <w:rsid w:val="00860251"/>
    <w:rsid w:val="008602AE"/>
    <w:rsid w:val="00860343"/>
    <w:rsid w:val="00860591"/>
    <w:rsid w:val="00860B28"/>
    <w:rsid w:val="00860BB6"/>
    <w:rsid w:val="00861034"/>
    <w:rsid w:val="008613BF"/>
    <w:rsid w:val="00861570"/>
    <w:rsid w:val="00861585"/>
    <w:rsid w:val="00861838"/>
    <w:rsid w:val="00861B77"/>
    <w:rsid w:val="00861C00"/>
    <w:rsid w:val="00861D03"/>
    <w:rsid w:val="00861E77"/>
    <w:rsid w:val="00861F66"/>
    <w:rsid w:val="0086211A"/>
    <w:rsid w:val="008622F6"/>
    <w:rsid w:val="008623A5"/>
    <w:rsid w:val="008629AE"/>
    <w:rsid w:val="00862A4C"/>
    <w:rsid w:val="00862D1E"/>
    <w:rsid w:val="00862DEC"/>
    <w:rsid w:val="0086323F"/>
    <w:rsid w:val="008634A6"/>
    <w:rsid w:val="00863585"/>
    <w:rsid w:val="008637DF"/>
    <w:rsid w:val="00863A0A"/>
    <w:rsid w:val="008649A5"/>
    <w:rsid w:val="00864DA9"/>
    <w:rsid w:val="008651A8"/>
    <w:rsid w:val="00865211"/>
    <w:rsid w:val="008653ED"/>
    <w:rsid w:val="008656E9"/>
    <w:rsid w:val="00865B28"/>
    <w:rsid w:val="00865C6B"/>
    <w:rsid w:val="00865CDC"/>
    <w:rsid w:val="00865E75"/>
    <w:rsid w:val="00866168"/>
    <w:rsid w:val="00866248"/>
    <w:rsid w:val="008663C7"/>
    <w:rsid w:val="00866D5F"/>
    <w:rsid w:val="00866DBB"/>
    <w:rsid w:val="00867166"/>
    <w:rsid w:val="00867382"/>
    <w:rsid w:val="008677B0"/>
    <w:rsid w:val="008677BB"/>
    <w:rsid w:val="00867818"/>
    <w:rsid w:val="00867A3C"/>
    <w:rsid w:val="00867C60"/>
    <w:rsid w:val="00867CB7"/>
    <w:rsid w:val="00867D05"/>
    <w:rsid w:val="00867F35"/>
    <w:rsid w:val="00867F67"/>
    <w:rsid w:val="008703FA"/>
    <w:rsid w:val="008704CF"/>
    <w:rsid w:val="00870750"/>
    <w:rsid w:val="00870A0D"/>
    <w:rsid w:val="00870F33"/>
    <w:rsid w:val="00871058"/>
    <w:rsid w:val="0087118E"/>
    <w:rsid w:val="008713BD"/>
    <w:rsid w:val="008716A8"/>
    <w:rsid w:val="008718FE"/>
    <w:rsid w:val="00871BF9"/>
    <w:rsid w:val="0087215B"/>
    <w:rsid w:val="008723D0"/>
    <w:rsid w:val="008725ED"/>
    <w:rsid w:val="0087262D"/>
    <w:rsid w:val="00872EFC"/>
    <w:rsid w:val="0087311A"/>
    <w:rsid w:val="00873699"/>
    <w:rsid w:val="00873917"/>
    <w:rsid w:val="00873B9F"/>
    <w:rsid w:val="00873C5F"/>
    <w:rsid w:val="00873C9F"/>
    <w:rsid w:val="00873CB9"/>
    <w:rsid w:val="00874319"/>
    <w:rsid w:val="008744DF"/>
    <w:rsid w:val="0087452B"/>
    <w:rsid w:val="008746B0"/>
    <w:rsid w:val="00874A85"/>
    <w:rsid w:val="00874ABE"/>
    <w:rsid w:val="00874DC9"/>
    <w:rsid w:val="00874E08"/>
    <w:rsid w:val="00875711"/>
    <w:rsid w:val="00875736"/>
    <w:rsid w:val="0087577A"/>
    <w:rsid w:val="00875B44"/>
    <w:rsid w:val="00875E90"/>
    <w:rsid w:val="00875ED3"/>
    <w:rsid w:val="00875F19"/>
    <w:rsid w:val="008763BF"/>
    <w:rsid w:val="00876DBC"/>
    <w:rsid w:val="00877294"/>
    <w:rsid w:val="008772EC"/>
    <w:rsid w:val="008773A4"/>
    <w:rsid w:val="00877765"/>
    <w:rsid w:val="0087781A"/>
    <w:rsid w:val="00877D9B"/>
    <w:rsid w:val="00877E14"/>
    <w:rsid w:val="00877E95"/>
    <w:rsid w:val="0088011E"/>
    <w:rsid w:val="00880183"/>
    <w:rsid w:val="008805A1"/>
    <w:rsid w:val="008806C5"/>
    <w:rsid w:val="00880735"/>
    <w:rsid w:val="00880A95"/>
    <w:rsid w:val="00880E01"/>
    <w:rsid w:val="00880F95"/>
    <w:rsid w:val="00881239"/>
    <w:rsid w:val="00881367"/>
    <w:rsid w:val="008814FB"/>
    <w:rsid w:val="00881E0B"/>
    <w:rsid w:val="00881E69"/>
    <w:rsid w:val="008822B3"/>
    <w:rsid w:val="008823F8"/>
    <w:rsid w:val="008825AB"/>
    <w:rsid w:val="00882655"/>
    <w:rsid w:val="008828BF"/>
    <w:rsid w:val="00882F9F"/>
    <w:rsid w:val="008830B1"/>
    <w:rsid w:val="00883102"/>
    <w:rsid w:val="00883377"/>
    <w:rsid w:val="008834D9"/>
    <w:rsid w:val="008835C9"/>
    <w:rsid w:val="008838DC"/>
    <w:rsid w:val="00883981"/>
    <w:rsid w:val="00883B68"/>
    <w:rsid w:val="00883DC6"/>
    <w:rsid w:val="00883E5F"/>
    <w:rsid w:val="00883E6D"/>
    <w:rsid w:val="00883ED7"/>
    <w:rsid w:val="00884052"/>
    <w:rsid w:val="008841AD"/>
    <w:rsid w:val="00884400"/>
    <w:rsid w:val="008849CC"/>
    <w:rsid w:val="00884F03"/>
    <w:rsid w:val="00885062"/>
    <w:rsid w:val="008852A7"/>
    <w:rsid w:val="008853F8"/>
    <w:rsid w:val="0088569B"/>
    <w:rsid w:val="00885771"/>
    <w:rsid w:val="00885828"/>
    <w:rsid w:val="008858A5"/>
    <w:rsid w:val="00885E07"/>
    <w:rsid w:val="00885F6E"/>
    <w:rsid w:val="008862E0"/>
    <w:rsid w:val="00886400"/>
    <w:rsid w:val="00886479"/>
    <w:rsid w:val="00886679"/>
    <w:rsid w:val="00886703"/>
    <w:rsid w:val="00886934"/>
    <w:rsid w:val="00886BE5"/>
    <w:rsid w:val="00886C33"/>
    <w:rsid w:val="00887656"/>
    <w:rsid w:val="008876B8"/>
    <w:rsid w:val="00887845"/>
    <w:rsid w:val="00887988"/>
    <w:rsid w:val="008879D3"/>
    <w:rsid w:val="00890283"/>
    <w:rsid w:val="00890A56"/>
    <w:rsid w:val="00890DBD"/>
    <w:rsid w:val="00891214"/>
    <w:rsid w:val="00891542"/>
    <w:rsid w:val="008916B4"/>
    <w:rsid w:val="00891930"/>
    <w:rsid w:val="00891F6B"/>
    <w:rsid w:val="0089241F"/>
    <w:rsid w:val="008926A5"/>
    <w:rsid w:val="00892713"/>
    <w:rsid w:val="008929D5"/>
    <w:rsid w:val="00892C01"/>
    <w:rsid w:val="0089323C"/>
    <w:rsid w:val="00893680"/>
    <w:rsid w:val="008937AB"/>
    <w:rsid w:val="008937E6"/>
    <w:rsid w:val="008939E6"/>
    <w:rsid w:val="00893A02"/>
    <w:rsid w:val="00893B65"/>
    <w:rsid w:val="00893CA4"/>
    <w:rsid w:val="00894168"/>
    <w:rsid w:val="0089428E"/>
    <w:rsid w:val="00894A7C"/>
    <w:rsid w:val="0089502F"/>
    <w:rsid w:val="008951C7"/>
    <w:rsid w:val="008958B6"/>
    <w:rsid w:val="008959CF"/>
    <w:rsid w:val="00895B0D"/>
    <w:rsid w:val="00895D14"/>
    <w:rsid w:val="00895D8D"/>
    <w:rsid w:val="008960BD"/>
    <w:rsid w:val="008962B3"/>
    <w:rsid w:val="0089632B"/>
    <w:rsid w:val="00896B20"/>
    <w:rsid w:val="00896B6F"/>
    <w:rsid w:val="00896B81"/>
    <w:rsid w:val="00896D3B"/>
    <w:rsid w:val="00896EF9"/>
    <w:rsid w:val="00897105"/>
    <w:rsid w:val="0089729D"/>
    <w:rsid w:val="008972C8"/>
    <w:rsid w:val="00897662"/>
    <w:rsid w:val="00897782"/>
    <w:rsid w:val="00897DF0"/>
    <w:rsid w:val="00897F69"/>
    <w:rsid w:val="008A0059"/>
    <w:rsid w:val="008A0241"/>
    <w:rsid w:val="008A02BD"/>
    <w:rsid w:val="008A0310"/>
    <w:rsid w:val="008A03CD"/>
    <w:rsid w:val="008A0807"/>
    <w:rsid w:val="008A0A76"/>
    <w:rsid w:val="008A0DB8"/>
    <w:rsid w:val="008A1220"/>
    <w:rsid w:val="008A1556"/>
    <w:rsid w:val="008A1649"/>
    <w:rsid w:val="008A1B0D"/>
    <w:rsid w:val="008A1C3E"/>
    <w:rsid w:val="008A1F9A"/>
    <w:rsid w:val="008A1FC9"/>
    <w:rsid w:val="008A24BA"/>
    <w:rsid w:val="008A25AC"/>
    <w:rsid w:val="008A2737"/>
    <w:rsid w:val="008A2BA3"/>
    <w:rsid w:val="008A2D44"/>
    <w:rsid w:val="008A2F39"/>
    <w:rsid w:val="008A2F80"/>
    <w:rsid w:val="008A2FE8"/>
    <w:rsid w:val="008A31BE"/>
    <w:rsid w:val="008A34F5"/>
    <w:rsid w:val="008A35BC"/>
    <w:rsid w:val="008A3A38"/>
    <w:rsid w:val="008A4023"/>
    <w:rsid w:val="008A4107"/>
    <w:rsid w:val="008A4122"/>
    <w:rsid w:val="008A4222"/>
    <w:rsid w:val="008A4381"/>
    <w:rsid w:val="008A4D29"/>
    <w:rsid w:val="008A5344"/>
    <w:rsid w:val="008A5883"/>
    <w:rsid w:val="008A5C20"/>
    <w:rsid w:val="008A5F29"/>
    <w:rsid w:val="008A60C3"/>
    <w:rsid w:val="008A6217"/>
    <w:rsid w:val="008A6EDF"/>
    <w:rsid w:val="008A7009"/>
    <w:rsid w:val="008A7108"/>
    <w:rsid w:val="008A732C"/>
    <w:rsid w:val="008A73CA"/>
    <w:rsid w:val="008A74E4"/>
    <w:rsid w:val="008A774B"/>
    <w:rsid w:val="008A775B"/>
    <w:rsid w:val="008A7BE4"/>
    <w:rsid w:val="008B00B0"/>
    <w:rsid w:val="008B0362"/>
    <w:rsid w:val="008B05C7"/>
    <w:rsid w:val="008B06D3"/>
    <w:rsid w:val="008B07D2"/>
    <w:rsid w:val="008B0C82"/>
    <w:rsid w:val="008B1326"/>
    <w:rsid w:val="008B13B9"/>
    <w:rsid w:val="008B15E7"/>
    <w:rsid w:val="008B166D"/>
    <w:rsid w:val="008B16C9"/>
    <w:rsid w:val="008B16CE"/>
    <w:rsid w:val="008B192B"/>
    <w:rsid w:val="008B1965"/>
    <w:rsid w:val="008B1A07"/>
    <w:rsid w:val="008B1C1C"/>
    <w:rsid w:val="008B21AC"/>
    <w:rsid w:val="008B2940"/>
    <w:rsid w:val="008B2A37"/>
    <w:rsid w:val="008B31B6"/>
    <w:rsid w:val="008B332A"/>
    <w:rsid w:val="008B3A21"/>
    <w:rsid w:val="008B3A82"/>
    <w:rsid w:val="008B3D81"/>
    <w:rsid w:val="008B3EB3"/>
    <w:rsid w:val="008B3F03"/>
    <w:rsid w:val="008B4056"/>
    <w:rsid w:val="008B450B"/>
    <w:rsid w:val="008B49F1"/>
    <w:rsid w:val="008B4B30"/>
    <w:rsid w:val="008B4C07"/>
    <w:rsid w:val="008B4D95"/>
    <w:rsid w:val="008B5BB5"/>
    <w:rsid w:val="008B5FA2"/>
    <w:rsid w:val="008B6034"/>
    <w:rsid w:val="008B6083"/>
    <w:rsid w:val="008B6102"/>
    <w:rsid w:val="008B6356"/>
    <w:rsid w:val="008B6453"/>
    <w:rsid w:val="008B651C"/>
    <w:rsid w:val="008B653B"/>
    <w:rsid w:val="008B678D"/>
    <w:rsid w:val="008B6888"/>
    <w:rsid w:val="008B6BFA"/>
    <w:rsid w:val="008B6E48"/>
    <w:rsid w:val="008B6ED6"/>
    <w:rsid w:val="008B73E2"/>
    <w:rsid w:val="008B7829"/>
    <w:rsid w:val="008B78B8"/>
    <w:rsid w:val="008B792F"/>
    <w:rsid w:val="008B794F"/>
    <w:rsid w:val="008C02F8"/>
    <w:rsid w:val="008C0552"/>
    <w:rsid w:val="008C0A88"/>
    <w:rsid w:val="008C1011"/>
    <w:rsid w:val="008C127C"/>
    <w:rsid w:val="008C14DF"/>
    <w:rsid w:val="008C1A0F"/>
    <w:rsid w:val="008C1C2F"/>
    <w:rsid w:val="008C1E4C"/>
    <w:rsid w:val="008C1ED1"/>
    <w:rsid w:val="008C215A"/>
    <w:rsid w:val="008C2250"/>
    <w:rsid w:val="008C2663"/>
    <w:rsid w:val="008C2811"/>
    <w:rsid w:val="008C2DC0"/>
    <w:rsid w:val="008C2EF1"/>
    <w:rsid w:val="008C34F1"/>
    <w:rsid w:val="008C3A00"/>
    <w:rsid w:val="008C3B11"/>
    <w:rsid w:val="008C3FA8"/>
    <w:rsid w:val="008C4100"/>
    <w:rsid w:val="008C422D"/>
    <w:rsid w:val="008C45F1"/>
    <w:rsid w:val="008C4679"/>
    <w:rsid w:val="008C495C"/>
    <w:rsid w:val="008C525C"/>
    <w:rsid w:val="008C55E3"/>
    <w:rsid w:val="008C5836"/>
    <w:rsid w:val="008C59BB"/>
    <w:rsid w:val="008C5BB7"/>
    <w:rsid w:val="008C5E75"/>
    <w:rsid w:val="008C5EEB"/>
    <w:rsid w:val="008C5F57"/>
    <w:rsid w:val="008C6087"/>
    <w:rsid w:val="008C6106"/>
    <w:rsid w:val="008C6217"/>
    <w:rsid w:val="008C649F"/>
    <w:rsid w:val="008C65A8"/>
    <w:rsid w:val="008C6B7E"/>
    <w:rsid w:val="008C6E51"/>
    <w:rsid w:val="008C6E6F"/>
    <w:rsid w:val="008C7048"/>
    <w:rsid w:val="008C7322"/>
    <w:rsid w:val="008C7341"/>
    <w:rsid w:val="008C736C"/>
    <w:rsid w:val="008C767A"/>
    <w:rsid w:val="008C7789"/>
    <w:rsid w:val="008C7821"/>
    <w:rsid w:val="008D0017"/>
    <w:rsid w:val="008D05A3"/>
    <w:rsid w:val="008D074B"/>
    <w:rsid w:val="008D0B86"/>
    <w:rsid w:val="008D0C00"/>
    <w:rsid w:val="008D0CB9"/>
    <w:rsid w:val="008D0F58"/>
    <w:rsid w:val="008D0FDC"/>
    <w:rsid w:val="008D106D"/>
    <w:rsid w:val="008D1077"/>
    <w:rsid w:val="008D1228"/>
    <w:rsid w:val="008D136C"/>
    <w:rsid w:val="008D1558"/>
    <w:rsid w:val="008D1793"/>
    <w:rsid w:val="008D1B6A"/>
    <w:rsid w:val="008D1C6E"/>
    <w:rsid w:val="008D1EA5"/>
    <w:rsid w:val="008D1F99"/>
    <w:rsid w:val="008D2018"/>
    <w:rsid w:val="008D21F1"/>
    <w:rsid w:val="008D26CE"/>
    <w:rsid w:val="008D2AA2"/>
    <w:rsid w:val="008D31E5"/>
    <w:rsid w:val="008D325D"/>
    <w:rsid w:val="008D338F"/>
    <w:rsid w:val="008D3BB1"/>
    <w:rsid w:val="008D3C3B"/>
    <w:rsid w:val="008D3C3C"/>
    <w:rsid w:val="008D3C90"/>
    <w:rsid w:val="008D4000"/>
    <w:rsid w:val="008D403F"/>
    <w:rsid w:val="008D42D4"/>
    <w:rsid w:val="008D4326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E8"/>
    <w:rsid w:val="008D6082"/>
    <w:rsid w:val="008D6306"/>
    <w:rsid w:val="008D6684"/>
    <w:rsid w:val="008D6858"/>
    <w:rsid w:val="008D6915"/>
    <w:rsid w:val="008D6A6B"/>
    <w:rsid w:val="008D6E5B"/>
    <w:rsid w:val="008D74F5"/>
    <w:rsid w:val="008D794E"/>
    <w:rsid w:val="008D7F93"/>
    <w:rsid w:val="008E029E"/>
    <w:rsid w:val="008E041C"/>
    <w:rsid w:val="008E0497"/>
    <w:rsid w:val="008E07FE"/>
    <w:rsid w:val="008E096F"/>
    <w:rsid w:val="008E0982"/>
    <w:rsid w:val="008E09CF"/>
    <w:rsid w:val="008E0D31"/>
    <w:rsid w:val="008E0D7A"/>
    <w:rsid w:val="008E0E3F"/>
    <w:rsid w:val="008E1241"/>
    <w:rsid w:val="008E130F"/>
    <w:rsid w:val="008E1440"/>
    <w:rsid w:val="008E1498"/>
    <w:rsid w:val="008E151F"/>
    <w:rsid w:val="008E160F"/>
    <w:rsid w:val="008E181B"/>
    <w:rsid w:val="008E1C04"/>
    <w:rsid w:val="008E1D2F"/>
    <w:rsid w:val="008E21E9"/>
    <w:rsid w:val="008E22BF"/>
    <w:rsid w:val="008E22D9"/>
    <w:rsid w:val="008E22E0"/>
    <w:rsid w:val="008E23AB"/>
    <w:rsid w:val="008E2566"/>
    <w:rsid w:val="008E27D2"/>
    <w:rsid w:val="008E28E4"/>
    <w:rsid w:val="008E2980"/>
    <w:rsid w:val="008E2B14"/>
    <w:rsid w:val="008E2C03"/>
    <w:rsid w:val="008E2FF5"/>
    <w:rsid w:val="008E3171"/>
    <w:rsid w:val="008E4951"/>
    <w:rsid w:val="008E4C95"/>
    <w:rsid w:val="008E4DD6"/>
    <w:rsid w:val="008E5278"/>
    <w:rsid w:val="008E5346"/>
    <w:rsid w:val="008E568C"/>
    <w:rsid w:val="008E57AE"/>
    <w:rsid w:val="008E57D9"/>
    <w:rsid w:val="008E587C"/>
    <w:rsid w:val="008E594E"/>
    <w:rsid w:val="008E5D0B"/>
    <w:rsid w:val="008E5D5A"/>
    <w:rsid w:val="008E5F3E"/>
    <w:rsid w:val="008E601F"/>
    <w:rsid w:val="008E619C"/>
    <w:rsid w:val="008E62C8"/>
    <w:rsid w:val="008E6717"/>
    <w:rsid w:val="008E6898"/>
    <w:rsid w:val="008E6B32"/>
    <w:rsid w:val="008E6DDD"/>
    <w:rsid w:val="008E7212"/>
    <w:rsid w:val="008E738F"/>
    <w:rsid w:val="008E78CA"/>
    <w:rsid w:val="008E790E"/>
    <w:rsid w:val="008E7E60"/>
    <w:rsid w:val="008E7F6E"/>
    <w:rsid w:val="008F0193"/>
    <w:rsid w:val="008F069C"/>
    <w:rsid w:val="008F0AAF"/>
    <w:rsid w:val="008F0C20"/>
    <w:rsid w:val="008F1520"/>
    <w:rsid w:val="008F1837"/>
    <w:rsid w:val="008F187F"/>
    <w:rsid w:val="008F18E5"/>
    <w:rsid w:val="008F1A51"/>
    <w:rsid w:val="008F1A70"/>
    <w:rsid w:val="008F1E88"/>
    <w:rsid w:val="008F1EEB"/>
    <w:rsid w:val="008F2086"/>
    <w:rsid w:val="008F261A"/>
    <w:rsid w:val="008F26E2"/>
    <w:rsid w:val="008F28DA"/>
    <w:rsid w:val="008F2AFF"/>
    <w:rsid w:val="008F2C56"/>
    <w:rsid w:val="008F2F8E"/>
    <w:rsid w:val="008F3590"/>
    <w:rsid w:val="008F3777"/>
    <w:rsid w:val="008F38BC"/>
    <w:rsid w:val="008F38CB"/>
    <w:rsid w:val="008F39F4"/>
    <w:rsid w:val="008F3BD7"/>
    <w:rsid w:val="008F429A"/>
    <w:rsid w:val="008F44B9"/>
    <w:rsid w:val="008F490B"/>
    <w:rsid w:val="008F4E78"/>
    <w:rsid w:val="008F5067"/>
    <w:rsid w:val="008F51FF"/>
    <w:rsid w:val="008F559C"/>
    <w:rsid w:val="008F5A9F"/>
    <w:rsid w:val="008F5BE2"/>
    <w:rsid w:val="008F5DAB"/>
    <w:rsid w:val="008F5E8F"/>
    <w:rsid w:val="008F6558"/>
    <w:rsid w:val="008F65A3"/>
    <w:rsid w:val="008F674A"/>
    <w:rsid w:val="008F6881"/>
    <w:rsid w:val="008F69C9"/>
    <w:rsid w:val="008F6A77"/>
    <w:rsid w:val="008F6DF7"/>
    <w:rsid w:val="008F6EE6"/>
    <w:rsid w:val="008F6FA6"/>
    <w:rsid w:val="008F750C"/>
    <w:rsid w:val="008F76A2"/>
    <w:rsid w:val="008F7A59"/>
    <w:rsid w:val="008F7C9F"/>
    <w:rsid w:val="008F7E22"/>
    <w:rsid w:val="008F7F27"/>
    <w:rsid w:val="009001E7"/>
    <w:rsid w:val="00900319"/>
    <w:rsid w:val="00900369"/>
    <w:rsid w:val="009009AA"/>
    <w:rsid w:val="00900A67"/>
    <w:rsid w:val="00900BB0"/>
    <w:rsid w:val="00900BFE"/>
    <w:rsid w:val="00900C51"/>
    <w:rsid w:val="00900D39"/>
    <w:rsid w:val="00900F3D"/>
    <w:rsid w:val="009011E8"/>
    <w:rsid w:val="0090125C"/>
    <w:rsid w:val="009012D0"/>
    <w:rsid w:val="00901840"/>
    <w:rsid w:val="00901B30"/>
    <w:rsid w:val="00901CF7"/>
    <w:rsid w:val="00901ECE"/>
    <w:rsid w:val="009021A9"/>
    <w:rsid w:val="00902788"/>
    <w:rsid w:val="00902993"/>
    <w:rsid w:val="00902B7B"/>
    <w:rsid w:val="00902EFA"/>
    <w:rsid w:val="00903255"/>
    <w:rsid w:val="00903582"/>
    <w:rsid w:val="009035C3"/>
    <w:rsid w:val="00903847"/>
    <w:rsid w:val="00903C7D"/>
    <w:rsid w:val="00903DA2"/>
    <w:rsid w:val="009040D2"/>
    <w:rsid w:val="009041A1"/>
    <w:rsid w:val="009042B8"/>
    <w:rsid w:val="009044C1"/>
    <w:rsid w:val="009046DE"/>
    <w:rsid w:val="00904714"/>
    <w:rsid w:val="00904940"/>
    <w:rsid w:val="00905015"/>
    <w:rsid w:val="0090503F"/>
    <w:rsid w:val="00905095"/>
    <w:rsid w:val="00905176"/>
    <w:rsid w:val="009053DA"/>
    <w:rsid w:val="0090546C"/>
    <w:rsid w:val="009056AB"/>
    <w:rsid w:val="00905985"/>
    <w:rsid w:val="00905B97"/>
    <w:rsid w:val="00905F29"/>
    <w:rsid w:val="00906224"/>
    <w:rsid w:val="009064E9"/>
    <w:rsid w:val="0090663B"/>
    <w:rsid w:val="00906A6E"/>
    <w:rsid w:val="00906C2B"/>
    <w:rsid w:val="009070A2"/>
    <w:rsid w:val="009070EE"/>
    <w:rsid w:val="009073DD"/>
    <w:rsid w:val="00907804"/>
    <w:rsid w:val="00907EA3"/>
    <w:rsid w:val="00907EC8"/>
    <w:rsid w:val="00910065"/>
    <w:rsid w:val="00910B3B"/>
    <w:rsid w:val="00910B3C"/>
    <w:rsid w:val="00910C0F"/>
    <w:rsid w:val="00910E51"/>
    <w:rsid w:val="00911299"/>
    <w:rsid w:val="009112E0"/>
    <w:rsid w:val="009113D3"/>
    <w:rsid w:val="009114C5"/>
    <w:rsid w:val="0091167B"/>
    <w:rsid w:val="0091185B"/>
    <w:rsid w:val="00912494"/>
    <w:rsid w:val="00912991"/>
    <w:rsid w:val="009129B7"/>
    <w:rsid w:val="00912C52"/>
    <w:rsid w:val="00912CC4"/>
    <w:rsid w:val="00912D96"/>
    <w:rsid w:val="009130A5"/>
    <w:rsid w:val="009131BC"/>
    <w:rsid w:val="0091336A"/>
    <w:rsid w:val="009134A7"/>
    <w:rsid w:val="00913A6A"/>
    <w:rsid w:val="00913AB3"/>
    <w:rsid w:val="00913D51"/>
    <w:rsid w:val="00913DCD"/>
    <w:rsid w:val="00913FD6"/>
    <w:rsid w:val="00913FF6"/>
    <w:rsid w:val="00914A67"/>
    <w:rsid w:val="0091519F"/>
    <w:rsid w:val="00915285"/>
    <w:rsid w:val="00915759"/>
    <w:rsid w:val="00915E44"/>
    <w:rsid w:val="0091626C"/>
    <w:rsid w:val="00916B57"/>
    <w:rsid w:val="00916C11"/>
    <w:rsid w:val="009171D5"/>
    <w:rsid w:val="00917977"/>
    <w:rsid w:val="00917AB6"/>
    <w:rsid w:val="00917AB7"/>
    <w:rsid w:val="00917D85"/>
    <w:rsid w:val="00917D96"/>
    <w:rsid w:val="00917E20"/>
    <w:rsid w:val="00917EE8"/>
    <w:rsid w:val="00920152"/>
    <w:rsid w:val="009201A1"/>
    <w:rsid w:val="009201A2"/>
    <w:rsid w:val="00920540"/>
    <w:rsid w:val="00920C8F"/>
    <w:rsid w:val="009210DF"/>
    <w:rsid w:val="00921200"/>
    <w:rsid w:val="0092125D"/>
    <w:rsid w:val="00921523"/>
    <w:rsid w:val="00921698"/>
    <w:rsid w:val="00921B15"/>
    <w:rsid w:val="00921B4E"/>
    <w:rsid w:val="00921BEA"/>
    <w:rsid w:val="00922240"/>
    <w:rsid w:val="00922708"/>
    <w:rsid w:val="00922A25"/>
    <w:rsid w:val="00922BA9"/>
    <w:rsid w:val="00922C85"/>
    <w:rsid w:val="00922E9F"/>
    <w:rsid w:val="009233FC"/>
    <w:rsid w:val="0092355A"/>
    <w:rsid w:val="00923646"/>
    <w:rsid w:val="00923673"/>
    <w:rsid w:val="00923858"/>
    <w:rsid w:val="0092387C"/>
    <w:rsid w:val="00923D59"/>
    <w:rsid w:val="00924A5C"/>
    <w:rsid w:val="00924B55"/>
    <w:rsid w:val="00924DD6"/>
    <w:rsid w:val="0092505C"/>
    <w:rsid w:val="0092522D"/>
    <w:rsid w:val="00925476"/>
    <w:rsid w:val="009254F3"/>
    <w:rsid w:val="009254F7"/>
    <w:rsid w:val="00925618"/>
    <w:rsid w:val="00925786"/>
    <w:rsid w:val="00925BBB"/>
    <w:rsid w:val="00925BD4"/>
    <w:rsid w:val="009262AA"/>
    <w:rsid w:val="00926851"/>
    <w:rsid w:val="00926921"/>
    <w:rsid w:val="009269AF"/>
    <w:rsid w:val="00926B09"/>
    <w:rsid w:val="00927328"/>
    <w:rsid w:val="009274A5"/>
    <w:rsid w:val="009275C4"/>
    <w:rsid w:val="00927612"/>
    <w:rsid w:val="0092772E"/>
    <w:rsid w:val="009277DE"/>
    <w:rsid w:val="00927E14"/>
    <w:rsid w:val="009309FC"/>
    <w:rsid w:val="00930A93"/>
    <w:rsid w:val="00930B39"/>
    <w:rsid w:val="00931803"/>
    <w:rsid w:val="00931827"/>
    <w:rsid w:val="00931B8E"/>
    <w:rsid w:val="0093262A"/>
    <w:rsid w:val="0093265D"/>
    <w:rsid w:val="009329A2"/>
    <w:rsid w:val="00932A88"/>
    <w:rsid w:val="00932CA7"/>
    <w:rsid w:val="00932DA7"/>
    <w:rsid w:val="00932DE0"/>
    <w:rsid w:val="00933011"/>
    <w:rsid w:val="009337E3"/>
    <w:rsid w:val="00933BD2"/>
    <w:rsid w:val="00933CE0"/>
    <w:rsid w:val="00933E91"/>
    <w:rsid w:val="00934265"/>
    <w:rsid w:val="00934636"/>
    <w:rsid w:val="00934A15"/>
    <w:rsid w:val="00934DCC"/>
    <w:rsid w:val="00934ED7"/>
    <w:rsid w:val="009351B4"/>
    <w:rsid w:val="009351EB"/>
    <w:rsid w:val="00935395"/>
    <w:rsid w:val="00935487"/>
    <w:rsid w:val="00935688"/>
    <w:rsid w:val="009359C0"/>
    <w:rsid w:val="00935E30"/>
    <w:rsid w:val="00935E8F"/>
    <w:rsid w:val="00935F03"/>
    <w:rsid w:val="009360BE"/>
    <w:rsid w:val="0093646D"/>
    <w:rsid w:val="0093662C"/>
    <w:rsid w:val="00936748"/>
    <w:rsid w:val="0093694D"/>
    <w:rsid w:val="0093725F"/>
    <w:rsid w:val="009372BF"/>
    <w:rsid w:val="009376D3"/>
    <w:rsid w:val="00937CA0"/>
    <w:rsid w:val="00937CB8"/>
    <w:rsid w:val="00937D8C"/>
    <w:rsid w:val="0094022B"/>
    <w:rsid w:val="009402A0"/>
    <w:rsid w:val="009408AF"/>
    <w:rsid w:val="00940981"/>
    <w:rsid w:val="00940C0D"/>
    <w:rsid w:val="00940CD8"/>
    <w:rsid w:val="00940E99"/>
    <w:rsid w:val="00940EC2"/>
    <w:rsid w:val="00940F50"/>
    <w:rsid w:val="0094109E"/>
    <w:rsid w:val="009410C2"/>
    <w:rsid w:val="00941314"/>
    <w:rsid w:val="0094140C"/>
    <w:rsid w:val="00941427"/>
    <w:rsid w:val="00941C4E"/>
    <w:rsid w:val="00941CAD"/>
    <w:rsid w:val="00942228"/>
    <w:rsid w:val="00942255"/>
    <w:rsid w:val="009423A1"/>
    <w:rsid w:val="009427DC"/>
    <w:rsid w:val="00942D11"/>
    <w:rsid w:val="009432E0"/>
    <w:rsid w:val="00943308"/>
    <w:rsid w:val="00943542"/>
    <w:rsid w:val="0094359A"/>
    <w:rsid w:val="009436E5"/>
    <w:rsid w:val="00943E37"/>
    <w:rsid w:val="00943F1E"/>
    <w:rsid w:val="009443AD"/>
    <w:rsid w:val="009444BE"/>
    <w:rsid w:val="0094470A"/>
    <w:rsid w:val="00944758"/>
    <w:rsid w:val="009447E0"/>
    <w:rsid w:val="00944A88"/>
    <w:rsid w:val="00944BF0"/>
    <w:rsid w:val="00944E0E"/>
    <w:rsid w:val="00944F1F"/>
    <w:rsid w:val="0094503A"/>
    <w:rsid w:val="009452C2"/>
    <w:rsid w:val="009453C5"/>
    <w:rsid w:val="009454A8"/>
    <w:rsid w:val="009455EB"/>
    <w:rsid w:val="009456D3"/>
    <w:rsid w:val="009457F9"/>
    <w:rsid w:val="00945963"/>
    <w:rsid w:val="00945D6F"/>
    <w:rsid w:val="00945F3E"/>
    <w:rsid w:val="0094605E"/>
    <w:rsid w:val="00946117"/>
    <w:rsid w:val="009463AE"/>
    <w:rsid w:val="00946480"/>
    <w:rsid w:val="0094654C"/>
    <w:rsid w:val="00946841"/>
    <w:rsid w:val="009468A6"/>
    <w:rsid w:val="009468B3"/>
    <w:rsid w:val="00946BD9"/>
    <w:rsid w:val="00946E56"/>
    <w:rsid w:val="00946FCB"/>
    <w:rsid w:val="009470CC"/>
    <w:rsid w:val="0094740C"/>
    <w:rsid w:val="00947435"/>
    <w:rsid w:val="00947438"/>
    <w:rsid w:val="00947453"/>
    <w:rsid w:val="00947468"/>
    <w:rsid w:val="00947CB8"/>
    <w:rsid w:val="00947CC5"/>
    <w:rsid w:val="00947F33"/>
    <w:rsid w:val="00950140"/>
    <w:rsid w:val="00950204"/>
    <w:rsid w:val="00950214"/>
    <w:rsid w:val="0095049C"/>
    <w:rsid w:val="00950A31"/>
    <w:rsid w:val="009510C8"/>
    <w:rsid w:val="00951357"/>
    <w:rsid w:val="0095160A"/>
    <w:rsid w:val="00951703"/>
    <w:rsid w:val="00951943"/>
    <w:rsid w:val="00951FC1"/>
    <w:rsid w:val="009520D0"/>
    <w:rsid w:val="0095232B"/>
    <w:rsid w:val="00952568"/>
    <w:rsid w:val="00952E14"/>
    <w:rsid w:val="00953119"/>
    <w:rsid w:val="009533B6"/>
    <w:rsid w:val="009534AA"/>
    <w:rsid w:val="00953675"/>
    <w:rsid w:val="0095393C"/>
    <w:rsid w:val="00953AE2"/>
    <w:rsid w:val="00953BC2"/>
    <w:rsid w:val="00953ECF"/>
    <w:rsid w:val="00954003"/>
    <w:rsid w:val="00954492"/>
    <w:rsid w:val="009544DB"/>
    <w:rsid w:val="00954549"/>
    <w:rsid w:val="00954658"/>
    <w:rsid w:val="00954805"/>
    <w:rsid w:val="009548A0"/>
    <w:rsid w:val="00954DF0"/>
    <w:rsid w:val="00954E20"/>
    <w:rsid w:val="00954F02"/>
    <w:rsid w:val="00954F08"/>
    <w:rsid w:val="00955055"/>
    <w:rsid w:val="00955380"/>
    <w:rsid w:val="00955729"/>
    <w:rsid w:val="00955915"/>
    <w:rsid w:val="00956044"/>
    <w:rsid w:val="00956100"/>
    <w:rsid w:val="00956199"/>
    <w:rsid w:val="009561C6"/>
    <w:rsid w:val="0095632C"/>
    <w:rsid w:val="00956453"/>
    <w:rsid w:val="00956713"/>
    <w:rsid w:val="00956D20"/>
    <w:rsid w:val="00956DD6"/>
    <w:rsid w:val="00956E50"/>
    <w:rsid w:val="0095709E"/>
    <w:rsid w:val="0095749F"/>
    <w:rsid w:val="00957608"/>
    <w:rsid w:val="0095769A"/>
    <w:rsid w:val="00957C84"/>
    <w:rsid w:val="00957DCE"/>
    <w:rsid w:val="009603EE"/>
    <w:rsid w:val="0096062D"/>
    <w:rsid w:val="0096101B"/>
    <w:rsid w:val="009610C0"/>
    <w:rsid w:val="0096133A"/>
    <w:rsid w:val="009614FF"/>
    <w:rsid w:val="009619D9"/>
    <w:rsid w:val="00961A2B"/>
    <w:rsid w:val="00961CA4"/>
    <w:rsid w:val="00961CF6"/>
    <w:rsid w:val="00961D00"/>
    <w:rsid w:val="00961D42"/>
    <w:rsid w:val="00962084"/>
    <w:rsid w:val="009620E5"/>
    <w:rsid w:val="00962334"/>
    <w:rsid w:val="0096243A"/>
    <w:rsid w:val="00962474"/>
    <w:rsid w:val="00962547"/>
    <w:rsid w:val="009629D1"/>
    <w:rsid w:val="00962FC2"/>
    <w:rsid w:val="0096355D"/>
    <w:rsid w:val="0096361B"/>
    <w:rsid w:val="00963941"/>
    <w:rsid w:val="009639B5"/>
    <w:rsid w:val="00963A11"/>
    <w:rsid w:val="00963CFC"/>
    <w:rsid w:val="00963E30"/>
    <w:rsid w:val="00964091"/>
    <w:rsid w:val="00964373"/>
    <w:rsid w:val="009646E4"/>
    <w:rsid w:val="009647A5"/>
    <w:rsid w:val="0096489B"/>
    <w:rsid w:val="00964AE0"/>
    <w:rsid w:val="00964C17"/>
    <w:rsid w:val="00964C3D"/>
    <w:rsid w:val="00964E9E"/>
    <w:rsid w:val="00965022"/>
    <w:rsid w:val="00965425"/>
    <w:rsid w:val="00965654"/>
    <w:rsid w:val="00965976"/>
    <w:rsid w:val="0096646F"/>
    <w:rsid w:val="0096648E"/>
    <w:rsid w:val="009668EA"/>
    <w:rsid w:val="009672E0"/>
    <w:rsid w:val="0096748D"/>
    <w:rsid w:val="0096767D"/>
    <w:rsid w:val="009677AE"/>
    <w:rsid w:val="00967B35"/>
    <w:rsid w:val="00967E18"/>
    <w:rsid w:val="00970045"/>
    <w:rsid w:val="00970059"/>
    <w:rsid w:val="009701E0"/>
    <w:rsid w:val="0097025E"/>
    <w:rsid w:val="00970289"/>
    <w:rsid w:val="009705E7"/>
    <w:rsid w:val="00971866"/>
    <w:rsid w:val="00971D0F"/>
    <w:rsid w:val="00972054"/>
    <w:rsid w:val="009720A9"/>
    <w:rsid w:val="009721A0"/>
    <w:rsid w:val="00972C6E"/>
    <w:rsid w:val="00972FAF"/>
    <w:rsid w:val="00972FB2"/>
    <w:rsid w:val="0097303A"/>
    <w:rsid w:val="00973164"/>
    <w:rsid w:val="009731EC"/>
    <w:rsid w:val="0097376B"/>
    <w:rsid w:val="00973A67"/>
    <w:rsid w:val="00973ABC"/>
    <w:rsid w:val="00973ACA"/>
    <w:rsid w:val="00973C19"/>
    <w:rsid w:val="00973C2A"/>
    <w:rsid w:val="00973C62"/>
    <w:rsid w:val="0097425D"/>
    <w:rsid w:val="009743C7"/>
    <w:rsid w:val="00974884"/>
    <w:rsid w:val="0097495F"/>
    <w:rsid w:val="00974CAC"/>
    <w:rsid w:val="00974E59"/>
    <w:rsid w:val="00974F27"/>
    <w:rsid w:val="00975364"/>
    <w:rsid w:val="00975443"/>
    <w:rsid w:val="0097556C"/>
    <w:rsid w:val="009755AF"/>
    <w:rsid w:val="0097603C"/>
    <w:rsid w:val="009766A1"/>
    <w:rsid w:val="009766A6"/>
    <w:rsid w:val="00976761"/>
    <w:rsid w:val="00976AC3"/>
    <w:rsid w:val="00976C26"/>
    <w:rsid w:val="00976EA7"/>
    <w:rsid w:val="00976F6A"/>
    <w:rsid w:val="00977047"/>
    <w:rsid w:val="009775AE"/>
    <w:rsid w:val="0097791B"/>
    <w:rsid w:val="00977A94"/>
    <w:rsid w:val="00977C55"/>
    <w:rsid w:val="00980785"/>
    <w:rsid w:val="009808A6"/>
    <w:rsid w:val="00980A27"/>
    <w:rsid w:val="00980B86"/>
    <w:rsid w:val="00980C2C"/>
    <w:rsid w:val="009815B0"/>
    <w:rsid w:val="009818E6"/>
    <w:rsid w:val="00981E1C"/>
    <w:rsid w:val="00981EE3"/>
    <w:rsid w:val="0098217B"/>
    <w:rsid w:val="0098219A"/>
    <w:rsid w:val="0098221B"/>
    <w:rsid w:val="009825EB"/>
    <w:rsid w:val="00982BD6"/>
    <w:rsid w:val="00982DCB"/>
    <w:rsid w:val="009830EB"/>
    <w:rsid w:val="00983141"/>
    <w:rsid w:val="009836E7"/>
    <w:rsid w:val="00983717"/>
    <w:rsid w:val="00983A42"/>
    <w:rsid w:val="00983E2A"/>
    <w:rsid w:val="00983E44"/>
    <w:rsid w:val="00983E8A"/>
    <w:rsid w:val="00983EA5"/>
    <w:rsid w:val="00983F2A"/>
    <w:rsid w:val="00984087"/>
    <w:rsid w:val="00984346"/>
    <w:rsid w:val="009846EA"/>
    <w:rsid w:val="0098485E"/>
    <w:rsid w:val="009849B5"/>
    <w:rsid w:val="00984BFD"/>
    <w:rsid w:val="00985009"/>
    <w:rsid w:val="00985058"/>
    <w:rsid w:val="00985318"/>
    <w:rsid w:val="009854BF"/>
    <w:rsid w:val="009855B0"/>
    <w:rsid w:val="0098574A"/>
    <w:rsid w:val="009858C9"/>
    <w:rsid w:val="00985995"/>
    <w:rsid w:val="00985A14"/>
    <w:rsid w:val="00985A2B"/>
    <w:rsid w:val="00985A71"/>
    <w:rsid w:val="00985EE5"/>
    <w:rsid w:val="00986134"/>
    <w:rsid w:val="00986137"/>
    <w:rsid w:val="009862D8"/>
    <w:rsid w:val="009864C3"/>
    <w:rsid w:val="009868EC"/>
    <w:rsid w:val="0098690D"/>
    <w:rsid w:val="0098699C"/>
    <w:rsid w:val="00986BF0"/>
    <w:rsid w:val="00986E7F"/>
    <w:rsid w:val="0098705A"/>
    <w:rsid w:val="009870B1"/>
    <w:rsid w:val="00987513"/>
    <w:rsid w:val="00987912"/>
    <w:rsid w:val="009879B9"/>
    <w:rsid w:val="00987D6F"/>
    <w:rsid w:val="00987E1F"/>
    <w:rsid w:val="0099021E"/>
    <w:rsid w:val="00990380"/>
    <w:rsid w:val="009903A1"/>
    <w:rsid w:val="009903E6"/>
    <w:rsid w:val="00990466"/>
    <w:rsid w:val="009904A4"/>
    <w:rsid w:val="00990568"/>
    <w:rsid w:val="0099068B"/>
    <w:rsid w:val="0099082D"/>
    <w:rsid w:val="009909BF"/>
    <w:rsid w:val="00990AF9"/>
    <w:rsid w:val="009915E6"/>
    <w:rsid w:val="00991A4B"/>
    <w:rsid w:val="00991BD2"/>
    <w:rsid w:val="009920E7"/>
    <w:rsid w:val="00992179"/>
    <w:rsid w:val="0099218B"/>
    <w:rsid w:val="00992AC2"/>
    <w:rsid w:val="00992B91"/>
    <w:rsid w:val="00992F08"/>
    <w:rsid w:val="00992F27"/>
    <w:rsid w:val="00992F8C"/>
    <w:rsid w:val="00992FF3"/>
    <w:rsid w:val="009932D5"/>
    <w:rsid w:val="00993613"/>
    <w:rsid w:val="009937BC"/>
    <w:rsid w:val="0099388B"/>
    <w:rsid w:val="00993A0D"/>
    <w:rsid w:val="00993B73"/>
    <w:rsid w:val="0099461E"/>
    <w:rsid w:val="00994739"/>
    <w:rsid w:val="0099473F"/>
    <w:rsid w:val="00994B9E"/>
    <w:rsid w:val="00994CEE"/>
    <w:rsid w:val="00995162"/>
    <w:rsid w:val="00995225"/>
    <w:rsid w:val="00995B24"/>
    <w:rsid w:val="0099679A"/>
    <w:rsid w:val="009969AD"/>
    <w:rsid w:val="00996F8E"/>
    <w:rsid w:val="00997154"/>
    <w:rsid w:val="009972B5"/>
    <w:rsid w:val="0099766D"/>
    <w:rsid w:val="009976D1"/>
    <w:rsid w:val="00997838"/>
    <w:rsid w:val="00997882"/>
    <w:rsid w:val="00997B7A"/>
    <w:rsid w:val="009A0001"/>
    <w:rsid w:val="009A0020"/>
    <w:rsid w:val="009A01DC"/>
    <w:rsid w:val="009A0512"/>
    <w:rsid w:val="009A0579"/>
    <w:rsid w:val="009A0637"/>
    <w:rsid w:val="009A08EE"/>
    <w:rsid w:val="009A0963"/>
    <w:rsid w:val="009A0AA0"/>
    <w:rsid w:val="009A0DDA"/>
    <w:rsid w:val="009A0EC1"/>
    <w:rsid w:val="009A194F"/>
    <w:rsid w:val="009A1A55"/>
    <w:rsid w:val="009A1C3D"/>
    <w:rsid w:val="009A1C9D"/>
    <w:rsid w:val="009A1D77"/>
    <w:rsid w:val="009A2217"/>
    <w:rsid w:val="009A2510"/>
    <w:rsid w:val="009A2785"/>
    <w:rsid w:val="009A29E9"/>
    <w:rsid w:val="009A2A27"/>
    <w:rsid w:val="009A2A6B"/>
    <w:rsid w:val="009A30D1"/>
    <w:rsid w:val="009A344A"/>
    <w:rsid w:val="009A3542"/>
    <w:rsid w:val="009A38CA"/>
    <w:rsid w:val="009A3A92"/>
    <w:rsid w:val="009A3BC6"/>
    <w:rsid w:val="009A3F86"/>
    <w:rsid w:val="009A3FC4"/>
    <w:rsid w:val="009A410F"/>
    <w:rsid w:val="009A41D4"/>
    <w:rsid w:val="009A436A"/>
    <w:rsid w:val="009A44F0"/>
    <w:rsid w:val="009A478F"/>
    <w:rsid w:val="009A4896"/>
    <w:rsid w:val="009A4F79"/>
    <w:rsid w:val="009A5074"/>
    <w:rsid w:val="009A5268"/>
    <w:rsid w:val="009A5335"/>
    <w:rsid w:val="009A5437"/>
    <w:rsid w:val="009A5822"/>
    <w:rsid w:val="009A5A86"/>
    <w:rsid w:val="009A5CB1"/>
    <w:rsid w:val="009A5FC4"/>
    <w:rsid w:val="009A6212"/>
    <w:rsid w:val="009A632F"/>
    <w:rsid w:val="009A6AA8"/>
    <w:rsid w:val="009A6F81"/>
    <w:rsid w:val="009A6FAD"/>
    <w:rsid w:val="009A7325"/>
    <w:rsid w:val="009A7394"/>
    <w:rsid w:val="009A75B5"/>
    <w:rsid w:val="009A7E19"/>
    <w:rsid w:val="009A7E75"/>
    <w:rsid w:val="009B0015"/>
    <w:rsid w:val="009B02ED"/>
    <w:rsid w:val="009B05E1"/>
    <w:rsid w:val="009B13A3"/>
    <w:rsid w:val="009B159B"/>
    <w:rsid w:val="009B179A"/>
    <w:rsid w:val="009B1944"/>
    <w:rsid w:val="009B1D7A"/>
    <w:rsid w:val="009B1E0A"/>
    <w:rsid w:val="009B1E56"/>
    <w:rsid w:val="009B1F33"/>
    <w:rsid w:val="009B200D"/>
    <w:rsid w:val="009B2053"/>
    <w:rsid w:val="009B20C8"/>
    <w:rsid w:val="009B2367"/>
    <w:rsid w:val="009B2372"/>
    <w:rsid w:val="009B2477"/>
    <w:rsid w:val="009B26D9"/>
    <w:rsid w:val="009B2A64"/>
    <w:rsid w:val="009B2C6F"/>
    <w:rsid w:val="009B2E25"/>
    <w:rsid w:val="009B2F34"/>
    <w:rsid w:val="009B31A1"/>
    <w:rsid w:val="009B31CF"/>
    <w:rsid w:val="009B3317"/>
    <w:rsid w:val="009B3462"/>
    <w:rsid w:val="009B353C"/>
    <w:rsid w:val="009B3680"/>
    <w:rsid w:val="009B3995"/>
    <w:rsid w:val="009B40D7"/>
    <w:rsid w:val="009B444A"/>
    <w:rsid w:val="009B4623"/>
    <w:rsid w:val="009B467C"/>
    <w:rsid w:val="009B46B7"/>
    <w:rsid w:val="009B49D1"/>
    <w:rsid w:val="009B4CC2"/>
    <w:rsid w:val="009B4FEB"/>
    <w:rsid w:val="009B506C"/>
    <w:rsid w:val="009B510A"/>
    <w:rsid w:val="009B531D"/>
    <w:rsid w:val="009B53B6"/>
    <w:rsid w:val="009B5BEF"/>
    <w:rsid w:val="009B5C51"/>
    <w:rsid w:val="009B62CA"/>
    <w:rsid w:val="009B63B3"/>
    <w:rsid w:val="009B65A0"/>
    <w:rsid w:val="009B6878"/>
    <w:rsid w:val="009B7059"/>
    <w:rsid w:val="009B710B"/>
    <w:rsid w:val="009B7523"/>
    <w:rsid w:val="009B7D05"/>
    <w:rsid w:val="009B7D35"/>
    <w:rsid w:val="009B7E2E"/>
    <w:rsid w:val="009B7F00"/>
    <w:rsid w:val="009C01AE"/>
    <w:rsid w:val="009C0680"/>
    <w:rsid w:val="009C090E"/>
    <w:rsid w:val="009C0CD2"/>
    <w:rsid w:val="009C0FDC"/>
    <w:rsid w:val="009C11D0"/>
    <w:rsid w:val="009C13C1"/>
    <w:rsid w:val="009C17CA"/>
    <w:rsid w:val="009C1A05"/>
    <w:rsid w:val="009C1B1D"/>
    <w:rsid w:val="009C1B96"/>
    <w:rsid w:val="009C23C2"/>
    <w:rsid w:val="009C2809"/>
    <w:rsid w:val="009C2C83"/>
    <w:rsid w:val="009C2E2B"/>
    <w:rsid w:val="009C2E71"/>
    <w:rsid w:val="009C35B3"/>
    <w:rsid w:val="009C36F0"/>
    <w:rsid w:val="009C3983"/>
    <w:rsid w:val="009C3E9A"/>
    <w:rsid w:val="009C3EC8"/>
    <w:rsid w:val="009C40C5"/>
    <w:rsid w:val="009C428C"/>
    <w:rsid w:val="009C4534"/>
    <w:rsid w:val="009C4B03"/>
    <w:rsid w:val="009C4DE5"/>
    <w:rsid w:val="009C4ED4"/>
    <w:rsid w:val="009C4F67"/>
    <w:rsid w:val="009C4F7B"/>
    <w:rsid w:val="009C5095"/>
    <w:rsid w:val="009C55E8"/>
    <w:rsid w:val="009C5966"/>
    <w:rsid w:val="009C5EB9"/>
    <w:rsid w:val="009C5F98"/>
    <w:rsid w:val="009C63FC"/>
    <w:rsid w:val="009C6499"/>
    <w:rsid w:val="009C68C5"/>
    <w:rsid w:val="009C6D23"/>
    <w:rsid w:val="009C6E59"/>
    <w:rsid w:val="009C7275"/>
    <w:rsid w:val="009C7582"/>
    <w:rsid w:val="009C76D7"/>
    <w:rsid w:val="009C774F"/>
    <w:rsid w:val="009C7D58"/>
    <w:rsid w:val="009C7E4D"/>
    <w:rsid w:val="009D011E"/>
    <w:rsid w:val="009D0321"/>
    <w:rsid w:val="009D0370"/>
    <w:rsid w:val="009D0619"/>
    <w:rsid w:val="009D0D8E"/>
    <w:rsid w:val="009D0ED3"/>
    <w:rsid w:val="009D1375"/>
    <w:rsid w:val="009D1B84"/>
    <w:rsid w:val="009D1F8A"/>
    <w:rsid w:val="009D20B3"/>
    <w:rsid w:val="009D2293"/>
    <w:rsid w:val="009D2545"/>
    <w:rsid w:val="009D268D"/>
    <w:rsid w:val="009D2722"/>
    <w:rsid w:val="009D32EA"/>
    <w:rsid w:val="009D33FD"/>
    <w:rsid w:val="009D35DA"/>
    <w:rsid w:val="009D38C2"/>
    <w:rsid w:val="009D3936"/>
    <w:rsid w:val="009D3B17"/>
    <w:rsid w:val="009D3CF6"/>
    <w:rsid w:val="009D4A5D"/>
    <w:rsid w:val="009D4A9E"/>
    <w:rsid w:val="009D4BA4"/>
    <w:rsid w:val="009D51F5"/>
    <w:rsid w:val="009D5235"/>
    <w:rsid w:val="009D54F4"/>
    <w:rsid w:val="009D56B8"/>
    <w:rsid w:val="009D5BBB"/>
    <w:rsid w:val="009D5DFF"/>
    <w:rsid w:val="009D60E1"/>
    <w:rsid w:val="009D6433"/>
    <w:rsid w:val="009D645A"/>
    <w:rsid w:val="009D64A3"/>
    <w:rsid w:val="009D64AD"/>
    <w:rsid w:val="009D66FF"/>
    <w:rsid w:val="009D679C"/>
    <w:rsid w:val="009D691F"/>
    <w:rsid w:val="009D6BA4"/>
    <w:rsid w:val="009D6C18"/>
    <w:rsid w:val="009D71C4"/>
    <w:rsid w:val="009D76EB"/>
    <w:rsid w:val="009D7716"/>
    <w:rsid w:val="009D7BB2"/>
    <w:rsid w:val="009D7E7A"/>
    <w:rsid w:val="009D7F30"/>
    <w:rsid w:val="009E0019"/>
    <w:rsid w:val="009E036D"/>
    <w:rsid w:val="009E0646"/>
    <w:rsid w:val="009E068F"/>
    <w:rsid w:val="009E07FA"/>
    <w:rsid w:val="009E0868"/>
    <w:rsid w:val="009E0CEB"/>
    <w:rsid w:val="009E0FB2"/>
    <w:rsid w:val="009E1015"/>
    <w:rsid w:val="009E1152"/>
    <w:rsid w:val="009E11F2"/>
    <w:rsid w:val="009E1520"/>
    <w:rsid w:val="009E15A3"/>
    <w:rsid w:val="009E1627"/>
    <w:rsid w:val="009E1A52"/>
    <w:rsid w:val="009E1D3A"/>
    <w:rsid w:val="009E1E87"/>
    <w:rsid w:val="009E1FB2"/>
    <w:rsid w:val="009E21A8"/>
    <w:rsid w:val="009E248D"/>
    <w:rsid w:val="009E2704"/>
    <w:rsid w:val="009E2B27"/>
    <w:rsid w:val="009E381F"/>
    <w:rsid w:val="009E3D06"/>
    <w:rsid w:val="009E3D7A"/>
    <w:rsid w:val="009E4025"/>
    <w:rsid w:val="009E41B3"/>
    <w:rsid w:val="009E4470"/>
    <w:rsid w:val="009E471A"/>
    <w:rsid w:val="009E489B"/>
    <w:rsid w:val="009E48F9"/>
    <w:rsid w:val="009E544C"/>
    <w:rsid w:val="009E594B"/>
    <w:rsid w:val="009E6071"/>
    <w:rsid w:val="009E6BF5"/>
    <w:rsid w:val="009E6D59"/>
    <w:rsid w:val="009E6ED1"/>
    <w:rsid w:val="009E7110"/>
    <w:rsid w:val="009E71AF"/>
    <w:rsid w:val="009E727B"/>
    <w:rsid w:val="009E7600"/>
    <w:rsid w:val="009E78A4"/>
    <w:rsid w:val="009E79E3"/>
    <w:rsid w:val="009E7A98"/>
    <w:rsid w:val="009E7AFE"/>
    <w:rsid w:val="009E7BC2"/>
    <w:rsid w:val="009E7F42"/>
    <w:rsid w:val="009E7FB1"/>
    <w:rsid w:val="009F00EE"/>
    <w:rsid w:val="009F011B"/>
    <w:rsid w:val="009F0738"/>
    <w:rsid w:val="009F08BC"/>
    <w:rsid w:val="009F08C7"/>
    <w:rsid w:val="009F0997"/>
    <w:rsid w:val="009F09C9"/>
    <w:rsid w:val="009F0A0B"/>
    <w:rsid w:val="009F0AA1"/>
    <w:rsid w:val="009F0C36"/>
    <w:rsid w:val="009F1014"/>
    <w:rsid w:val="009F13D8"/>
    <w:rsid w:val="009F151C"/>
    <w:rsid w:val="009F15AA"/>
    <w:rsid w:val="009F1874"/>
    <w:rsid w:val="009F1889"/>
    <w:rsid w:val="009F1B48"/>
    <w:rsid w:val="009F21A9"/>
    <w:rsid w:val="009F2BA9"/>
    <w:rsid w:val="009F2F3D"/>
    <w:rsid w:val="009F3033"/>
    <w:rsid w:val="009F337C"/>
    <w:rsid w:val="009F340C"/>
    <w:rsid w:val="009F36B1"/>
    <w:rsid w:val="009F3788"/>
    <w:rsid w:val="009F3B8B"/>
    <w:rsid w:val="009F3D23"/>
    <w:rsid w:val="009F3F0E"/>
    <w:rsid w:val="009F40A2"/>
    <w:rsid w:val="009F4439"/>
    <w:rsid w:val="009F455E"/>
    <w:rsid w:val="009F4824"/>
    <w:rsid w:val="009F489F"/>
    <w:rsid w:val="009F4C8C"/>
    <w:rsid w:val="009F4F35"/>
    <w:rsid w:val="009F5201"/>
    <w:rsid w:val="009F55F7"/>
    <w:rsid w:val="009F59EA"/>
    <w:rsid w:val="009F6218"/>
    <w:rsid w:val="009F6376"/>
    <w:rsid w:val="009F6379"/>
    <w:rsid w:val="009F63C4"/>
    <w:rsid w:val="009F648E"/>
    <w:rsid w:val="009F6819"/>
    <w:rsid w:val="009F6ABE"/>
    <w:rsid w:val="009F6CE6"/>
    <w:rsid w:val="009F6D1B"/>
    <w:rsid w:val="009F7240"/>
    <w:rsid w:val="009F787D"/>
    <w:rsid w:val="009F79FA"/>
    <w:rsid w:val="009F7C0E"/>
    <w:rsid w:val="009F7CD3"/>
    <w:rsid w:val="009F7DD5"/>
    <w:rsid w:val="00A0009D"/>
    <w:rsid w:val="00A00128"/>
    <w:rsid w:val="00A003A7"/>
    <w:rsid w:val="00A00876"/>
    <w:rsid w:val="00A00CF0"/>
    <w:rsid w:val="00A00E9A"/>
    <w:rsid w:val="00A0104A"/>
    <w:rsid w:val="00A01360"/>
    <w:rsid w:val="00A02643"/>
    <w:rsid w:val="00A02AB6"/>
    <w:rsid w:val="00A02B6B"/>
    <w:rsid w:val="00A02C44"/>
    <w:rsid w:val="00A02E25"/>
    <w:rsid w:val="00A04175"/>
    <w:rsid w:val="00A043B6"/>
    <w:rsid w:val="00A047A8"/>
    <w:rsid w:val="00A0490E"/>
    <w:rsid w:val="00A050BA"/>
    <w:rsid w:val="00A05239"/>
    <w:rsid w:val="00A057C3"/>
    <w:rsid w:val="00A059D0"/>
    <w:rsid w:val="00A0606A"/>
    <w:rsid w:val="00A060CE"/>
    <w:rsid w:val="00A060D6"/>
    <w:rsid w:val="00A0650B"/>
    <w:rsid w:val="00A0651F"/>
    <w:rsid w:val="00A065AA"/>
    <w:rsid w:val="00A06A6C"/>
    <w:rsid w:val="00A06B71"/>
    <w:rsid w:val="00A06BD3"/>
    <w:rsid w:val="00A06E12"/>
    <w:rsid w:val="00A07373"/>
    <w:rsid w:val="00A07551"/>
    <w:rsid w:val="00A0768B"/>
    <w:rsid w:val="00A07B45"/>
    <w:rsid w:val="00A07B47"/>
    <w:rsid w:val="00A07B97"/>
    <w:rsid w:val="00A103C9"/>
    <w:rsid w:val="00A10530"/>
    <w:rsid w:val="00A105C3"/>
    <w:rsid w:val="00A10619"/>
    <w:rsid w:val="00A10720"/>
    <w:rsid w:val="00A10901"/>
    <w:rsid w:val="00A10BA4"/>
    <w:rsid w:val="00A10C2A"/>
    <w:rsid w:val="00A10EE8"/>
    <w:rsid w:val="00A110DE"/>
    <w:rsid w:val="00A11127"/>
    <w:rsid w:val="00A11333"/>
    <w:rsid w:val="00A11634"/>
    <w:rsid w:val="00A118FD"/>
    <w:rsid w:val="00A1193D"/>
    <w:rsid w:val="00A11ABB"/>
    <w:rsid w:val="00A11CB7"/>
    <w:rsid w:val="00A121D5"/>
    <w:rsid w:val="00A124F2"/>
    <w:rsid w:val="00A12503"/>
    <w:rsid w:val="00A126D7"/>
    <w:rsid w:val="00A127AF"/>
    <w:rsid w:val="00A1288C"/>
    <w:rsid w:val="00A12B16"/>
    <w:rsid w:val="00A12C4B"/>
    <w:rsid w:val="00A12FC9"/>
    <w:rsid w:val="00A13060"/>
    <w:rsid w:val="00A130F8"/>
    <w:rsid w:val="00A135C8"/>
    <w:rsid w:val="00A137D2"/>
    <w:rsid w:val="00A13992"/>
    <w:rsid w:val="00A13A03"/>
    <w:rsid w:val="00A13DC7"/>
    <w:rsid w:val="00A14213"/>
    <w:rsid w:val="00A147F0"/>
    <w:rsid w:val="00A14894"/>
    <w:rsid w:val="00A14A63"/>
    <w:rsid w:val="00A14E3B"/>
    <w:rsid w:val="00A150BB"/>
    <w:rsid w:val="00A15212"/>
    <w:rsid w:val="00A153EE"/>
    <w:rsid w:val="00A1554F"/>
    <w:rsid w:val="00A15782"/>
    <w:rsid w:val="00A15851"/>
    <w:rsid w:val="00A15901"/>
    <w:rsid w:val="00A167D2"/>
    <w:rsid w:val="00A16D5C"/>
    <w:rsid w:val="00A16EFF"/>
    <w:rsid w:val="00A1735F"/>
    <w:rsid w:val="00A174D7"/>
    <w:rsid w:val="00A17AD6"/>
    <w:rsid w:val="00A17C00"/>
    <w:rsid w:val="00A17C48"/>
    <w:rsid w:val="00A2021A"/>
    <w:rsid w:val="00A20270"/>
    <w:rsid w:val="00A203F7"/>
    <w:rsid w:val="00A20581"/>
    <w:rsid w:val="00A207BA"/>
    <w:rsid w:val="00A207D9"/>
    <w:rsid w:val="00A208BB"/>
    <w:rsid w:val="00A20B84"/>
    <w:rsid w:val="00A20B9C"/>
    <w:rsid w:val="00A20D0E"/>
    <w:rsid w:val="00A20E09"/>
    <w:rsid w:val="00A20FEA"/>
    <w:rsid w:val="00A20FF9"/>
    <w:rsid w:val="00A215BE"/>
    <w:rsid w:val="00A219FD"/>
    <w:rsid w:val="00A21B14"/>
    <w:rsid w:val="00A21C9C"/>
    <w:rsid w:val="00A2214E"/>
    <w:rsid w:val="00A221FB"/>
    <w:rsid w:val="00A22388"/>
    <w:rsid w:val="00A22801"/>
    <w:rsid w:val="00A22855"/>
    <w:rsid w:val="00A2286D"/>
    <w:rsid w:val="00A228DE"/>
    <w:rsid w:val="00A22A2B"/>
    <w:rsid w:val="00A22C46"/>
    <w:rsid w:val="00A23082"/>
    <w:rsid w:val="00A2328F"/>
    <w:rsid w:val="00A23290"/>
    <w:rsid w:val="00A24090"/>
    <w:rsid w:val="00A24095"/>
    <w:rsid w:val="00A2534B"/>
    <w:rsid w:val="00A2599E"/>
    <w:rsid w:val="00A25A95"/>
    <w:rsid w:val="00A25D56"/>
    <w:rsid w:val="00A25FBE"/>
    <w:rsid w:val="00A261B9"/>
    <w:rsid w:val="00A262BB"/>
    <w:rsid w:val="00A26339"/>
    <w:rsid w:val="00A26547"/>
    <w:rsid w:val="00A2664B"/>
    <w:rsid w:val="00A266A3"/>
    <w:rsid w:val="00A26921"/>
    <w:rsid w:val="00A269D6"/>
    <w:rsid w:val="00A26B04"/>
    <w:rsid w:val="00A26BEC"/>
    <w:rsid w:val="00A26C45"/>
    <w:rsid w:val="00A26CDE"/>
    <w:rsid w:val="00A27160"/>
    <w:rsid w:val="00A27224"/>
    <w:rsid w:val="00A272CA"/>
    <w:rsid w:val="00A274F1"/>
    <w:rsid w:val="00A27557"/>
    <w:rsid w:val="00A2772C"/>
    <w:rsid w:val="00A2795A"/>
    <w:rsid w:val="00A27ABB"/>
    <w:rsid w:val="00A27C4A"/>
    <w:rsid w:val="00A3035D"/>
    <w:rsid w:val="00A30498"/>
    <w:rsid w:val="00A305EA"/>
    <w:rsid w:val="00A3074A"/>
    <w:rsid w:val="00A308F4"/>
    <w:rsid w:val="00A308FD"/>
    <w:rsid w:val="00A30D57"/>
    <w:rsid w:val="00A3127E"/>
    <w:rsid w:val="00A31303"/>
    <w:rsid w:val="00A3141B"/>
    <w:rsid w:val="00A315CE"/>
    <w:rsid w:val="00A319D1"/>
    <w:rsid w:val="00A31AFD"/>
    <w:rsid w:val="00A31BFC"/>
    <w:rsid w:val="00A31FE8"/>
    <w:rsid w:val="00A32288"/>
    <w:rsid w:val="00A323CA"/>
    <w:rsid w:val="00A3282B"/>
    <w:rsid w:val="00A328FB"/>
    <w:rsid w:val="00A329A2"/>
    <w:rsid w:val="00A3320E"/>
    <w:rsid w:val="00A33B15"/>
    <w:rsid w:val="00A33C20"/>
    <w:rsid w:val="00A340EC"/>
    <w:rsid w:val="00A342A8"/>
    <w:rsid w:val="00A347C4"/>
    <w:rsid w:val="00A34838"/>
    <w:rsid w:val="00A34B8B"/>
    <w:rsid w:val="00A350EB"/>
    <w:rsid w:val="00A352DD"/>
    <w:rsid w:val="00A353AE"/>
    <w:rsid w:val="00A353DA"/>
    <w:rsid w:val="00A353DD"/>
    <w:rsid w:val="00A357E5"/>
    <w:rsid w:val="00A35885"/>
    <w:rsid w:val="00A35A59"/>
    <w:rsid w:val="00A35EB6"/>
    <w:rsid w:val="00A361A9"/>
    <w:rsid w:val="00A3626D"/>
    <w:rsid w:val="00A364DB"/>
    <w:rsid w:val="00A36540"/>
    <w:rsid w:val="00A3668E"/>
    <w:rsid w:val="00A36884"/>
    <w:rsid w:val="00A36B34"/>
    <w:rsid w:val="00A37351"/>
    <w:rsid w:val="00A37390"/>
    <w:rsid w:val="00A3751C"/>
    <w:rsid w:val="00A37A57"/>
    <w:rsid w:val="00A37CD2"/>
    <w:rsid w:val="00A37E92"/>
    <w:rsid w:val="00A4042B"/>
    <w:rsid w:val="00A4057D"/>
    <w:rsid w:val="00A405F8"/>
    <w:rsid w:val="00A40826"/>
    <w:rsid w:val="00A409D7"/>
    <w:rsid w:val="00A40A58"/>
    <w:rsid w:val="00A40B27"/>
    <w:rsid w:val="00A40C80"/>
    <w:rsid w:val="00A40F54"/>
    <w:rsid w:val="00A41213"/>
    <w:rsid w:val="00A413BE"/>
    <w:rsid w:val="00A41802"/>
    <w:rsid w:val="00A4197F"/>
    <w:rsid w:val="00A41A3C"/>
    <w:rsid w:val="00A41A69"/>
    <w:rsid w:val="00A41D2E"/>
    <w:rsid w:val="00A41D9A"/>
    <w:rsid w:val="00A41DB2"/>
    <w:rsid w:val="00A41E43"/>
    <w:rsid w:val="00A4203E"/>
    <w:rsid w:val="00A42124"/>
    <w:rsid w:val="00A428D7"/>
    <w:rsid w:val="00A42AB4"/>
    <w:rsid w:val="00A42BA4"/>
    <w:rsid w:val="00A42E20"/>
    <w:rsid w:val="00A43388"/>
    <w:rsid w:val="00A43774"/>
    <w:rsid w:val="00A43823"/>
    <w:rsid w:val="00A43EEF"/>
    <w:rsid w:val="00A440AF"/>
    <w:rsid w:val="00A44A40"/>
    <w:rsid w:val="00A44ABE"/>
    <w:rsid w:val="00A44D40"/>
    <w:rsid w:val="00A44DDD"/>
    <w:rsid w:val="00A44F82"/>
    <w:rsid w:val="00A450AC"/>
    <w:rsid w:val="00A45200"/>
    <w:rsid w:val="00A454CD"/>
    <w:rsid w:val="00A4556A"/>
    <w:rsid w:val="00A4578F"/>
    <w:rsid w:val="00A459C1"/>
    <w:rsid w:val="00A461DB"/>
    <w:rsid w:val="00A462D5"/>
    <w:rsid w:val="00A46982"/>
    <w:rsid w:val="00A469C3"/>
    <w:rsid w:val="00A46A39"/>
    <w:rsid w:val="00A472AF"/>
    <w:rsid w:val="00A4744F"/>
    <w:rsid w:val="00A4770E"/>
    <w:rsid w:val="00A47781"/>
    <w:rsid w:val="00A47918"/>
    <w:rsid w:val="00A479D8"/>
    <w:rsid w:val="00A47C27"/>
    <w:rsid w:val="00A5052D"/>
    <w:rsid w:val="00A509AB"/>
    <w:rsid w:val="00A509FB"/>
    <w:rsid w:val="00A513B7"/>
    <w:rsid w:val="00A5190B"/>
    <w:rsid w:val="00A519D6"/>
    <w:rsid w:val="00A51CFE"/>
    <w:rsid w:val="00A52014"/>
    <w:rsid w:val="00A52690"/>
    <w:rsid w:val="00A527B1"/>
    <w:rsid w:val="00A527E3"/>
    <w:rsid w:val="00A528C1"/>
    <w:rsid w:val="00A52A0C"/>
    <w:rsid w:val="00A531E6"/>
    <w:rsid w:val="00A534FB"/>
    <w:rsid w:val="00A535EA"/>
    <w:rsid w:val="00A53B2F"/>
    <w:rsid w:val="00A53DD0"/>
    <w:rsid w:val="00A53E15"/>
    <w:rsid w:val="00A53F91"/>
    <w:rsid w:val="00A53FA1"/>
    <w:rsid w:val="00A54367"/>
    <w:rsid w:val="00A543D3"/>
    <w:rsid w:val="00A5443C"/>
    <w:rsid w:val="00A556D5"/>
    <w:rsid w:val="00A55F73"/>
    <w:rsid w:val="00A56101"/>
    <w:rsid w:val="00A566EB"/>
    <w:rsid w:val="00A56749"/>
    <w:rsid w:val="00A56A70"/>
    <w:rsid w:val="00A56B7E"/>
    <w:rsid w:val="00A56C79"/>
    <w:rsid w:val="00A56CEF"/>
    <w:rsid w:val="00A56D1A"/>
    <w:rsid w:val="00A56E86"/>
    <w:rsid w:val="00A57109"/>
    <w:rsid w:val="00A572BA"/>
    <w:rsid w:val="00A573E1"/>
    <w:rsid w:val="00A57977"/>
    <w:rsid w:val="00A579A5"/>
    <w:rsid w:val="00A57A0D"/>
    <w:rsid w:val="00A60044"/>
    <w:rsid w:val="00A60146"/>
    <w:rsid w:val="00A60565"/>
    <w:rsid w:val="00A60E18"/>
    <w:rsid w:val="00A60E24"/>
    <w:rsid w:val="00A61289"/>
    <w:rsid w:val="00A6149B"/>
    <w:rsid w:val="00A6158B"/>
    <w:rsid w:val="00A61616"/>
    <w:rsid w:val="00A6180B"/>
    <w:rsid w:val="00A61AF2"/>
    <w:rsid w:val="00A61B48"/>
    <w:rsid w:val="00A61DE4"/>
    <w:rsid w:val="00A61DF8"/>
    <w:rsid w:val="00A62370"/>
    <w:rsid w:val="00A6290E"/>
    <w:rsid w:val="00A62BE6"/>
    <w:rsid w:val="00A62D3D"/>
    <w:rsid w:val="00A6337B"/>
    <w:rsid w:val="00A634A8"/>
    <w:rsid w:val="00A63529"/>
    <w:rsid w:val="00A635FA"/>
    <w:rsid w:val="00A6369E"/>
    <w:rsid w:val="00A638C9"/>
    <w:rsid w:val="00A63908"/>
    <w:rsid w:val="00A6396F"/>
    <w:rsid w:val="00A639BD"/>
    <w:rsid w:val="00A63A24"/>
    <w:rsid w:val="00A63F91"/>
    <w:rsid w:val="00A64081"/>
    <w:rsid w:val="00A640F3"/>
    <w:rsid w:val="00A64106"/>
    <w:rsid w:val="00A642CD"/>
    <w:rsid w:val="00A64356"/>
    <w:rsid w:val="00A64604"/>
    <w:rsid w:val="00A64690"/>
    <w:rsid w:val="00A64939"/>
    <w:rsid w:val="00A64A5F"/>
    <w:rsid w:val="00A64B4A"/>
    <w:rsid w:val="00A64CE8"/>
    <w:rsid w:val="00A64E20"/>
    <w:rsid w:val="00A64FE8"/>
    <w:rsid w:val="00A6532F"/>
    <w:rsid w:val="00A6534B"/>
    <w:rsid w:val="00A653BE"/>
    <w:rsid w:val="00A659C5"/>
    <w:rsid w:val="00A65BF6"/>
    <w:rsid w:val="00A65C55"/>
    <w:rsid w:val="00A65E3B"/>
    <w:rsid w:val="00A65F69"/>
    <w:rsid w:val="00A6615E"/>
    <w:rsid w:val="00A664FF"/>
    <w:rsid w:val="00A665DA"/>
    <w:rsid w:val="00A66660"/>
    <w:rsid w:val="00A668A6"/>
    <w:rsid w:val="00A66DF1"/>
    <w:rsid w:val="00A671BF"/>
    <w:rsid w:val="00A67578"/>
    <w:rsid w:val="00A677C3"/>
    <w:rsid w:val="00A67E0E"/>
    <w:rsid w:val="00A70454"/>
    <w:rsid w:val="00A70531"/>
    <w:rsid w:val="00A70809"/>
    <w:rsid w:val="00A70AE8"/>
    <w:rsid w:val="00A70B53"/>
    <w:rsid w:val="00A70ED3"/>
    <w:rsid w:val="00A70F0A"/>
    <w:rsid w:val="00A7137B"/>
    <w:rsid w:val="00A7145A"/>
    <w:rsid w:val="00A7153E"/>
    <w:rsid w:val="00A716D8"/>
    <w:rsid w:val="00A71856"/>
    <w:rsid w:val="00A71B86"/>
    <w:rsid w:val="00A71EC8"/>
    <w:rsid w:val="00A71F89"/>
    <w:rsid w:val="00A72831"/>
    <w:rsid w:val="00A72A1F"/>
    <w:rsid w:val="00A72CE1"/>
    <w:rsid w:val="00A72DBB"/>
    <w:rsid w:val="00A72E8A"/>
    <w:rsid w:val="00A72FC8"/>
    <w:rsid w:val="00A730AA"/>
    <w:rsid w:val="00A73167"/>
    <w:rsid w:val="00A732E4"/>
    <w:rsid w:val="00A73BA1"/>
    <w:rsid w:val="00A73C93"/>
    <w:rsid w:val="00A73E4C"/>
    <w:rsid w:val="00A7423A"/>
    <w:rsid w:val="00A7426F"/>
    <w:rsid w:val="00A7440D"/>
    <w:rsid w:val="00A7456F"/>
    <w:rsid w:val="00A7485F"/>
    <w:rsid w:val="00A748DF"/>
    <w:rsid w:val="00A748FE"/>
    <w:rsid w:val="00A749A2"/>
    <w:rsid w:val="00A752CC"/>
    <w:rsid w:val="00A755E3"/>
    <w:rsid w:val="00A7568D"/>
    <w:rsid w:val="00A75987"/>
    <w:rsid w:val="00A75B1F"/>
    <w:rsid w:val="00A75DA3"/>
    <w:rsid w:val="00A76018"/>
    <w:rsid w:val="00A764DF"/>
    <w:rsid w:val="00A76556"/>
    <w:rsid w:val="00A76916"/>
    <w:rsid w:val="00A76AEC"/>
    <w:rsid w:val="00A76C95"/>
    <w:rsid w:val="00A770B9"/>
    <w:rsid w:val="00A7771A"/>
    <w:rsid w:val="00A77978"/>
    <w:rsid w:val="00A77CDF"/>
    <w:rsid w:val="00A77D9C"/>
    <w:rsid w:val="00A77F47"/>
    <w:rsid w:val="00A77F9E"/>
    <w:rsid w:val="00A8006D"/>
    <w:rsid w:val="00A805FF"/>
    <w:rsid w:val="00A809C7"/>
    <w:rsid w:val="00A80A20"/>
    <w:rsid w:val="00A80EA8"/>
    <w:rsid w:val="00A80F91"/>
    <w:rsid w:val="00A81105"/>
    <w:rsid w:val="00A813E9"/>
    <w:rsid w:val="00A815CC"/>
    <w:rsid w:val="00A81794"/>
    <w:rsid w:val="00A817A8"/>
    <w:rsid w:val="00A81805"/>
    <w:rsid w:val="00A81F57"/>
    <w:rsid w:val="00A81F6C"/>
    <w:rsid w:val="00A820B9"/>
    <w:rsid w:val="00A823C7"/>
    <w:rsid w:val="00A82518"/>
    <w:rsid w:val="00A825B8"/>
    <w:rsid w:val="00A82635"/>
    <w:rsid w:val="00A82BA5"/>
    <w:rsid w:val="00A83022"/>
    <w:rsid w:val="00A833F0"/>
    <w:rsid w:val="00A83670"/>
    <w:rsid w:val="00A83761"/>
    <w:rsid w:val="00A838B8"/>
    <w:rsid w:val="00A83B77"/>
    <w:rsid w:val="00A841D9"/>
    <w:rsid w:val="00A84741"/>
    <w:rsid w:val="00A8493F"/>
    <w:rsid w:val="00A84B76"/>
    <w:rsid w:val="00A84C70"/>
    <w:rsid w:val="00A854AA"/>
    <w:rsid w:val="00A85678"/>
    <w:rsid w:val="00A85C4B"/>
    <w:rsid w:val="00A85CAA"/>
    <w:rsid w:val="00A85D44"/>
    <w:rsid w:val="00A86165"/>
    <w:rsid w:val="00A86194"/>
    <w:rsid w:val="00A86445"/>
    <w:rsid w:val="00A864A5"/>
    <w:rsid w:val="00A864D7"/>
    <w:rsid w:val="00A86566"/>
    <w:rsid w:val="00A86788"/>
    <w:rsid w:val="00A8695C"/>
    <w:rsid w:val="00A86BCE"/>
    <w:rsid w:val="00A870B9"/>
    <w:rsid w:val="00A87117"/>
    <w:rsid w:val="00A8716C"/>
    <w:rsid w:val="00A872AD"/>
    <w:rsid w:val="00A872F6"/>
    <w:rsid w:val="00A87479"/>
    <w:rsid w:val="00A87B6C"/>
    <w:rsid w:val="00A87B90"/>
    <w:rsid w:val="00A87D2F"/>
    <w:rsid w:val="00A87F1E"/>
    <w:rsid w:val="00A87F34"/>
    <w:rsid w:val="00A87F67"/>
    <w:rsid w:val="00A900E5"/>
    <w:rsid w:val="00A90175"/>
    <w:rsid w:val="00A9030D"/>
    <w:rsid w:val="00A903F6"/>
    <w:rsid w:val="00A9094B"/>
    <w:rsid w:val="00A909F4"/>
    <w:rsid w:val="00A90B1C"/>
    <w:rsid w:val="00A911F2"/>
    <w:rsid w:val="00A9130C"/>
    <w:rsid w:val="00A91536"/>
    <w:rsid w:val="00A91ACC"/>
    <w:rsid w:val="00A91AE0"/>
    <w:rsid w:val="00A91FF3"/>
    <w:rsid w:val="00A92092"/>
    <w:rsid w:val="00A927D1"/>
    <w:rsid w:val="00A92BFA"/>
    <w:rsid w:val="00A92C61"/>
    <w:rsid w:val="00A92C8A"/>
    <w:rsid w:val="00A9323A"/>
    <w:rsid w:val="00A932D9"/>
    <w:rsid w:val="00A93475"/>
    <w:rsid w:val="00A93600"/>
    <w:rsid w:val="00A93664"/>
    <w:rsid w:val="00A93676"/>
    <w:rsid w:val="00A93B26"/>
    <w:rsid w:val="00A93BEF"/>
    <w:rsid w:val="00A93EFC"/>
    <w:rsid w:val="00A942DD"/>
    <w:rsid w:val="00A9437F"/>
    <w:rsid w:val="00A944A9"/>
    <w:rsid w:val="00A94622"/>
    <w:rsid w:val="00A94654"/>
    <w:rsid w:val="00A949B8"/>
    <w:rsid w:val="00A94DF0"/>
    <w:rsid w:val="00A95129"/>
    <w:rsid w:val="00A9581C"/>
    <w:rsid w:val="00A959C9"/>
    <w:rsid w:val="00A95B36"/>
    <w:rsid w:val="00A961DC"/>
    <w:rsid w:val="00A9630E"/>
    <w:rsid w:val="00A963DD"/>
    <w:rsid w:val="00A96453"/>
    <w:rsid w:val="00A9654B"/>
    <w:rsid w:val="00A965C0"/>
    <w:rsid w:val="00A96683"/>
    <w:rsid w:val="00A96A89"/>
    <w:rsid w:val="00A96C4C"/>
    <w:rsid w:val="00A970EC"/>
    <w:rsid w:val="00A973A0"/>
    <w:rsid w:val="00A9759A"/>
    <w:rsid w:val="00A97B18"/>
    <w:rsid w:val="00A97DEC"/>
    <w:rsid w:val="00A97F31"/>
    <w:rsid w:val="00AA0066"/>
    <w:rsid w:val="00AA00AC"/>
    <w:rsid w:val="00AA0465"/>
    <w:rsid w:val="00AA04B7"/>
    <w:rsid w:val="00AA06AE"/>
    <w:rsid w:val="00AA09CF"/>
    <w:rsid w:val="00AA0A19"/>
    <w:rsid w:val="00AA0C8E"/>
    <w:rsid w:val="00AA0E6D"/>
    <w:rsid w:val="00AA1326"/>
    <w:rsid w:val="00AA147B"/>
    <w:rsid w:val="00AA19AE"/>
    <w:rsid w:val="00AA1A10"/>
    <w:rsid w:val="00AA1CB3"/>
    <w:rsid w:val="00AA1E54"/>
    <w:rsid w:val="00AA1F11"/>
    <w:rsid w:val="00AA22D4"/>
    <w:rsid w:val="00AA2347"/>
    <w:rsid w:val="00AA24BE"/>
    <w:rsid w:val="00AA2862"/>
    <w:rsid w:val="00AA2B14"/>
    <w:rsid w:val="00AA2C87"/>
    <w:rsid w:val="00AA3489"/>
    <w:rsid w:val="00AA362A"/>
    <w:rsid w:val="00AA37BF"/>
    <w:rsid w:val="00AA3D7B"/>
    <w:rsid w:val="00AA3F44"/>
    <w:rsid w:val="00AA3FB8"/>
    <w:rsid w:val="00AA3FC7"/>
    <w:rsid w:val="00AA4359"/>
    <w:rsid w:val="00AA4449"/>
    <w:rsid w:val="00AA47F6"/>
    <w:rsid w:val="00AA4977"/>
    <w:rsid w:val="00AA4D7E"/>
    <w:rsid w:val="00AA4DB8"/>
    <w:rsid w:val="00AA4F2C"/>
    <w:rsid w:val="00AA4F80"/>
    <w:rsid w:val="00AA50B8"/>
    <w:rsid w:val="00AA5A2A"/>
    <w:rsid w:val="00AA5BFC"/>
    <w:rsid w:val="00AA5EDA"/>
    <w:rsid w:val="00AA5F39"/>
    <w:rsid w:val="00AA6520"/>
    <w:rsid w:val="00AA682E"/>
    <w:rsid w:val="00AA6DC1"/>
    <w:rsid w:val="00AA72FE"/>
    <w:rsid w:val="00AA73DA"/>
    <w:rsid w:val="00AA73E6"/>
    <w:rsid w:val="00AA7967"/>
    <w:rsid w:val="00AA799E"/>
    <w:rsid w:val="00AA7A1B"/>
    <w:rsid w:val="00AA7D77"/>
    <w:rsid w:val="00AA7E22"/>
    <w:rsid w:val="00AA7FA1"/>
    <w:rsid w:val="00AB0B61"/>
    <w:rsid w:val="00AB0CA7"/>
    <w:rsid w:val="00AB112A"/>
    <w:rsid w:val="00AB132E"/>
    <w:rsid w:val="00AB18E0"/>
    <w:rsid w:val="00AB1BAC"/>
    <w:rsid w:val="00AB1C54"/>
    <w:rsid w:val="00AB1E0C"/>
    <w:rsid w:val="00AB1E93"/>
    <w:rsid w:val="00AB1FDD"/>
    <w:rsid w:val="00AB20A2"/>
    <w:rsid w:val="00AB25BC"/>
    <w:rsid w:val="00AB261E"/>
    <w:rsid w:val="00AB2662"/>
    <w:rsid w:val="00AB32FD"/>
    <w:rsid w:val="00AB337D"/>
    <w:rsid w:val="00AB36F3"/>
    <w:rsid w:val="00AB382D"/>
    <w:rsid w:val="00AB3C04"/>
    <w:rsid w:val="00AB3C0D"/>
    <w:rsid w:val="00AB43E9"/>
    <w:rsid w:val="00AB4474"/>
    <w:rsid w:val="00AB48F1"/>
    <w:rsid w:val="00AB4A61"/>
    <w:rsid w:val="00AB576B"/>
    <w:rsid w:val="00AB5A76"/>
    <w:rsid w:val="00AB5A8A"/>
    <w:rsid w:val="00AB5BBE"/>
    <w:rsid w:val="00AB5BDB"/>
    <w:rsid w:val="00AB5C1A"/>
    <w:rsid w:val="00AB5C71"/>
    <w:rsid w:val="00AB6951"/>
    <w:rsid w:val="00AB69B3"/>
    <w:rsid w:val="00AB6CE5"/>
    <w:rsid w:val="00AB6E29"/>
    <w:rsid w:val="00AB6E99"/>
    <w:rsid w:val="00AB71F1"/>
    <w:rsid w:val="00AB72AC"/>
    <w:rsid w:val="00AB7704"/>
    <w:rsid w:val="00AC01E2"/>
    <w:rsid w:val="00AC06BE"/>
    <w:rsid w:val="00AC0A63"/>
    <w:rsid w:val="00AC0A7E"/>
    <w:rsid w:val="00AC1218"/>
    <w:rsid w:val="00AC122C"/>
    <w:rsid w:val="00AC1450"/>
    <w:rsid w:val="00AC14E8"/>
    <w:rsid w:val="00AC19CA"/>
    <w:rsid w:val="00AC1ADE"/>
    <w:rsid w:val="00AC1C6D"/>
    <w:rsid w:val="00AC1E3C"/>
    <w:rsid w:val="00AC1F69"/>
    <w:rsid w:val="00AC27E5"/>
    <w:rsid w:val="00AC286D"/>
    <w:rsid w:val="00AC29E8"/>
    <w:rsid w:val="00AC2AA5"/>
    <w:rsid w:val="00AC2C46"/>
    <w:rsid w:val="00AC2EAB"/>
    <w:rsid w:val="00AC2F90"/>
    <w:rsid w:val="00AC313F"/>
    <w:rsid w:val="00AC3189"/>
    <w:rsid w:val="00AC341A"/>
    <w:rsid w:val="00AC3547"/>
    <w:rsid w:val="00AC3595"/>
    <w:rsid w:val="00AC3699"/>
    <w:rsid w:val="00AC3713"/>
    <w:rsid w:val="00AC3B52"/>
    <w:rsid w:val="00AC3BDA"/>
    <w:rsid w:val="00AC3CE1"/>
    <w:rsid w:val="00AC3E68"/>
    <w:rsid w:val="00AC429A"/>
    <w:rsid w:val="00AC42BE"/>
    <w:rsid w:val="00AC449B"/>
    <w:rsid w:val="00AC4ACA"/>
    <w:rsid w:val="00AC5492"/>
    <w:rsid w:val="00AC56AC"/>
    <w:rsid w:val="00AC5766"/>
    <w:rsid w:val="00AC58AB"/>
    <w:rsid w:val="00AC5962"/>
    <w:rsid w:val="00AC5ADF"/>
    <w:rsid w:val="00AC5D37"/>
    <w:rsid w:val="00AC5EFF"/>
    <w:rsid w:val="00AC6083"/>
    <w:rsid w:val="00AC63C1"/>
    <w:rsid w:val="00AC64D4"/>
    <w:rsid w:val="00AC64DE"/>
    <w:rsid w:val="00AC69A5"/>
    <w:rsid w:val="00AC6AD9"/>
    <w:rsid w:val="00AC6D71"/>
    <w:rsid w:val="00AC6E02"/>
    <w:rsid w:val="00AC71FC"/>
    <w:rsid w:val="00AC73A8"/>
    <w:rsid w:val="00AC7D43"/>
    <w:rsid w:val="00AD031F"/>
    <w:rsid w:val="00AD05E7"/>
    <w:rsid w:val="00AD0851"/>
    <w:rsid w:val="00AD0A86"/>
    <w:rsid w:val="00AD0E5B"/>
    <w:rsid w:val="00AD0F66"/>
    <w:rsid w:val="00AD1273"/>
    <w:rsid w:val="00AD1308"/>
    <w:rsid w:val="00AD144C"/>
    <w:rsid w:val="00AD15E1"/>
    <w:rsid w:val="00AD15E3"/>
    <w:rsid w:val="00AD17CA"/>
    <w:rsid w:val="00AD1840"/>
    <w:rsid w:val="00AD1947"/>
    <w:rsid w:val="00AD19AB"/>
    <w:rsid w:val="00AD19C3"/>
    <w:rsid w:val="00AD1AAB"/>
    <w:rsid w:val="00AD1C10"/>
    <w:rsid w:val="00AD1D0F"/>
    <w:rsid w:val="00AD1E6E"/>
    <w:rsid w:val="00AD206E"/>
    <w:rsid w:val="00AD20A5"/>
    <w:rsid w:val="00AD20D6"/>
    <w:rsid w:val="00AD218F"/>
    <w:rsid w:val="00AD24D9"/>
    <w:rsid w:val="00AD2533"/>
    <w:rsid w:val="00AD2689"/>
    <w:rsid w:val="00AD2C7A"/>
    <w:rsid w:val="00AD2FFC"/>
    <w:rsid w:val="00AD325D"/>
    <w:rsid w:val="00AD3858"/>
    <w:rsid w:val="00AD394D"/>
    <w:rsid w:val="00AD3E49"/>
    <w:rsid w:val="00AD47F3"/>
    <w:rsid w:val="00AD4D4C"/>
    <w:rsid w:val="00AD4E28"/>
    <w:rsid w:val="00AD56F9"/>
    <w:rsid w:val="00AD5E0C"/>
    <w:rsid w:val="00AD620B"/>
    <w:rsid w:val="00AD637E"/>
    <w:rsid w:val="00AD657F"/>
    <w:rsid w:val="00AD65C7"/>
    <w:rsid w:val="00AD6E78"/>
    <w:rsid w:val="00AD6EDF"/>
    <w:rsid w:val="00AD6FE3"/>
    <w:rsid w:val="00AD7080"/>
    <w:rsid w:val="00AD713B"/>
    <w:rsid w:val="00AD71A9"/>
    <w:rsid w:val="00AD7952"/>
    <w:rsid w:val="00AD7CB4"/>
    <w:rsid w:val="00AD7DF6"/>
    <w:rsid w:val="00AE0B09"/>
    <w:rsid w:val="00AE0FF7"/>
    <w:rsid w:val="00AE19F0"/>
    <w:rsid w:val="00AE1D14"/>
    <w:rsid w:val="00AE1EBE"/>
    <w:rsid w:val="00AE1FB6"/>
    <w:rsid w:val="00AE219D"/>
    <w:rsid w:val="00AE22B0"/>
    <w:rsid w:val="00AE23A1"/>
    <w:rsid w:val="00AE23C2"/>
    <w:rsid w:val="00AE27F3"/>
    <w:rsid w:val="00AE287A"/>
    <w:rsid w:val="00AE2881"/>
    <w:rsid w:val="00AE2A73"/>
    <w:rsid w:val="00AE2C76"/>
    <w:rsid w:val="00AE2E27"/>
    <w:rsid w:val="00AE2F68"/>
    <w:rsid w:val="00AE311D"/>
    <w:rsid w:val="00AE3132"/>
    <w:rsid w:val="00AE31E6"/>
    <w:rsid w:val="00AE329A"/>
    <w:rsid w:val="00AE3313"/>
    <w:rsid w:val="00AE3613"/>
    <w:rsid w:val="00AE3635"/>
    <w:rsid w:val="00AE3A86"/>
    <w:rsid w:val="00AE3C64"/>
    <w:rsid w:val="00AE3F95"/>
    <w:rsid w:val="00AE4067"/>
    <w:rsid w:val="00AE476B"/>
    <w:rsid w:val="00AE4B1A"/>
    <w:rsid w:val="00AE4C9B"/>
    <w:rsid w:val="00AE5498"/>
    <w:rsid w:val="00AE54FC"/>
    <w:rsid w:val="00AE57F4"/>
    <w:rsid w:val="00AE5C0F"/>
    <w:rsid w:val="00AE5E56"/>
    <w:rsid w:val="00AE5EF7"/>
    <w:rsid w:val="00AE6036"/>
    <w:rsid w:val="00AE6090"/>
    <w:rsid w:val="00AE6236"/>
    <w:rsid w:val="00AE62DD"/>
    <w:rsid w:val="00AE6419"/>
    <w:rsid w:val="00AE647D"/>
    <w:rsid w:val="00AE64E4"/>
    <w:rsid w:val="00AE66EE"/>
    <w:rsid w:val="00AE6720"/>
    <w:rsid w:val="00AE68ED"/>
    <w:rsid w:val="00AE6EF3"/>
    <w:rsid w:val="00AE71B3"/>
    <w:rsid w:val="00AE73BD"/>
    <w:rsid w:val="00AE7439"/>
    <w:rsid w:val="00AE77AD"/>
    <w:rsid w:val="00AE7942"/>
    <w:rsid w:val="00AE7A54"/>
    <w:rsid w:val="00AE7CB2"/>
    <w:rsid w:val="00AE7FF8"/>
    <w:rsid w:val="00AF0290"/>
    <w:rsid w:val="00AF04BC"/>
    <w:rsid w:val="00AF0636"/>
    <w:rsid w:val="00AF0785"/>
    <w:rsid w:val="00AF0AD2"/>
    <w:rsid w:val="00AF0CD3"/>
    <w:rsid w:val="00AF13AA"/>
    <w:rsid w:val="00AF187A"/>
    <w:rsid w:val="00AF1A63"/>
    <w:rsid w:val="00AF1BAD"/>
    <w:rsid w:val="00AF1C9A"/>
    <w:rsid w:val="00AF1CEA"/>
    <w:rsid w:val="00AF1EFF"/>
    <w:rsid w:val="00AF2020"/>
    <w:rsid w:val="00AF23BC"/>
    <w:rsid w:val="00AF24F9"/>
    <w:rsid w:val="00AF2590"/>
    <w:rsid w:val="00AF2A83"/>
    <w:rsid w:val="00AF2F1C"/>
    <w:rsid w:val="00AF31D0"/>
    <w:rsid w:val="00AF33C1"/>
    <w:rsid w:val="00AF344B"/>
    <w:rsid w:val="00AF3565"/>
    <w:rsid w:val="00AF3978"/>
    <w:rsid w:val="00AF3A65"/>
    <w:rsid w:val="00AF3C05"/>
    <w:rsid w:val="00AF3C43"/>
    <w:rsid w:val="00AF3D68"/>
    <w:rsid w:val="00AF4041"/>
    <w:rsid w:val="00AF4067"/>
    <w:rsid w:val="00AF474F"/>
    <w:rsid w:val="00AF48EE"/>
    <w:rsid w:val="00AF490B"/>
    <w:rsid w:val="00AF4AF7"/>
    <w:rsid w:val="00AF4B2B"/>
    <w:rsid w:val="00AF4C6E"/>
    <w:rsid w:val="00AF51AB"/>
    <w:rsid w:val="00AF51B0"/>
    <w:rsid w:val="00AF55CD"/>
    <w:rsid w:val="00AF56EF"/>
    <w:rsid w:val="00AF59AC"/>
    <w:rsid w:val="00AF5D9A"/>
    <w:rsid w:val="00AF5DB1"/>
    <w:rsid w:val="00AF5E38"/>
    <w:rsid w:val="00AF6321"/>
    <w:rsid w:val="00AF642E"/>
    <w:rsid w:val="00AF6459"/>
    <w:rsid w:val="00AF6668"/>
    <w:rsid w:val="00AF66FA"/>
    <w:rsid w:val="00AF67E0"/>
    <w:rsid w:val="00AF68F7"/>
    <w:rsid w:val="00AF69DF"/>
    <w:rsid w:val="00AF6D76"/>
    <w:rsid w:val="00AF6E35"/>
    <w:rsid w:val="00AF7000"/>
    <w:rsid w:val="00AF7128"/>
    <w:rsid w:val="00AF720E"/>
    <w:rsid w:val="00AF756E"/>
    <w:rsid w:val="00AF759D"/>
    <w:rsid w:val="00AF7C99"/>
    <w:rsid w:val="00AF7F6E"/>
    <w:rsid w:val="00B00548"/>
    <w:rsid w:val="00B006F0"/>
    <w:rsid w:val="00B00735"/>
    <w:rsid w:val="00B00B18"/>
    <w:rsid w:val="00B00B35"/>
    <w:rsid w:val="00B01027"/>
    <w:rsid w:val="00B01095"/>
    <w:rsid w:val="00B01194"/>
    <w:rsid w:val="00B014EA"/>
    <w:rsid w:val="00B0160A"/>
    <w:rsid w:val="00B016C5"/>
    <w:rsid w:val="00B01ADE"/>
    <w:rsid w:val="00B01C1C"/>
    <w:rsid w:val="00B01C2A"/>
    <w:rsid w:val="00B01EFE"/>
    <w:rsid w:val="00B0212F"/>
    <w:rsid w:val="00B0226E"/>
    <w:rsid w:val="00B022D1"/>
    <w:rsid w:val="00B022D8"/>
    <w:rsid w:val="00B025B1"/>
    <w:rsid w:val="00B02660"/>
    <w:rsid w:val="00B02803"/>
    <w:rsid w:val="00B02A2B"/>
    <w:rsid w:val="00B03070"/>
    <w:rsid w:val="00B03220"/>
    <w:rsid w:val="00B03475"/>
    <w:rsid w:val="00B03997"/>
    <w:rsid w:val="00B03BF4"/>
    <w:rsid w:val="00B03CF7"/>
    <w:rsid w:val="00B03D4C"/>
    <w:rsid w:val="00B03E90"/>
    <w:rsid w:val="00B03EB7"/>
    <w:rsid w:val="00B04185"/>
    <w:rsid w:val="00B0418C"/>
    <w:rsid w:val="00B04246"/>
    <w:rsid w:val="00B04606"/>
    <w:rsid w:val="00B04644"/>
    <w:rsid w:val="00B04826"/>
    <w:rsid w:val="00B04AAE"/>
    <w:rsid w:val="00B04F1F"/>
    <w:rsid w:val="00B0531E"/>
    <w:rsid w:val="00B05323"/>
    <w:rsid w:val="00B054AE"/>
    <w:rsid w:val="00B056BC"/>
    <w:rsid w:val="00B058DA"/>
    <w:rsid w:val="00B058E9"/>
    <w:rsid w:val="00B05DE7"/>
    <w:rsid w:val="00B05EF6"/>
    <w:rsid w:val="00B0613B"/>
    <w:rsid w:val="00B0652D"/>
    <w:rsid w:val="00B0681D"/>
    <w:rsid w:val="00B06AC6"/>
    <w:rsid w:val="00B071F9"/>
    <w:rsid w:val="00B07233"/>
    <w:rsid w:val="00B072A0"/>
    <w:rsid w:val="00B07936"/>
    <w:rsid w:val="00B07B80"/>
    <w:rsid w:val="00B07B96"/>
    <w:rsid w:val="00B07F33"/>
    <w:rsid w:val="00B1001E"/>
    <w:rsid w:val="00B1098A"/>
    <w:rsid w:val="00B109CC"/>
    <w:rsid w:val="00B10A17"/>
    <w:rsid w:val="00B10D29"/>
    <w:rsid w:val="00B1115D"/>
    <w:rsid w:val="00B113D9"/>
    <w:rsid w:val="00B11770"/>
    <w:rsid w:val="00B11E3C"/>
    <w:rsid w:val="00B11F74"/>
    <w:rsid w:val="00B12113"/>
    <w:rsid w:val="00B12481"/>
    <w:rsid w:val="00B124EC"/>
    <w:rsid w:val="00B12A09"/>
    <w:rsid w:val="00B12D04"/>
    <w:rsid w:val="00B12FA1"/>
    <w:rsid w:val="00B1304D"/>
    <w:rsid w:val="00B1326D"/>
    <w:rsid w:val="00B132A9"/>
    <w:rsid w:val="00B132D4"/>
    <w:rsid w:val="00B13412"/>
    <w:rsid w:val="00B1350E"/>
    <w:rsid w:val="00B1362B"/>
    <w:rsid w:val="00B138AC"/>
    <w:rsid w:val="00B13996"/>
    <w:rsid w:val="00B13B69"/>
    <w:rsid w:val="00B13F66"/>
    <w:rsid w:val="00B140CC"/>
    <w:rsid w:val="00B14216"/>
    <w:rsid w:val="00B1439F"/>
    <w:rsid w:val="00B1455A"/>
    <w:rsid w:val="00B14A21"/>
    <w:rsid w:val="00B14E8F"/>
    <w:rsid w:val="00B150A2"/>
    <w:rsid w:val="00B15D89"/>
    <w:rsid w:val="00B16001"/>
    <w:rsid w:val="00B16536"/>
    <w:rsid w:val="00B165BD"/>
    <w:rsid w:val="00B16904"/>
    <w:rsid w:val="00B16BAD"/>
    <w:rsid w:val="00B16E0A"/>
    <w:rsid w:val="00B16F45"/>
    <w:rsid w:val="00B1757B"/>
    <w:rsid w:val="00B176D1"/>
    <w:rsid w:val="00B17706"/>
    <w:rsid w:val="00B1783E"/>
    <w:rsid w:val="00B179B3"/>
    <w:rsid w:val="00B17A4D"/>
    <w:rsid w:val="00B17A9A"/>
    <w:rsid w:val="00B17AF9"/>
    <w:rsid w:val="00B17E5F"/>
    <w:rsid w:val="00B17FEC"/>
    <w:rsid w:val="00B2007D"/>
    <w:rsid w:val="00B20160"/>
    <w:rsid w:val="00B2033B"/>
    <w:rsid w:val="00B203CF"/>
    <w:rsid w:val="00B20657"/>
    <w:rsid w:val="00B207C6"/>
    <w:rsid w:val="00B20EAF"/>
    <w:rsid w:val="00B2112C"/>
    <w:rsid w:val="00B211F4"/>
    <w:rsid w:val="00B21526"/>
    <w:rsid w:val="00B21573"/>
    <w:rsid w:val="00B217A7"/>
    <w:rsid w:val="00B21E7F"/>
    <w:rsid w:val="00B225CB"/>
    <w:rsid w:val="00B22800"/>
    <w:rsid w:val="00B2280F"/>
    <w:rsid w:val="00B22839"/>
    <w:rsid w:val="00B229D5"/>
    <w:rsid w:val="00B229E7"/>
    <w:rsid w:val="00B22C94"/>
    <w:rsid w:val="00B2306C"/>
    <w:rsid w:val="00B23129"/>
    <w:rsid w:val="00B235FD"/>
    <w:rsid w:val="00B23C84"/>
    <w:rsid w:val="00B23D38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834"/>
    <w:rsid w:val="00B25A17"/>
    <w:rsid w:val="00B25CBD"/>
    <w:rsid w:val="00B25D34"/>
    <w:rsid w:val="00B25D66"/>
    <w:rsid w:val="00B263EA"/>
    <w:rsid w:val="00B26C1B"/>
    <w:rsid w:val="00B27440"/>
    <w:rsid w:val="00B27697"/>
    <w:rsid w:val="00B27A43"/>
    <w:rsid w:val="00B27AC3"/>
    <w:rsid w:val="00B27DA2"/>
    <w:rsid w:val="00B3016F"/>
    <w:rsid w:val="00B308B5"/>
    <w:rsid w:val="00B30B10"/>
    <w:rsid w:val="00B30D14"/>
    <w:rsid w:val="00B312DD"/>
    <w:rsid w:val="00B31A79"/>
    <w:rsid w:val="00B3219F"/>
    <w:rsid w:val="00B3256A"/>
    <w:rsid w:val="00B325EC"/>
    <w:rsid w:val="00B3277C"/>
    <w:rsid w:val="00B32A0F"/>
    <w:rsid w:val="00B32B7F"/>
    <w:rsid w:val="00B32F30"/>
    <w:rsid w:val="00B332E6"/>
    <w:rsid w:val="00B3332D"/>
    <w:rsid w:val="00B33573"/>
    <w:rsid w:val="00B33AE0"/>
    <w:rsid w:val="00B33C24"/>
    <w:rsid w:val="00B33C98"/>
    <w:rsid w:val="00B33DEC"/>
    <w:rsid w:val="00B343F8"/>
    <w:rsid w:val="00B34607"/>
    <w:rsid w:val="00B347DD"/>
    <w:rsid w:val="00B34865"/>
    <w:rsid w:val="00B34A8C"/>
    <w:rsid w:val="00B34B18"/>
    <w:rsid w:val="00B3502F"/>
    <w:rsid w:val="00B3538E"/>
    <w:rsid w:val="00B35525"/>
    <w:rsid w:val="00B3556B"/>
    <w:rsid w:val="00B3581D"/>
    <w:rsid w:val="00B35E4F"/>
    <w:rsid w:val="00B35FDB"/>
    <w:rsid w:val="00B3618A"/>
    <w:rsid w:val="00B36778"/>
    <w:rsid w:val="00B37297"/>
    <w:rsid w:val="00B37497"/>
    <w:rsid w:val="00B37728"/>
    <w:rsid w:val="00B3781B"/>
    <w:rsid w:val="00B37BF9"/>
    <w:rsid w:val="00B37C47"/>
    <w:rsid w:val="00B37CCB"/>
    <w:rsid w:val="00B37D17"/>
    <w:rsid w:val="00B37ECC"/>
    <w:rsid w:val="00B37F08"/>
    <w:rsid w:val="00B4000C"/>
    <w:rsid w:val="00B4007C"/>
    <w:rsid w:val="00B40184"/>
    <w:rsid w:val="00B40E55"/>
    <w:rsid w:val="00B411BF"/>
    <w:rsid w:val="00B411C2"/>
    <w:rsid w:val="00B41222"/>
    <w:rsid w:val="00B4166F"/>
    <w:rsid w:val="00B416DD"/>
    <w:rsid w:val="00B417F4"/>
    <w:rsid w:val="00B41CD6"/>
    <w:rsid w:val="00B41D0F"/>
    <w:rsid w:val="00B41D4A"/>
    <w:rsid w:val="00B41E22"/>
    <w:rsid w:val="00B41ED3"/>
    <w:rsid w:val="00B41FF8"/>
    <w:rsid w:val="00B42350"/>
    <w:rsid w:val="00B424BD"/>
    <w:rsid w:val="00B42559"/>
    <w:rsid w:val="00B4258D"/>
    <w:rsid w:val="00B42966"/>
    <w:rsid w:val="00B4297C"/>
    <w:rsid w:val="00B429EA"/>
    <w:rsid w:val="00B42C64"/>
    <w:rsid w:val="00B42DD4"/>
    <w:rsid w:val="00B43372"/>
    <w:rsid w:val="00B437DC"/>
    <w:rsid w:val="00B4392D"/>
    <w:rsid w:val="00B43B98"/>
    <w:rsid w:val="00B43EB6"/>
    <w:rsid w:val="00B44038"/>
    <w:rsid w:val="00B441D7"/>
    <w:rsid w:val="00B4438A"/>
    <w:rsid w:val="00B44A25"/>
    <w:rsid w:val="00B45207"/>
    <w:rsid w:val="00B452F9"/>
    <w:rsid w:val="00B456AF"/>
    <w:rsid w:val="00B456E6"/>
    <w:rsid w:val="00B45944"/>
    <w:rsid w:val="00B45B76"/>
    <w:rsid w:val="00B45DC0"/>
    <w:rsid w:val="00B45F06"/>
    <w:rsid w:val="00B4620E"/>
    <w:rsid w:val="00B47B5A"/>
    <w:rsid w:val="00B47F34"/>
    <w:rsid w:val="00B50064"/>
    <w:rsid w:val="00B50210"/>
    <w:rsid w:val="00B50349"/>
    <w:rsid w:val="00B506B2"/>
    <w:rsid w:val="00B509E0"/>
    <w:rsid w:val="00B51002"/>
    <w:rsid w:val="00B51444"/>
    <w:rsid w:val="00B5173B"/>
    <w:rsid w:val="00B5173D"/>
    <w:rsid w:val="00B51EF0"/>
    <w:rsid w:val="00B522D2"/>
    <w:rsid w:val="00B5230B"/>
    <w:rsid w:val="00B5236F"/>
    <w:rsid w:val="00B524F1"/>
    <w:rsid w:val="00B53B2A"/>
    <w:rsid w:val="00B53F16"/>
    <w:rsid w:val="00B53FB0"/>
    <w:rsid w:val="00B53FE7"/>
    <w:rsid w:val="00B543B6"/>
    <w:rsid w:val="00B54425"/>
    <w:rsid w:val="00B547EE"/>
    <w:rsid w:val="00B54928"/>
    <w:rsid w:val="00B5492F"/>
    <w:rsid w:val="00B54D0B"/>
    <w:rsid w:val="00B54D64"/>
    <w:rsid w:val="00B5584E"/>
    <w:rsid w:val="00B55BDA"/>
    <w:rsid w:val="00B55C60"/>
    <w:rsid w:val="00B55F02"/>
    <w:rsid w:val="00B568B6"/>
    <w:rsid w:val="00B570F9"/>
    <w:rsid w:val="00B57A55"/>
    <w:rsid w:val="00B57D74"/>
    <w:rsid w:val="00B57E31"/>
    <w:rsid w:val="00B57FB4"/>
    <w:rsid w:val="00B60142"/>
    <w:rsid w:val="00B603D4"/>
    <w:rsid w:val="00B60934"/>
    <w:rsid w:val="00B60ADE"/>
    <w:rsid w:val="00B610F9"/>
    <w:rsid w:val="00B6110A"/>
    <w:rsid w:val="00B6206A"/>
    <w:rsid w:val="00B621CC"/>
    <w:rsid w:val="00B62257"/>
    <w:rsid w:val="00B62534"/>
    <w:rsid w:val="00B626BA"/>
    <w:rsid w:val="00B627AC"/>
    <w:rsid w:val="00B6290E"/>
    <w:rsid w:val="00B62CC9"/>
    <w:rsid w:val="00B62E29"/>
    <w:rsid w:val="00B636B9"/>
    <w:rsid w:val="00B63AD6"/>
    <w:rsid w:val="00B63BA6"/>
    <w:rsid w:val="00B63DEF"/>
    <w:rsid w:val="00B63E11"/>
    <w:rsid w:val="00B63F31"/>
    <w:rsid w:val="00B6400E"/>
    <w:rsid w:val="00B6428C"/>
    <w:rsid w:val="00B645E1"/>
    <w:rsid w:val="00B64BAD"/>
    <w:rsid w:val="00B64BB8"/>
    <w:rsid w:val="00B64BB9"/>
    <w:rsid w:val="00B64E14"/>
    <w:rsid w:val="00B64E47"/>
    <w:rsid w:val="00B6508A"/>
    <w:rsid w:val="00B65202"/>
    <w:rsid w:val="00B6569E"/>
    <w:rsid w:val="00B656E6"/>
    <w:rsid w:val="00B657BB"/>
    <w:rsid w:val="00B65BD9"/>
    <w:rsid w:val="00B65D49"/>
    <w:rsid w:val="00B65E81"/>
    <w:rsid w:val="00B664E7"/>
    <w:rsid w:val="00B66A3A"/>
    <w:rsid w:val="00B66F02"/>
    <w:rsid w:val="00B67360"/>
    <w:rsid w:val="00B67486"/>
    <w:rsid w:val="00B674B4"/>
    <w:rsid w:val="00B67802"/>
    <w:rsid w:val="00B67D56"/>
    <w:rsid w:val="00B7006E"/>
    <w:rsid w:val="00B700D1"/>
    <w:rsid w:val="00B7015C"/>
    <w:rsid w:val="00B706D8"/>
    <w:rsid w:val="00B709AD"/>
    <w:rsid w:val="00B709F6"/>
    <w:rsid w:val="00B70EFC"/>
    <w:rsid w:val="00B70F72"/>
    <w:rsid w:val="00B711E4"/>
    <w:rsid w:val="00B712D4"/>
    <w:rsid w:val="00B71341"/>
    <w:rsid w:val="00B7147A"/>
    <w:rsid w:val="00B71E44"/>
    <w:rsid w:val="00B72009"/>
    <w:rsid w:val="00B72216"/>
    <w:rsid w:val="00B72552"/>
    <w:rsid w:val="00B725CC"/>
    <w:rsid w:val="00B729DA"/>
    <w:rsid w:val="00B72B5E"/>
    <w:rsid w:val="00B72CFB"/>
    <w:rsid w:val="00B72D94"/>
    <w:rsid w:val="00B72F02"/>
    <w:rsid w:val="00B730B9"/>
    <w:rsid w:val="00B73D4C"/>
    <w:rsid w:val="00B73DD4"/>
    <w:rsid w:val="00B73E2F"/>
    <w:rsid w:val="00B74272"/>
    <w:rsid w:val="00B745AA"/>
    <w:rsid w:val="00B74609"/>
    <w:rsid w:val="00B74857"/>
    <w:rsid w:val="00B74A64"/>
    <w:rsid w:val="00B74B9B"/>
    <w:rsid w:val="00B74DF3"/>
    <w:rsid w:val="00B7500F"/>
    <w:rsid w:val="00B75028"/>
    <w:rsid w:val="00B75139"/>
    <w:rsid w:val="00B7514C"/>
    <w:rsid w:val="00B75330"/>
    <w:rsid w:val="00B756ED"/>
    <w:rsid w:val="00B75B5D"/>
    <w:rsid w:val="00B75CAE"/>
    <w:rsid w:val="00B75F8D"/>
    <w:rsid w:val="00B75FD7"/>
    <w:rsid w:val="00B76314"/>
    <w:rsid w:val="00B765F0"/>
    <w:rsid w:val="00B76A66"/>
    <w:rsid w:val="00B76F65"/>
    <w:rsid w:val="00B7717B"/>
    <w:rsid w:val="00B77449"/>
    <w:rsid w:val="00B7744C"/>
    <w:rsid w:val="00B7748A"/>
    <w:rsid w:val="00B7756C"/>
    <w:rsid w:val="00B775BA"/>
    <w:rsid w:val="00B7770A"/>
    <w:rsid w:val="00B77750"/>
    <w:rsid w:val="00B77C28"/>
    <w:rsid w:val="00B77CBD"/>
    <w:rsid w:val="00B801E9"/>
    <w:rsid w:val="00B80A02"/>
    <w:rsid w:val="00B80B18"/>
    <w:rsid w:val="00B80D41"/>
    <w:rsid w:val="00B80FC2"/>
    <w:rsid w:val="00B811D3"/>
    <w:rsid w:val="00B8150B"/>
    <w:rsid w:val="00B816BF"/>
    <w:rsid w:val="00B8195A"/>
    <w:rsid w:val="00B81A7B"/>
    <w:rsid w:val="00B81B0D"/>
    <w:rsid w:val="00B81BAF"/>
    <w:rsid w:val="00B81BBF"/>
    <w:rsid w:val="00B81C72"/>
    <w:rsid w:val="00B81EAB"/>
    <w:rsid w:val="00B822EA"/>
    <w:rsid w:val="00B82902"/>
    <w:rsid w:val="00B82AAD"/>
    <w:rsid w:val="00B82C48"/>
    <w:rsid w:val="00B82DE9"/>
    <w:rsid w:val="00B83510"/>
    <w:rsid w:val="00B835BE"/>
    <w:rsid w:val="00B837DC"/>
    <w:rsid w:val="00B83802"/>
    <w:rsid w:val="00B83D92"/>
    <w:rsid w:val="00B83F00"/>
    <w:rsid w:val="00B83F5F"/>
    <w:rsid w:val="00B8414A"/>
    <w:rsid w:val="00B8443C"/>
    <w:rsid w:val="00B847D8"/>
    <w:rsid w:val="00B84E45"/>
    <w:rsid w:val="00B85A50"/>
    <w:rsid w:val="00B85DFB"/>
    <w:rsid w:val="00B85EA4"/>
    <w:rsid w:val="00B86172"/>
    <w:rsid w:val="00B86285"/>
    <w:rsid w:val="00B86577"/>
    <w:rsid w:val="00B86B08"/>
    <w:rsid w:val="00B86D60"/>
    <w:rsid w:val="00B86F27"/>
    <w:rsid w:val="00B874C2"/>
    <w:rsid w:val="00B87667"/>
    <w:rsid w:val="00B876C0"/>
    <w:rsid w:val="00B87AEB"/>
    <w:rsid w:val="00B87EBC"/>
    <w:rsid w:val="00B90237"/>
    <w:rsid w:val="00B90733"/>
    <w:rsid w:val="00B9092E"/>
    <w:rsid w:val="00B9095C"/>
    <w:rsid w:val="00B9099E"/>
    <w:rsid w:val="00B909B3"/>
    <w:rsid w:val="00B90FC4"/>
    <w:rsid w:val="00B91517"/>
    <w:rsid w:val="00B917ED"/>
    <w:rsid w:val="00B91969"/>
    <w:rsid w:val="00B91B2C"/>
    <w:rsid w:val="00B91F47"/>
    <w:rsid w:val="00B92255"/>
    <w:rsid w:val="00B92330"/>
    <w:rsid w:val="00B928D1"/>
    <w:rsid w:val="00B92EFC"/>
    <w:rsid w:val="00B931EB"/>
    <w:rsid w:val="00B93345"/>
    <w:rsid w:val="00B93774"/>
    <w:rsid w:val="00B93947"/>
    <w:rsid w:val="00B93B6C"/>
    <w:rsid w:val="00B93D53"/>
    <w:rsid w:val="00B943AF"/>
    <w:rsid w:val="00B94481"/>
    <w:rsid w:val="00B94A6F"/>
    <w:rsid w:val="00B94BD2"/>
    <w:rsid w:val="00B95058"/>
    <w:rsid w:val="00B951DE"/>
    <w:rsid w:val="00B95322"/>
    <w:rsid w:val="00B95417"/>
    <w:rsid w:val="00B95509"/>
    <w:rsid w:val="00B95C78"/>
    <w:rsid w:val="00B96109"/>
    <w:rsid w:val="00B962CB"/>
    <w:rsid w:val="00B96B76"/>
    <w:rsid w:val="00B97174"/>
    <w:rsid w:val="00B97834"/>
    <w:rsid w:val="00B97A10"/>
    <w:rsid w:val="00B97BD3"/>
    <w:rsid w:val="00B97C2D"/>
    <w:rsid w:val="00B97D48"/>
    <w:rsid w:val="00BA027D"/>
    <w:rsid w:val="00BA03DB"/>
    <w:rsid w:val="00BA04BA"/>
    <w:rsid w:val="00BA0788"/>
    <w:rsid w:val="00BA110C"/>
    <w:rsid w:val="00BA1348"/>
    <w:rsid w:val="00BA1399"/>
    <w:rsid w:val="00BA16F5"/>
    <w:rsid w:val="00BA17EC"/>
    <w:rsid w:val="00BA188C"/>
    <w:rsid w:val="00BA1A6D"/>
    <w:rsid w:val="00BA1BB5"/>
    <w:rsid w:val="00BA1DC7"/>
    <w:rsid w:val="00BA1E32"/>
    <w:rsid w:val="00BA22F4"/>
    <w:rsid w:val="00BA241D"/>
    <w:rsid w:val="00BA2A62"/>
    <w:rsid w:val="00BA2EE6"/>
    <w:rsid w:val="00BA2FA2"/>
    <w:rsid w:val="00BA303B"/>
    <w:rsid w:val="00BA3475"/>
    <w:rsid w:val="00BA38DC"/>
    <w:rsid w:val="00BA3B09"/>
    <w:rsid w:val="00BA3D8C"/>
    <w:rsid w:val="00BA3FA2"/>
    <w:rsid w:val="00BA3FD4"/>
    <w:rsid w:val="00BA4978"/>
    <w:rsid w:val="00BA4AFF"/>
    <w:rsid w:val="00BA4F35"/>
    <w:rsid w:val="00BA5327"/>
    <w:rsid w:val="00BA539B"/>
    <w:rsid w:val="00BA540F"/>
    <w:rsid w:val="00BA56AC"/>
    <w:rsid w:val="00BA5741"/>
    <w:rsid w:val="00BA5773"/>
    <w:rsid w:val="00BA57AE"/>
    <w:rsid w:val="00BA582A"/>
    <w:rsid w:val="00BA5909"/>
    <w:rsid w:val="00BA5C87"/>
    <w:rsid w:val="00BA5E52"/>
    <w:rsid w:val="00BA5EA4"/>
    <w:rsid w:val="00BA6004"/>
    <w:rsid w:val="00BA605F"/>
    <w:rsid w:val="00BA62D8"/>
    <w:rsid w:val="00BA63AB"/>
    <w:rsid w:val="00BA6565"/>
    <w:rsid w:val="00BA671A"/>
    <w:rsid w:val="00BA6930"/>
    <w:rsid w:val="00BA6A48"/>
    <w:rsid w:val="00BA6C71"/>
    <w:rsid w:val="00BA7391"/>
    <w:rsid w:val="00BA73E3"/>
    <w:rsid w:val="00BA7479"/>
    <w:rsid w:val="00BA7753"/>
    <w:rsid w:val="00BA77E8"/>
    <w:rsid w:val="00BA7814"/>
    <w:rsid w:val="00BA7A15"/>
    <w:rsid w:val="00BA7B92"/>
    <w:rsid w:val="00BA7C95"/>
    <w:rsid w:val="00BA7C9D"/>
    <w:rsid w:val="00BA7E3A"/>
    <w:rsid w:val="00BA7F32"/>
    <w:rsid w:val="00BB01AF"/>
    <w:rsid w:val="00BB08E5"/>
    <w:rsid w:val="00BB0903"/>
    <w:rsid w:val="00BB0B2A"/>
    <w:rsid w:val="00BB0BEA"/>
    <w:rsid w:val="00BB0C0A"/>
    <w:rsid w:val="00BB0C61"/>
    <w:rsid w:val="00BB0F99"/>
    <w:rsid w:val="00BB13FB"/>
    <w:rsid w:val="00BB178A"/>
    <w:rsid w:val="00BB1C1D"/>
    <w:rsid w:val="00BB1DDC"/>
    <w:rsid w:val="00BB2899"/>
    <w:rsid w:val="00BB296C"/>
    <w:rsid w:val="00BB2AE1"/>
    <w:rsid w:val="00BB2B2F"/>
    <w:rsid w:val="00BB2DC3"/>
    <w:rsid w:val="00BB2E9E"/>
    <w:rsid w:val="00BB3558"/>
    <w:rsid w:val="00BB38AA"/>
    <w:rsid w:val="00BB3E9A"/>
    <w:rsid w:val="00BB3F73"/>
    <w:rsid w:val="00BB4569"/>
    <w:rsid w:val="00BB4675"/>
    <w:rsid w:val="00BB4BFE"/>
    <w:rsid w:val="00BB4C34"/>
    <w:rsid w:val="00BB5262"/>
    <w:rsid w:val="00BB5378"/>
    <w:rsid w:val="00BB5657"/>
    <w:rsid w:val="00BB57E8"/>
    <w:rsid w:val="00BB5CF5"/>
    <w:rsid w:val="00BB6037"/>
    <w:rsid w:val="00BB61E4"/>
    <w:rsid w:val="00BB61E5"/>
    <w:rsid w:val="00BB654D"/>
    <w:rsid w:val="00BB65A9"/>
    <w:rsid w:val="00BB6776"/>
    <w:rsid w:val="00BB6942"/>
    <w:rsid w:val="00BB6DB8"/>
    <w:rsid w:val="00BB6EEE"/>
    <w:rsid w:val="00BB6F11"/>
    <w:rsid w:val="00BB721D"/>
    <w:rsid w:val="00BB76C1"/>
    <w:rsid w:val="00BB7896"/>
    <w:rsid w:val="00BB7923"/>
    <w:rsid w:val="00BB7DCC"/>
    <w:rsid w:val="00BB7FA5"/>
    <w:rsid w:val="00BC06CA"/>
    <w:rsid w:val="00BC0832"/>
    <w:rsid w:val="00BC0D6F"/>
    <w:rsid w:val="00BC0DC9"/>
    <w:rsid w:val="00BC163B"/>
    <w:rsid w:val="00BC1956"/>
    <w:rsid w:val="00BC1B0D"/>
    <w:rsid w:val="00BC1B6F"/>
    <w:rsid w:val="00BC1E3D"/>
    <w:rsid w:val="00BC21E8"/>
    <w:rsid w:val="00BC26CC"/>
    <w:rsid w:val="00BC2821"/>
    <w:rsid w:val="00BC29A4"/>
    <w:rsid w:val="00BC2B4B"/>
    <w:rsid w:val="00BC2B58"/>
    <w:rsid w:val="00BC3700"/>
    <w:rsid w:val="00BC3B34"/>
    <w:rsid w:val="00BC3B50"/>
    <w:rsid w:val="00BC3DF9"/>
    <w:rsid w:val="00BC3E13"/>
    <w:rsid w:val="00BC3E1F"/>
    <w:rsid w:val="00BC3EB2"/>
    <w:rsid w:val="00BC41B9"/>
    <w:rsid w:val="00BC4360"/>
    <w:rsid w:val="00BC4610"/>
    <w:rsid w:val="00BC4620"/>
    <w:rsid w:val="00BC4A11"/>
    <w:rsid w:val="00BC4B01"/>
    <w:rsid w:val="00BC4DB2"/>
    <w:rsid w:val="00BC4EC6"/>
    <w:rsid w:val="00BC4FAF"/>
    <w:rsid w:val="00BC5383"/>
    <w:rsid w:val="00BC5619"/>
    <w:rsid w:val="00BC577C"/>
    <w:rsid w:val="00BC58E1"/>
    <w:rsid w:val="00BC5B82"/>
    <w:rsid w:val="00BC5E17"/>
    <w:rsid w:val="00BC5EF5"/>
    <w:rsid w:val="00BC6240"/>
    <w:rsid w:val="00BC65CE"/>
    <w:rsid w:val="00BC6BCC"/>
    <w:rsid w:val="00BC6DBF"/>
    <w:rsid w:val="00BC700D"/>
    <w:rsid w:val="00BC71E7"/>
    <w:rsid w:val="00BC7BC3"/>
    <w:rsid w:val="00BC7E79"/>
    <w:rsid w:val="00BC7ED1"/>
    <w:rsid w:val="00BD0239"/>
    <w:rsid w:val="00BD0469"/>
    <w:rsid w:val="00BD0509"/>
    <w:rsid w:val="00BD06A6"/>
    <w:rsid w:val="00BD07D9"/>
    <w:rsid w:val="00BD0865"/>
    <w:rsid w:val="00BD0A7E"/>
    <w:rsid w:val="00BD1012"/>
    <w:rsid w:val="00BD134D"/>
    <w:rsid w:val="00BD144D"/>
    <w:rsid w:val="00BD167A"/>
    <w:rsid w:val="00BD1941"/>
    <w:rsid w:val="00BD1CF0"/>
    <w:rsid w:val="00BD1CFF"/>
    <w:rsid w:val="00BD20AE"/>
    <w:rsid w:val="00BD2494"/>
    <w:rsid w:val="00BD259C"/>
    <w:rsid w:val="00BD265C"/>
    <w:rsid w:val="00BD268D"/>
    <w:rsid w:val="00BD26C5"/>
    <w:rsid w:val="00BD297E"/>
    <w:rsid w:val="00BD2E16"/>
    <w:rsid w:val="00BD2F0D"/>
    <w:rsid w:val="00BD3078"/>
    <w:rsid w:val="00BD3182"/>
    <w:rsid w:val="00BD322F"/>
    <w:rsid w:val="00BD3581"/>
    <w:rsid w:val="00BD3BF5"/>
    <w:rsid w:val="00BD3C49"/>
    <w:rsid w:val="00BD3D2B"/>
    <w:rsid w:val="00BD4357"/>
    <w:rsid w:val="00BD4A1C"/>
    <w:rsid w:val="00BD4C41"/>
    <w:rsid w:val="00BD4D42"/>
    <w:rsid w:val="00BD519B"/>
    <w:rsid w:val="00BD53BD"/>
    <w:rsid w:val="00BD53DC"/>
    <w:rsid w:val="00BD5AFE"/>
    <w:rsid w:val="00BD5B1F"/>
    <w:rsid w:val="00BD5C4C"/>
    <w:rsid w:val="00BD5C53"/>
    <w:rsid w:val="00BD5CEC"/>
    <w:rsid w:val="00BD5FD6"/>
    <w:rsid w:val="00BD5FF0"/>
    <w:rsid w:val="00BD647E"/>
    <w:rsid w:val="00BD648C"/>
    <w:rsid w:val="00BD669B"/>
    <w:rsid w:val="00BD69DD"/>
    <w:rsid w:val="00BD750C"/>
    <w:rsid w:val="00BD7543"/>
    <w:rsid w:val="00BD7DB8"/>
    <w:rsid w:val="00BE039B"/>
    <w:rsid w:val="00BE03ED"/>
    <w:rsid w:val="00BE0476"/>
    <w:rsid w:val="00BE0905"/>
    <w:rsid w:val="00BE0B37"/>
    <w:rsid w:val="00BE0FE0"/>
    <w:rsid w:val="00BE18E9"/>
    <w:rsid w:val="00BE1969"/>
    <w:rsid w:val="00BE1D14"/>
    <w:rsid w:val="00BE1E7D"/>
    <w:rsid w:val="00BE2286"/>
    <w:rsid w:val="00BE253D"/>
    <w:rsid w:val="00BE2A8A"/>
    <w:rsid w:val="00BE3102"/>
    <w:rsid w:val="00BE31E4"/>
    <w:rsid w:val="00BE3230"/>
    <w:rsid w:val="00BE32F2"/>
    <w:rsid w:val="00BE3396"/>
    <w:rsid w:val="00BE387D"/>
    <w:rsid w:val="00BE3C81"/>
    <w:rsid w:val="00BE3D0B"/>
    <w:rsid w:val="00BE3DD8"/>
    <w:rsid w:val="00BE41DC"/>
    <w:rsid w:val="00BE4967"/>
    <w:rsid w:val="00BE4A53"/>
    <w:rsid w:val="00BE4A9D"/>
    <w:rsid w:val="00BE4B8D"/>
    <w:rsid w:val="00BE4FA1"/>
    <w:rsid w:val="00BE4FDA"/>
    <w:rsid w:val="00BE5012"/>
    <w:rsid w:val="00BE5020"/>
    <w:rsid w:val="00BE515A"/>
    <w:rsid w:val="00BE53CB"/>
    <w:rsid w:val="00BE5667"/>
    <w:rsid w:val="00BE58C9"/>
    <w:rsid w:val="00BE5A28"/>
    <w:rsid w:val="00BE5E90"/>
    <w:rsid w:val="00BE6373"/>
    <w:rsid w:val="00BE67F1"/>
    <w:rsid w:val="00BE6BDC"/>
    <w:rsid w:val="00BE6C54"/>
    <w:rsid w:val="00BE7102"/>
    <w:rsid w:val="00BE75B8"/>
    <w:rsid w:val="00BE78CB"/>
    <w:rsid w:val="00BE799D"/>
    <w:rsid w:val="00BE79F5"/>
    <w:rsid w:val="00BE7DEA"/>
    <w:rsid w:val="00BF0420"/>
    <w:rsid w:val="00BF076B"/>
    <w:rsid w:val="00BF07AC"/>
    <w:rsid w:val="00BF09C0"/>
    <w:rsid w:val="00BF0A1E"/>
    <w:rsid w:val="00BF0A49"/>
    <w:rsid w:val="00BF0AF0"/>
    <w:rsid w:val="00BF0DB7"/>
    <w:rsid w:val="00BF0E83"/>
    <w:rsid w:val="00BF1191"/>
    <w:rsid w:val="00BF13C4"/>
    <w:rsid w:val="00BF181F"/>
    <w:rsid w:val="00BF19B3"/>
    <w:rsid w:val="00BF1A21"/>
    <w:rsid w:val="00BF1B67"/>
    <w:rsid w:val="00BF1B82"/>
    <w:rsid w:val="00BF1E6F"/>
    <w:rsid w:val="00BF1F0A"/>
    <w:rsid w:val="00BF266B"/>
    <w:rsid w:val="00BF27C0"/>
    <w:rsid w:val="00BF2BA4"/>
    <w:rsid w:val="00BF2E6A"/>
    <w:rsid w:val="00BF306F"/>
    <w:rsid w:val="00BF3327"/>
    <w:rsid w:val="00BF34BB"/>
    <w:rsid w:val="00BF34F8"/>
    <w:rsid w:val="00BF3A25"/>
    <w:rsid w:val="00BF3CA3"/>
    <w:rsid w:val="00BF45B5"/>
    <w:rsid w:val="00BF4643"/>
    <w:rsid w:val="00BF4FC2"/>
    <w:rsid w:val="00BF5206"/>
    <w:rsid w:val="00BF520E"/>
    <w:rsid w:val="00BF528C"/>
    <w:rsid w:val="00BF5397"/>
    <w:rsid w:val="00BF54F4"/>
    <w:rsid w:val="00BF54FA"/>
    <w:rsid w:val="00BF59BB"/>
    <w:rsid w:val="00BF5A80"/>
    <w:rsid w:val="00BF5B2C"/>
    <w:rsid w:val="00BF5BC5"/>
    <w:rsid w:val="00BF60E7"/>
    <w:rsid w:val="00BF623A"/>
    <w:rsid w:val="00BF6360"/>
    <w:rsid w:val="00BF6553"/>
    <w:rsid w:val="00BF65B0"/>
    <w:rsid w:val="00BF6CD6"/>
    <w:rsid w:val="00BF70E5"/>
    <w:rsid w:val="00BF739B"/>
    <w:rsid w:val="00BF759F"/>
    <w:rsid w:val="00BF76E0"/>
    <w:rsid w:val="00BF773D"/>
    <w:rsid w:val="00BF7921"/>
    <w:rsid w:val="00BF7D6B"/>
    <w:rsid w:val="00BF7EE2"/>
    <w:rsid w:val="00BF7F10"/>
    <w:rsid w:val="00C00099"/>
    <w:rsid w:val="00C01225"/>
    <w:rsid w:val="00C012DE"/>
    <w:rsid w:val="00C01440"/>
    <w:rsid w:val="00C014CA"/>
    <w:rsid w:val="00C014F7"/>
    <w:rsid w:val="00C01C26"/>
    <w:rsid w:val="00C01C7D"/>
    <w:rsid w:val="00C01D84"/>
    <w:rsid w:val="00C01DE3"/>
    <w:rsid w:val="00C01E94"/>
    <w:rsid w:val="00C02414"/>
    <w:rsid w:val="00C025AD"/>
    <w:rsid w:val="00C026BB"/>
    <w:rsid w:val="00C02DDE"/>
    <w:rsid w:val="00C032F4"/>
    <w:rsid w:val="00C034D9"/>
    <w:rsid w:val="00C03827"/>
    <w:rsid w:val="00C03A8C"/>
    <w:rsid w:val="00C03B53"/>
    <w:rsid w:val="00C03DBF"/>
    <w:rsid w:val="00C03FE3"/>
    <w:rsid w:val="00C0400C"/>
    <w:rsid w:val="00C04458"/>
    <w:rsid w:val="00C0446C"/>
    <w:rsid w:val="00C04478"/>
    <w:rsid w:val="00C0456A"/>
    <w:rsid w:val="00C0475B"/>
    <w:rsid w:val="00C04850"/>
    <w:rsid w:val="00C04B3D"/>
    <w:rsid w:val="00C04DB7"/>
    <w:rsid w:val="00C04DB8"/>
    <w:rsid w:val="00C052CC"/>
    <w:rsid w:val="00C054D0"/>
    <w:rsid w:val="00C0562A"/>
    <w:rsid w:val="00C056A2"/>
    <w:rsid w:val="00C05B11"/>
    <w:rsid w:val="00C05C22"/>
    <w:rsid w:val="00C05C2E"/>
    <w:rsid w:val="00C05C4F"/>
    <w:rsid w:val="00C05CB4"/>
    <w:rsid w:val="00C05E74"/>
    <w:rsid w:val="00C0600C"/>
    <w:rsid w:val="00C06018"/>
    <w:rsid w:val="00C06152"/>
    <w:rsid w:val="00C0645B"/>
    <w:rsid w:val="00C06721"/>
    <w:rsid w:val="00C06853"/>
    <w:rsid w:val="00C06C9C"/>
    <w:rsid w:val="00C06EE5"/>
    <w:rsid w:val="00C06FB3"/>
    <w:rsid w:val="00C0707F"/>
    <w:rsid w:val="00C07CE0"/>
    <w:rsid w:val="00C1029F"/>
    <w:rsid w:val="00C10595"/>
    <w:rsid w:val="00C1066E"/>
    <w:rsid w:val="00C10944"/>
    <w:rsid w:val="00C109E2"/>
    <w:rsid w:val="00C10E93"/>
    <w:rsid w:val="00C10FC7"/>
    <w:rsid w:val="00C1105C"/>
    <w:rsid w:val="00C110D9"/>
    <w:rsid w:val="00C114B4"/>
    <w:rsid w:val="00C1153C"/>
    <w:rsid w:val="00C1159C"/>
    <w:rsid w:val="00C115BA"/>
    <w:rsid w:val="00C11916"/>
    <w:rsid w:val="00C119C4"/>
    <w:rsid w:val="00C11BB1"/>
    <w:rsid w:val="00C11CC7"/>
    <w:rsid w:val="00C11F33"/>
    <w:rsid w:val="00C11FE0"/>
    <w:rsid w:val="00C120B7"/>
    <w:rsid w:val="00C120F5"/>
    <w:rsid w:val="00C1219C"/>
    <w:rsid w:val="00C122A7"/>
    <w:rsid w:val="00C12753"/>
    <w:rsid w:val="00C12798"/>
    <w:rsid w:val="00C12D0F"/>
    <w:rsid w:val="00C12DEE"/>
    <w:rsid w:val="00C130D8"/>
    <w:rsid w:val="00C13D73"/>
    <w:rsid w:val="00C14261"/>
    <w:rsid w:val="00C14299"/>
    <w:rsid w:val="00C145C7"/>
    <w:rsid w:val="00C148E5"/>
    <w:rsid w:val="00C14A4A"/>
    <w:rsid w:val="00C14C2E"/>
    <w:rsid w:val="00C14E46"/>
    <w:rsid w:val="00C14EED"/>
    <w:rsid w:val="00C153FA"/>
    <w:rsid w:val="00C1581B"/>
    <w:rsid w:val="00C15D3E"/>
    <w:rsid w:val="00C15E89"/>
    <w:rsid w:val="00C1613B"/>
    <w:rsid w:val="00C163C5"/>
    <w:rsid w:val="00C16781"/>
    <w:rsid w:val="00C1716D"/>
    <w:rsid w:val="00C179AC"/>
    <w:rsid w:val="00C17A8C"/>
    <w:rsid w:val="00C17AA0"/>
    <w:rsid w:val="00C17CFE"/>
    <w:rsid w:val="00C17D78"/>
    <w:rsid w:val="00C200BB"/>
    <w:rsid w:val="00C2016D"/>
    <w:rsid w:val="00C20346"/>
    <w:rsid w:val="00C2058E"/>
    <w:rsid w:val="00C20D13"/>
    <w:rsid w:val="00C20EB6"/>
    <w:rsid w:val="00C21041"/>
    <w:rsid w:val="00C21E67"/>
    <w:rsid w:val="00C22164"/>
    <w:rsid w:val="00C22638"/>
    <w:rsid w:val="00C22AB9"/>
    <w:rsid w:val="00C22C5C"/>
    <w:rsid w:val="00C23101"/>
    <w:rsid w:val="00C2351F"/>
    <w:rsid w:val="00C235A3"/>
    <w:rsid w:val="00C23D62"/>
    <w:rsid w:val="00C24732"/>
    <w:rsid w:val="00C2479D"/>
    <w:rsid w:val="00C2482C"/>
    <w:rsid w:val="00C2489F"/>
    <w:rsid w:val="00C24BBE"/>
    <w:rsid w:val="00C24BCA"/>
    <w:rsid w:val="00C24DA7"/>
    <w:rsid w:val="00C25252"/>
    <w:rsid w:val="00C25397"/>
    <w:rsid w:val="00C253D9"/>
    <w:rsid w:val="00C25CC7"/>
    <w:rsid w:val="00C2673D"/>
    <w:rsid w:val="00C2674C"/>
    <w:rsid w:val="00C26819"/>
    <w:rsid w:val="00C26AA3"/>
    <w:rsid w:val="00C26ADA"/>
    <w:rsid w:val="00C26D21"/>
    <w:rsid w:val="00C26FCC"/>
    <w:rsid w:val="00C27013"/>
    <w:rsid w:val="00C27195"/>
    <w:rsid w:val="00C274E7"/>
    <w:rsid w:val="00C27506"/>
    <w:rsid w:val="00C279F7"/>
    <w:rsid w:val="00C27A47"/>
    <w:rsid w:val="00C27BCC"/>
    <w:rsid w:val="00C27E6D"/>
    <w:rsid w:val="00C27F71"/>
    <w:rsid w:val="00C30190"/>
    <w:rsid w:val="00C30985"/>
    <w:rsid w:val="00C30BFE"/>
    <w:rsid w:val="00C30CE6"/>
    <w:rsid w:val="00C31254"/>
    <w:rsid w:val="00C3145B"/>
    <w:rsid w:val="00C315B8"/>
    <w:rsid w:val="00C31603"/>
    <w:rsid w:val="00C318A2"/>
    <w:rsid w:val="00C31CC0"/>
    <w:rsid w:val="00C31CE9"/>
    <w:rsid w:val="00C3201D"/>
    <w:rsid w:val="00C322D7"/>
    <w:rsid w:val="00C32360"/>
    <w:rsid w:val="00C32586"/>
    <w:rsid w:val="00C327D0"/>
    <w:rsid w:val="00C327D2"/>
    <w:rsid w:val="00C328A8"/>
    <w:rsid w:val="00C3298C"/>
    <w:rsid w:val="00C3299E"/>
    <w:rsid w:val="00C32C26"/>
    <w:rsid w:val="00C32EBD"/>
    <w:rsid w:val="00C330BF"/>
    <w:rsid w:val="00C33207"/>
    <w:rsid w:val="00C33388"/>
    <w:rsid w:val="00C3346B"/>
    <w:rsid w:val="00C334F4"/>
    <w:rsid w:val="00C33584"/>
    <w:rsid w:val="00C336A9"/>
    <w:rsid w:val="00C337F1"/>
    <w:rsid w:val="00C33D21"/>
    <w:rsid w:val="00C341B7"/>
    <w:rsid w:val="00C3474D"/>
    <w:rsid w:val="00C34919"/>
    <w:rsid w:val="00C34B1D"/>
    <w:rsid w:val="00C34BF0"/>
    <w:rsid w:val="00C34E21"/>
    <w:rsid w:val="00C35037"/>
    <w:rsid w:val="00C351EF"/>
    <w:rsid w:val="00C35685"/>
    <w:rsid w:val="00C35D8D"/>
    <w:rsid w:val="00C35E7E"/>
    <w:rsid w:val="00C36358"/>
    <w:rsid w:val="00C36E6C"/>
    <w:rsid w:val="00C36F2D"/>
    <w:rsid w:val="00C371FB"/>
    <w:rsid w:val="00C3738D"/>
    <w:rsid w:val="00C37A28"/>
    <w:rsid w:val="00C401D0"/>
    <w:rsid w:val="00C4031A"/>
    <w:rsid w:val="00C4062B"/>
    <w:rsid w:val="00C4079E"/>
    <w:rsid w:val="00C40964"/>
    <w:rsid w:val="00C411BB"/>
    <w:rsid w:val="00C414DE"/>
    <w:rsid w:val="00C41658"/>
    <w:rsid w:val="00C41ACF"/>
    <w:rsid w:val="00C41B26"/>
    <w:rsid w:val="00C41E1F"/>
    <w:rsid w:val="00C42089"/>
    <w:rsid w:val="00C42095"/>
    <w:rsid w:val="00C42264"/>
    <w:rsid w:val="00C42420"/>
    <w:rsid w:val="00C4277B"/>
    <w:rsid w:val="00C42AF9"/>
    <w:rsid w:val="00C42C42"/>
    <w:rsid w:val="00C43206"/>
    <w:rsid w:val="00C43344"/>
    <w:rsid w:val="00C4342B"/>
    <w:rsid w:val="00C43797"/>
    <w:rsid w:val="00C4381B"/>
    <w:rsid w:val="00C43B7B"/>
    <w:rsid w:val="00C44601"/>
    <w:rsid w:val="00C44A20"/>
    <w:rsid w:val="00C44E22"/>
    <w:rsid w:val="00C44F6F"/>
    <w:rsid w:val="00C45020"/>
    <w:rsid w:val="00C45324"/>
    <w:rsid w:val="00C455A1"/>
    <w:rsid w:val="00C45779"/>
    <w:rsid w:val="00C45B77"/>
    <w:rsid w:val="00C46266"/>
    <w:rsid w:val="00C462E1"/>
    <w:rsid w:val="00C46331"/>
    <w:rsid w:val="00C46520"/>
    <w:rsid w:val="00C46738"/>
    <w:rsid w:val="00C46826"/>
    <w:rsid w:val="00C46DA3"/>
    <w:rsid w:val="00C46DBB"/>
    <w:rsid w:val="00C47015"/>
    <w:rsid w:val="00C47102"/>
    <w:rsid w:val="00C471E2"/>
    <w:rsid w:val="00C474EA"/>
    <w:rsid w:val="00C47582"/>
    <w:rsid w:val="00C475E8"/>
    <w:rsid w:val="00C47677"/>
    <w:rsid w:val="00C478C0"/>
    <w:rsid w:val="00C47A30"/>
    <w:rsid w:val="00C50084"/>
    <w:rsid w:val="00C50659"/>
    <w:rsid w:val="00C50AAD"/>
    <w:rsid w:val="00C50B20"/>
    <w:rsid w:val="00C50D57"/>
    <w:rsid w:val="00C50DC9"/>
    <w:rsid w:val="00C50E65"/>
    <w:rsid w:val="00C511B8"/>
    <w:rsid w:val="00C51706"/>
    <w:rsid w:val="00C5171C"/>
    <w:rsid w:val="00C51721"/>
    <w:rsid w:val="00C51B74"/>
    <w:rsid w:val="00C51C89"/>
    <w:rsid w:val="00C51E3C"/>
    <w:rsid w:val="00C5205E"/>
    <w:rsid w:val="00C520EF"/>
    <w:rsid w:val="00C52210"/>
    <w:rsid w:val="00C52277"/>
    <w:rsid w:val="00C52514"/>
    <w:rsid w:val="00C525FD"/>
    <w:rsid w:val="00C52849"/>
    <w:rsid w:val="00C52CFB"/>
    <w:rsid w:val="00C533E5"/>
    <w:rsid w:val="00C5354C"/>
    <w:rsid w:val="00C538D6"/>
    <w:rsid w:val="00C53B98"/>
    <w:rsid w:val="00C53DCD"/>
    <w:rsid w:val="00C53E71"/>
    <w:rsid w:val="00C53EA9"/>
    <w:rsid w:val="00C547E2"/>
    <w:rsid w:val="00C549A1"/>
    <w:rsid w:val="00C54A0B"/>
    <w:rsid w:val="00C54CBC"/>
    <w:rsid w:val="00C54F3D"/>
    <w:rsid w:val="00C54F90"/>
    <w:rsid w:val="00C54FB5"/>
    <w:rsid w:val="00C555D8"/>
    <w:rsid w:val="00C55C3B"/>
    <w:rsid w:val="00C55DF6"/>
    <w:rsid w:val="00C56424"/>
    <w:rsid w:val="00C56694"/>
    <w:rsid w:val="00C56990"/>
    <w:rsid w:val="00C56C80"/>
    <w:rsid w:val="00C572D1"/>
    <w:rsid w:val="00C57563"/>
    <w:rsid w:val="00C57A40"/>
    <w:rsid w:val="00C57AF8"/>
    <w:rsid w:val="00C57C4C"/>
    <w:rsid w:val="00C60660"/>
    <w:rsid w:val="00C606D8"/>
    <w:rsid w:val="00C606F0"/>
    <w:rsid w:val="00C6097C"/>
    <w:rsid w:val="00C60C86"/>
    <w:rsid w:val="00C60CA6"/>
    <w:rsid w:val="00C60FA1"/>
    <w:rsid w:val="00C6104D"/>
    <w:rsid w:val="00C61711"/>
    <w:rsid w:val="00C61731"/>
    <w:rsid w:val="00C61764"/>
    <w:rsid w:val="00C619E9"/>
    <w:rsid w:val="00C619EB"/>
    <w:rsid w:val="00C61B9E"/>
    <w:rsid w:val="00C61CAF"/>
    <w:rsid w:val="00C61E92"/>
    <w:rsid w:val="00C621C5"/>
    <w:rsid w:val="00C623DC"/>
    <w:rsid w:val="00C624FE"/>
    <w:rsid w:val="00C626ED"/>
    <w:rsid w:val="00C6282D"/>
    <w:rsid w:val="00C62C52"/>
    <w:rsid w:val="00C62CB0"/>
    <w:rsid w:val="00C62CDA"/>
    <w:rsid w:val="00C62FDE"/>
    <w:rsid w:val="00C62FFA"/>
    <w:rsid w:val="00C63086"/>
    <w:rsid w:val="00C6309A"/>
    <w:rsid w:val="00C63111"/>
    <w:rsid w:val="00C6313C"/>
    <w:rsid w:val="00C6354D"/>
    <w:rsid w:val="00C6382A"/>
    <w:rsid w:val="00C6382F"/>
    <w:rsid w:val="00C63F02"/>
    <w:rsid w:val="00C64053"/>
    <w:rsid w:val="00C643C1"/>
    <w:rsid w:val="00C64633"/>
    <w:rsid w:val="00C6485C"/>
    <w:rsid w:val="00C6488C"/>
    <w:rsid w:val="00C64A6A"/>
    <w:rsid w:val="00C65056"/>
    <w:rsid w:val="00C650E7"/>
    <w:rsid w:val="00C6546C"/>
    <w:rsid w:val="00C6550E"/>
    <w:rsid w:val="00C65511"/>
    <w:rsid w:val="00C655ED"/>
    <w:rsid w:val="00C65DB6"/>
    <w:rsid w:val="00C65EF6"/>
    <w:rsid w:val="00C65F94"/>
    <w:rsid w:val="00C6613A"/>
    <w:rsid w:val="00C66151"/>
    <w:rsid w:val="00C6622C"/>
    <w:rsid w:val="00C66538"/>
    <w:rsid w:val="00C6690C"/>
    <w:rsid w:val="00C66B43"/>
    <w:rsid w:val="00C66CEE"/>
    <w:rsid w:val="00C66F79"/>
    <w:rsid w:val="00C67026"/>
    <w:rsid w:val="00C6725A"/>
    <w:rsid w:val="00C67CD7"/>
    <w:rsid w:val="00C67CEB"/>
    <w:rsid w:val="00C67DB2"/>
    <w:rsid w:val="00C7020D"/>
    <w:rsid w:val="00C70577"/>
    <w:rsid w:val="00C70692"/>
    <w:rsid w:val="00C7078D"/>
    <w:rsid w:val="00C708BA"/>
    <w:rsid w:val="00C70B5C"/>
    <w:rsid w:val="00C70D9E"/>
    <w:rsid w:val="00C70ED8"/>
    <w:rsid w:val="00C70FF5"/>
    <w:rsid w:val="00C710DE"/>
    <w:rsid w:val="00C71101"/>
    <w:rsid w:val="00C71233"/>
    <w:rsid w:val="00C71317"/>
    <w:rsid w:val="00C7165F"/>
    <w:rsid w:val="00C7181C"/>
    <w:rsid w:val="00C718DB"/>
    <w:rsid w:val="00C71B24"/>
    <w:rsid w:val="00C71BA1"/>
    <w:rsid w:val="00C71BE5"/>
    <w:rsid w:val="00C71F2B"/>
    <w:rsid w:val="00C72132"/>
    <w:rsid w:val="00C7218F"/>
    <w:rsid w:val="00C724EF"/>
    <w:rsid w:val="00C7278A"/>
    <w:rsid w:val="00C72C0C"/>
    <w:rsid w:val="00C72C4F"/>
    <w:rsid w:val="00C72ED9"/>
    <w:rsid w:val="00C732DB"/>
    <w:rsid w:val="00C73604"/>
    <w:rsid w:val="00C73933"/>
    <w:rsid w:val="00C73C5B"/>
    <w:rsid w:val="00C73C5C"/>
    <w:rsid w:val="00C73DB6"/>
    <w:rsid w:val="00C74066"/>
    <w:rsid w:val="00C74426"/>
    <w:rsid w:val="00C74434"/>
    <w:rsid w:val="00C74498"/>
    <w:rsid w:val="00C74556"/>
    <w:rsid w:val="00C745E5"/>
    <w:rsid w:val="00C746B7"/>
    <w:rsid w:val="00C74868"/>
    <w:rsid w:val="00C74AA8"/>
    <w:rsid w:val="00C74B1E"/>
    <w:rsid w:val="00C74B6C"/>
    <w:rsid w:val="00C74C02"/>
    <w:rsid w:val="00C751B8"/>
    <w:rsid w:val="00C755D1"/>
    <w:rsid w:val="00C75B1A"/>
    <w:rsid w:val="00C76077"/>
    <w:rsid w:val="00C761C7"/>
    <w:rsid w:val="00C7657C"/>
    <w:rsid w:val="00C767A1"/>
    <w:rsid w:val="00C76B7F"/>
    <w:rsid w:val="00C7743E"/>
    <w:rsid w:val="00C77984"/>
    <w:rsid w:val="00C77B5E"/>
    <w:rsid w:val="00C8018A"/>
    <w:rsid w:val="00C802A6"/>
    <w:rsid w:val="00C802F5"/>
    <w:rsid w:val="00C80325"/>
    <w:rsid w:val="00C80728"/>
    <w:rsid w:val="00C80738"/>
    <w:rsid w:val="00C808D2"/>
    <w:rsid w:val="00C80AE4"/>
    <w:rsid w:val="00C80D07"/>
    <w:rsid w:val="00C80EEA"/>
    <w:rsid w:val="00C813C7"/>
    <w:rsid w:val="00C818B0"/>
    <w:rsid w:val="00C818F6"/>
    <w:rsid w:val="00C8194D"/>
    <w:rsid w:val="00C81B43"/>
    <w:rsid w:val="00C81C13"/>
    <w:rsid w:val="00C81E92"/>
    <w:rsid w:val="00C82053"/>
    <w:rsid w:val="00C8205F"/>
    <w:rsid w:val="00C823FA"/>
    <w:rsid w:val="00C82528"/>
    <w:rsid w:val="00C82A62"/>
    <w:rsid w:val="00C82C70"/>
    <w:rsid w:val="00C82DCA"/>
    <w:rsid w:val="00C82DED"/>
    <w:rsid w:val="00C82E1F"/>
    <w:rsid w:val="00C82F0D"/>
    <w:rsid w:val="00C831E1"/>
    <w:rsid w:val="00C83508"/>
    <w:rsid w:val="00C83A86"/>
    <w:rsid w:val="00C846AA"/>
    <w:rsid w:val="00C847AA"/>
    <w:rsid w:val="00C848D6"/>
    <w:rsid w:val="00C849D4"/>
    <w:rsid w:val="00C84CC4"/>
    <w:rsid w:val="00C84FF6"/>
    <w:rsid w:val="00C851A3"/>
    <w:rsid w:val="00C85469"/>
    <w:rsid w:val="00C85DBF"/>
    <w:rsid w:val="00C85E19"/>
    <w:rsid w:val="00C85F06"/>
    <w:rsid w:val="00C86329"/>
    <w:rsid w:val="00C865F5"/>
    <w:rsid w:val="00C866D7"/>
    <w:rsid w:val="00C867FA"/>
    <w:rsid w:val="00C8682B"/>
    <w:rsid w:val="00C86B8A"/>
    <w:rsid w:val="00C86BD7"/>
    <w:rsid w:val="00C86C21"/>
    <w:rsid w:val="00C86D4C"/>
    <w:rsid w:val="00C871E1"/>
    <w:rsid w:val="00C87585"/>
    <w:rsid w:val="00C876F0"/>
    <w:rsid w:val="00C87CA5"/>
    <w:rsid w:val="00C87D65"/>
    <w:rsid w:val="00C87E61"/>
    <w:rsid w:val="00C90007"/>
    <w:rsid w:val="00C9002A"/>
    <w:rsid w:val="00C90172"/>
    <w:rsid w:val="00C90220"/>
    <w:rsid w:val="00C90262"/>
    <w:rsid w:val="00C90819"/>
    <w:rsid w:val="00C90C9E"/>
    <w:rsid w:val="00C90DF8"/>
    <w:rsid w:val="00C90E51"/>
    <w:rsid w:val="00C90F29"/>
    <w:rsid w:val="00C91105"/>
    <w:rsid w:val="00C91292"/>
    <w:rsid w:val="00C912A7"/>
    <w:rsid w:val="00C91AA7"/>
    <w:rsid w:val="00C91AB3"/>
    <w:rsid w:val="00C91B17"/>
    <w:rsid w:val="00C91E1C"/>
    <w:rsid w:val="00C91EF4"/>
    <w:rsid w:val="00C9213E"/>
    <w:rsid w:val="00C9227D"/>
    <w:rsid w:val="00C9239A"/>
    <w:rsid w:val="00C92425"/>
    <w:rsid w:val="00C9289D"/>
    <w:rsid w:val="00C92A7A"/>
    <w:rsid w:val="00C92AAA"/>
    <w:rsid w:val="00C92AFA"/>
    <w:rsid w:val="00C92BAA"/>
    <w:rsid w:val="00C92D56"/>
    <w:rsid w:val="00C930DC"/>
    <w:rsid w:val="00C9364E"/>
    <w:rsid w:val="00C9366B"/>
    <w:rsid w:val="00C9377A"/>
    <w:rsid w:val="00C93842"/>
    <w:rsid w:val="00C93A0D"/>
    <w:rsid w:val="00C93D61"/>
    <w:rsid w:val="00C941F5"/>
    <w:rsid w:val="00C94A1A"/>
    <w:rsid w:val="00C94DFD"/>
    <w:rsid w:val="00C94E90"/>
    <w:rsid w:val="00C94F38"/>
    <w:rsid w:val="00C94F40"/>
    <w:rsid w:val="00C952B1"/>
    <w:rsid w:val="00C955D1"/>
    <w:rsid w:val="00C95760"/>
    <w:rsid w:val="00C958A4"/>
    <w:rsid w:val="00C95B23"/>
    <w:rsid w:val="00C95E8C"/>
    <w:rsid w:val="00C960D3"/>
    <w:rsid w:val="00C961F1"/>
    <w:rsid w:val="00C968F0"/>
    <w:rsid w:val="00C969F9"/>
    <w:rsid w:val="00C96AE6"/>
    <w:rsid w:val="00C96C1A"/>
    <w:rsid w:val="00C96C7A"/>
    <w:rsid w:val="00C96CCB"/>
    <w:rsid w:val="00C96D3B"/>
    <w:rsid w:val="00C96FCB"/>
    <w:rsid w:val="00C970E7"/>
    <w:rsid w:val="00C9785B"/>
    <w:rsid w:val="00C978D9"/>
    <w:rsid w:val="00C97A1D"/>
    <w:rsid w:val="00C97EA6"/>
    <w:rsid w:val="00C97F50"/>
    <w:rsid w:val="00CA012F"/>
    <w:rsid w:val="00CA04D3"/>
    <w:rsid w:val="00CA096A"/>
    <w:rsid w:val="00CA0DF7"/>
    <w:rsid w:val="00CA0FB1"/>
    <w:rsid w:val="00CA1141"/>
    <w:rsid w:val="00CA115B"/>
    <w:rsid w:val="00CA1351"/>
    <w:rsid w:val="00CA15DC"/>
    <w:rsid w:val="00CA16DE"/>
    <w:rsid w:val="00CA1E02"/>
    <w:rsid w:val="00CA1EBF"/>
    <w:rsid w:val="00CA1FC8"/>
    <w:rsid w:val="00CA1FFD"/>
    <w:rsid w:val="00CA222D"/>
    <w:rsid w:val="00CA24EE"/>
    <w:rsid w:val="00CA2575"/>
    <w:rsid w:val="00CA2B15"/>
    <w:rsid w:val="00CA2E64"/>
    <w:rsid w:val="00CA3375"/>
    <w:rsid w:val="00CA374D"/>
    <w:rsid w:val="00CA3774"/>
    <w:rsid w:val="00CA3BA2"/>
    <w:rsid w:val="00CA3D72"/>
    <w:rsid w:val="00CA3DD6"/>
    <w:rsid w:val="00CA3DE2"/>
    <w:rsid w:val="00CA4120"/>
    <w:rsid w:val="00CA45AB"/>
    <w:rsid w:val="00CA46D6"/>
    <w:rsid w:val="00CA47CC"/>
    <w:rsid w:val="00CA47CF"/>
    <w:rsid w:val="00CA47F5"/>
    <w:rsid w:val="00CA4878"/>
    <w:rsid w:val="00CA4C40"/>
    <w:rsid w:val="00CA5231"/>
    <w:rsid w:val="00CA5831"/>
    <w:rsid w:val="00CA5A67"/>
    <w:rsid w:val="00CA5EC3"/>
    <w:rsid w:val="00CA5F1A"/>
    <w:rsid w:val="00CA608E"/>
    <w:rsid w:val="00CA60F0"/>
    <w:rsid w:val="00CA66B2"/>
    <w:rsid w:val="00CA6734"/>
    <w:rsid w:val="00CA6C7B"/>
    <w:rsid w:val="00CA6D7E"/>
    <w:rsid w:val="00CA7097"/>
    <w:rsid w:val="00CA719E"/>
    <w:rsid w:val="00CA720E"/>
    <w:rsid w:val="00CA73A3"/>
    <w:rsid w:val="00CA744F"/>
    <w:rsid w:val="00CA786B"/>
    <w:rsid w:val="00CA7C83"/>
    <w:rsid w:val="00CA7E3B"/>
    <w:rsid w:val="00CA7E9D"/>
    <w:rsid w:val="00CB01B1"/>
    <w:rsid w:val="00CB09AF"/>
    <w:rsid w:val="00CB0DAE"/>
    <w:rsid w:val="00CB0E7C"/>
    <w:rsid w:val="00CB111E"/>
    <w:rsid w:val="00CB1166"/>
    <w:rsid w:val="00CB1938"/>
    <w:rsid w:val="00CB1EC0"/>
    <w:rsid w:val="00CB210D"/>
    <w:rsid w:val="00CB2355"/>
    <w:rsid w:val="00CB2A13"/>
    <w:rsid w:val="00CB2D46"/>
    <w:rsid w:val="00CB359B"/>
    <w:rsid w:val="00CB38F3"/>
    <w:rsid w:val="00CB3934"/>
    <w:rsid w:val="00CB3BE7"/>
    <w:rsid w:val="00CB3C0E"/>
    <w:rsid w:val="00CB41B8"/>
    <w:rsid w:val="00CB4490"/>
    <w:rsid w:val="00CB44D4"/>
    <w:rsid w:val="00CB4947"/>
    <w:rsid w:val="00CB50B2"/>
    <w:rsid w:val="00CB535C"/>
    <w:rsid w:val="00CB53E5"/>
    <w:rsid w:val="00CB586E"/>
    <w:rsid w:val="00CB5B9A"/>
    <w:rsid w:val="00CB5C3B"/>
    <w:rsid w:val="00CB5CE5"/>
    <w:rsid w:val="00CB5E48"/>
    <w:rsid w:val="00CB5FC3"/>
    <w:rsid w:val="00CB6598"/>
    <w:rsid w:val="00CB69F7"/>
    <w:rsid w:val="00CB7504"/>
    <w:rsid w:val="00CB780B"/>
    <w:rsid w:val="00CB7881"/>
    <w:rsid w:val="00CB7D58"/>
    <w:rsid w:val="00CC01C0"/>
    <w:rsid w:val="00CC028E"/>
    <w:rsid w:val="00CC0604"/>
    <w:rsid w:val="00CC0F9E"/>
    <w:rsid w:val="00CC1376"/>
    <w:rsid w:val="00CC1476"/>
    <w:rsid w:val="00CC183A"/>
    <w:rsid w:val="00CC1B6E"/>
    <w:rsid w:val="00CC1E22"/>
    <w:rsid w:val="00CC211E"/>
    <w:rsid w:val="00CC2148"/>
    <w:rsid w:val="00CC22A7"/>
    <w:rsid w:val="00CC22D1"/>
    <w:rsid w:val="00CC2697"/>
    <w:rsid w:val="00CC26E8"/>
    <w:rsid w:val="00CC2A29"/>
    <w:rsid w:val="00CC2A8A"/>
    <w:rsid w:val="00CC2B45"/>
    <w:rsid w:val="00CC2BDB"/>
    <w:rsid w:val="00CC2E42"/>
    <w:rsid w:val="00CC3212"/>
    <w:rsid w:val="00CC364C"/>
    <w:rsid w:val="00CC377A"/>
    <w:rsid w:val="00CC3FB2"/>
    <w:rsid w:val="00CC40B8"/>
    <w:rsid w:val="00CC42C4"/>
    <w:rsid w:val="00CC44DB"/>
    <w:rsid w:val="00CC4536"/>
    <w:rsid w:val="00CC45DF"/>
    <w:rsid w:val="00CC4D23"/>
    <w:rsid w:val="00CC4E17"/>
    <w:rsid w:val="00CC552A"/>
    <w:rsid w:val="00CC5849"/>
    <w:rsid w:val="00CC58E4"/>
    <w:rsid w:val="00CC5A25"/>
    <w:rsid w:val="00CC5EBD"/>
    <w:rsid w:val="00CC5EEC"/>
    <w:rsid w:val="00CC64C2"/>
    <w:rsid w:val="00CC69A5"/>
    <w:rsid w:val="00CC6CD1"/>
    <w:rsid w:val="00CC70CB"/>
    <w:rsid w:val="00CC7473"/>
    <w:rsid w:val="00CC751F"/>
    <w:rsid w:val="00CC79F3"/>
    <w:rsid w:val="00CC7BB3"/>
    <w:rsid w:val="00CC7D8B"/>
    <w:rsid w:val="00CC7F27"/>
    <w:rsid w:val="00CD0103"/>
    <w:rsid w:val="00CD016D"/>
    <w:rsid w:val="00CD0926"/>
    <w:rsid w:val="00CD0C77"/>
    <w:rsid w:val="00CD0EF6"/>
    <w:rsid w:val="00CD183E"/>
    <w:rsid w:val="00CD1C4A"/>
    <w:rsid w:val="00CD26E0"/>
    <w:rsid w:val="00CD2774"/>
    <w:rsid w:val="00CD2AD2"/>
    <w:rsid w:val="00CD2BC4"/>
    <w:rsid w:val="00CD2F94"/>
    <w:rsid w:val="00CD2FA7"/>
    <w:rsid w:val="00CD2FE7"/>
    <w:rsid w:val="00CD303A"/>
    <w:rsid w:val="00CD325A"/>
    <w:rsid w:val="00CD3586"/>
    <w:rsid w:val="00CD3713"/>
    <w:rsid w:val="00CD3B07"/>
    <w:rsid w:val="00CD3C71"/>
    <w:rsid w:val="00CD3E06"/>
    <w:rsid w:val="00CD3E5C"/>
    <w:rsid w:val="00CD4066"/>
    <w:rsid w:val="00CD4171"/>
    <w:rsid w:val="00CD43B9"/>
    <w:rsid w:val="00CD4466"/>
    <w:rsid w:val="00CD476A"/>
    <w:rsid w:val="00CD47FD"/>
    <w:rsid w:val="00CD4C72"/>
    <w:rsid w:val="00CD4D9D"/>
    <w:rsid w:val="00CD531C"/>
    <w:rsid w:val="00CD5A94"/>
    <w:rsid w:val="00CD6533"/>
    <w:rsid w:val="00CD667C"/>
    <w:rsid w:val="00CD66BF"/>
    <w:rsid w:val="00CD671C"/>
    <w:rsid w:val="00CD681B"/>
    <w:rsid w:val="00CD6EAE"/>
    <w:rsid w:val="00CD71F5"/>
    <w:rsid w:val="00CD72C8"/>
    <w:rsid w:val="00CD7506"/>
    <w:rsid w:val="00CD7641"/>
    <w:rsid w:val="00CD7847"/>
    <w:rsid w:val="00CD788D"/>
    <w:rsid w:val="00CD7EC8"/>
    <w:rsid w:val="00CD7FB6"/>
    <w:rsid w:val="00CE0448"/>
    <w:rsid w:val="00CE0816"/>
    <w:rsid w:val="00CE08A7"/>
    <w:rsid w:val="00CE0E16"/>
    <w:rsid w:val="00CE1135"/>
    <w:rsid w:val="00CE1312"/>
    <w:rsid w:val="00CE15A5"/>
    <w:rsid w:val="00CE166C"/>
    <w:rsid w:val="00CE16E7"/>
    <w:rsid w:val="00CE172A"/>
    <w:rsid w:val="00CE196F"/>
    <w:rsid w:val="00CE1A9A"/>
    <w:rsid w:val="00CE1E16"/>
    <w:rsid w:val="00CE240A"/>
    <w:rsid w:val="00CE2750"/>
    <w:rsid w:val="00CE2B50"/>
    <w:rsid w:val="00CE3019"/>
    <w:rsid w:val="00CE32FD"/>
    <w:rsid w:val="00CE3677"/>
    <w:rsid w:val="00CE38AC"/>
    <w:rsid w:val="00CE39BD"/>
    <w:rsid w:val="00CE3B89"/>
    <w:rsid w:val="00CE3C50"/>
    <w:rsid w:val="00CE3D2F"/>
    <w:rsid w:val="00CE3ED1"/>
    <w:rsid w:val="00CE3F21"/>
    <w:rsid w:val="00CE4105"/>
    <w:rsid w:val="00CE4411"/>
    <w:rsid w:val="00CE4901"/>
    <w:rsid w:val="00CE4A53"/>
    <w:rsid w:val="00CE4A71"/>
    <w:rsid w:val="00CE4BA3"/>
    <w:rsid w:val="00CE5088"/>
    <w:rsid w:val="00CE512B"/>
    <w:rsid w:val="00CE5155"/>
    <w:rsid w:val="00CE565F"/>
    <w:rsid w:val="00CE56B7"/>
    <w:rsid w:val="00CE5AD1"/>
    <w:rsid w:val="00CE5B1F"/>
    <w:rsid w:val="00CE6293"/>
    <w:rsid w:val="00CE64E3"/>
    <w:rsid w:val="00CE65EA"/>
    <w:rsid w:val="00CE65F8"/>
    <w:rsid w:val="00CE67A4"/>
    <w:rsid w:val="00CE6835"/>
    <w:rsid w:val="00CE6B21"/>
    <w:rsid w:val="00CE6B86"/>
    <w:rsid w:val="00CE71BA"/>
    <w:rsid w:val="00CE7978"/>
    <w:rsid w:val="00CE7D2C"/>
    <w:rsid w:val="00CE7D70"/>
    <w:rsid w:val="00CE7DC5"/>
    <w:rsid w:val="00CE7EB2"/>
    <w:rsid w:val="00CF0047"/>
    <w:rsid w:val="00CF0181"/>
    <w:rsid w:val="00CF0452"/>
    <w:rsid w:val="00CF0498"/>
    <w:rsid w:val="00CF0822"/>
    <w:rsid w:val="00CF08B8"/>
    <w:rsid w:val="00CF0A20"/>
    <w:rsid w:val="00CF0A38"/>
    <w:rsid w:val="00CF0F02"/>
    <w:rsid w:val="00CF119B"/>
    <w:rsid w:val="00CF11A6"/>
    <w:rsid w:val="00CF11F5"/>
    <w:rsid w:val="00CF128A"/>
    <w:rsid w:val="00CF1317"/>
    <w:rsid w:val="00CF13D7"/>
    <w:rsid w:val="00CF174C"/>
    <w:rsid w:val="00CF17D0"/>
    <w:rsid w:val="00CF1A78"/>
    <w:rsid w:val="00CF218A"/>
    <w:rsid w:val="00CF27A7"/>
    <w:rsid w:val="00CF27D1"/>
    <w:rsid w:val="00CF2D82"/>
    <w:rsid w:val="00CF2E71"/>
    <w:rsid w:val="00CF2FFA"/>
    <w:rsid w:val="00CF34BC"/>
    <w:rsid w:val="00CF3A48"/>
    <w:rsid w:val="00CF3B62"/>
    <w:rsid w:val="00CF3CB9"/>
    <w:rsid w:val="00CF4028"/>
    <w:rsid w:val="00CF45F3"/>
    <w:rsid w:val="00CF47F4"/>
    <w:rsid w:val="00CF4ADE"/>
    <w:rsid w:val="00CF4B38"/>
    <w:rsid w:val="00CF4BC8"/>
    <w:rsid w:val="00CF4D14"/>
    <w:rsid w:val="00CF4D3A"/>
    <w:rsid w:val="00CF4D9D"/>
    <w:rsid w:val="00CF4E33"/>
    <w:rsid w:val="00CF509F"/>
    <w:rsid w:val="00CF50B9"/>
    <w:rsid w:val="00CF5163"/>
    <w:rsid w:val="00CF51B2"/>
    <w:rsid w:val="00CF525B"/>
    <w:rsid w:val="00CF53C7"/>
    <w:rsid w:val="00CF54AE"/>
    <w:rsid w:val="00CF5996"/>
    <w:rsid w:val="00CF5B69"/>
    <w:rsid w:val="00CF6385"/>
    <w:rsid w:val="00CF64E6"/>
    <w:rsid w:val="00CF64E9"/>
    <w:rsid w:val="00CF6670"/>
    <w:rsid w:val="00CF67D0"/>
    <w:rsid w:val="00CF68D0"/>
    <w:rsid w:val="00CF6AD9"/>
    <w:rsid w:val="00CF6DEB"/>
    <w:rsid w:val="00CF6E65"/>
    <w:rsid w:val="00CF6FBD"/>
    <w:rsid w:val="00CF703D"/>
    <w:rsid w:val="00CF735E"/>
    <w:rsid w:val="00CF737E"/>
    <w:rsid w:val="00CF7531"/>
    <w:rsid w:val="00CF79A6"/>
    <w:rsid w:val="00CF7C24"/>
    <w:rsid w:val="00CF7ECD"/>
    <w:rsid w:val="00CF7FB4"/>
    <w:rsid w:val="00D00508"/>
    <w:rsid w:val="00D0076A"/>
    <w:rsid w:val="00D00857"/>
    <w:rsid w:val="00D0099C"/>
    <w:rsid w:val="00D010A4"/>
    <w:rsid w:val="00D010A9"/>
    <w:rsid w:val="00D011BD"/>
    <w:rsid w:val="00D01953"/>
    <w:rsid w:val="00D01E58"/>
    <w:rsid w:val="00D02982"/>
    <w:rsid w:val="00D02993"/>
    <w:rsid w:val="00D032ED"/>
    <w:rsid w:val="00D03785"/>
    <w:rsid w:val="00D03835"/>
    <w:rsid w:val="00D0394D"/>
    <w:rsid w:val="00D0395B"/>
    <w:rsid w:val="00D03D28"/>
    <w:rsid w:val="00D03E17"/>
    <w:rsid w:val="00D03EFE"/>
    <w:rsid w:val="00D03F2D"/>
    <w:rsid w:val="00D0417D"/>
    <w:rsid w:val="00D042F9"/>
    <w:rsid w:val="00D046F5"/>
    <w:rsid w:val="00D04B89"/>
    <w:rsid w:val="00D04BA5"/>
    <w:rsid w:val="00D0547F"/>
    <w:rsid w:val="00D057D1"/>
    <w:rsid w:val="00D05CB4"/>
    <w:rsid w:val="00D05E7D"/>
    <w:rsid w:val="00D05F91"/>
    <w:rsid w:val="00D060C2"/>
    <w:rsid w:val="00D063DA"/>
    <w:rsid w:val="00D06555"/>
    <w:rsid w:val="00D0661A"/>
    <w:rsid w:val="00D0685C"/>
    <w:rsid w:val="00D06C13"/>
    <w:rsid w:val="00D0722D"/>
    <w:rsid w:val="00D0739A"/>
    <w:rsid w:val="00D0778F"/>
    <w:rsid w:val="00D077DB"/>
    <w:rsid w:val="00D07A14"/>
    <w:rsid w:val="00D101B9"/>
    <w:rsid w:val="00D101FC"/>
    <w:rsid w:val="00D10315"/>
    <w:rsid w:val="00D106E7"/>
    <w:rsid w:val="00D10E32"/>
    <w:rsid w:val="00D11458"/>
    <w:rsid w:val="00D11C3F"/>
    <w:rsid w:val="00D11C98"/>
    <w:rsid w:val="00D129CA"/>
    <w:rsid w:val="00D12CA8"/>
    <w:rsid w:val="00D133A8"/>
    <w:rsid w:val="00D133FA"/>
    <w:rsid w:val="00D134AE"/>
    <w:rsid w:val="00D139E2"/>
    <w:rsid w:val="00D13D43"/>
    <w:rsid w:val="00D13EE1"/>
    <w:rsid w:val="00D14160"/>
    <w:rsid w:val="00D147D7"/>
    <w:rsid w:val="00D1481D"/>
    <w:rsid w:val="00D148DE"/>
    <w:rsid w:val="00D14961"/>
    <w:rsid w:val="00D14D7A"/>
    <w:rsid w:val="00D1543E"/>
    <w:rsid w:val="00D15658"/>
    <w:rsid w:val="00D156CD"/>
    <w:rsid w:val="00D156E3"/>
    <w:rsid w:val="00D157B4"/>
    <w:rsid w:val="00D159BB"/>
    <w:rsid w:val="00D164BC"/>
    <w:rsid w:val="00D1695C"/>
    <w:rsid w:val="00D16A30"/>
    <w:rsid w:val="00D16B32"/>
    <w:rsid w:val="00D16BDE"/>
    <w:rsid w:val="00D170DF"/>
    <w:rsid w:val="00D170E9"/>
    <w:rsid w:val="00D1727A"/>
    <w:rsid w:val="00D17374"/>
    <w:rsid w:val="00D17541"/>
    <w:rsid w:val="00D1775E"/>
    <w:rsid w:val="00D17D4F"/>
    <w:rsid w:val="00D17D5A"/>
    <w:rsid w:val="00D20436"/>
    <w:rsid w:val="00D204B7"/>
    <w:rsid w:val="00D204BF"/>
    <w:rsid w:val="00D204C7"/>
    <w:rsid w:val="00D204E8"/>
    <w:rsid w:val="00D20678"/>
    <w:rsid w:val="00D206A6"/>
    <w:rsid w:val="00D20844"/>
    <w:rsid w:val="00D20E08"/>
    <w:rsid w:val="00D20FC8"/>
    <w:rsid w:val="00D210D9"/>
    <w:rsid w:val="00D2112D"/>
    <w:rsid w:val="00D212C5"/>
    <w:rsid w:val="00D2171A"/>
    <w:rsid w:val="00D21C8A"/>
    <w:rsid w:val="00D21E22"/>
    <w:rsid w:val="00D22119"/>
    <w:rsid w:val="00D22337"/>
    <w:rsid w:val="00D2241D"/>
    <w:rsid w:val="00D224B9"/>
    <w:rsid w:val="00D22553"/>
    <w:rsid w:val="00D2257B"/>
    <w:rsid w:val="00D226B0"/>
    <w:rsid w:val="00D227EC"/>
    <w:rsid w:val="00D22836"/>
    <w:rsid w:val="00D22D44"/>
    <w:rsid w:val="00D230D5"/>
    <w:rsid w:val="00D23177"/>
    <w:rsid w:val="00D232A6"/>
    <w:rsid w:val="00D239E9"/>
    <w:rsid w:val="00D23A0E"/>
    <w:rsid w:val="00D23A2B"/>
    <w:rsid w:val="00D23DA4"/>
    <w:rsid w:val="00D23E30"/>
    <w:rsid w:val="00D24404"/>
    <w:rsid w:val="00D244AC"/>
    <w:rsid w:val="00D2461B"/>
    <w:rsid w:val="00D24A55"/>
    <w:rsid w:val="00D24F8E"/>
    <w:rsid w:val="00D251BD"/>
    <w:rsid w:val="00D253FE"/>
    <w:rsid w:val="00D2556C"/>
    <w:rsid w:val="00D25B21"/>
    <w:rsid w:val="00D25BD4"/>
    <w:rsid w:val="00D25E84"/>
    <w:rsid w:val="00D26035"/>
    <w:rsid w:val="00D261DE"/>
    <w:rsid w:val="00D261F9"/>
    <w:rsid w:val="00D26454"/>
    <w:rsid w:val="00D264F2"/>
    <w:rsid w:val="00D265EC"/>
    <w:rsid w:val="00D2667D"/>
    <w:rsid w:val="00D26904"/>
    <w:rsid w:val="00D26F80"/>
    <w:rsid w:val="00D26FBE"/>
    <w:rsid w:val="00D272C0"/>
    <w:rsid w:val="00D27414"/>
    <w:rsid w:val="00D27DDE"/>
    <w:rsid w:val="00D307D7"/>
    <w:rsid w:val="00D30A1D"/>
    <w:rsid w:val="00D30BE5"/>
    <w:rsid w:val="00D30CAF"/>
    <w:rsid w:val="00D30E2D"/>
    <w:rsid w:val="00D31113"/>
    <w:rsid w:val="00D312EC"/>
    <w:rsid w:val="00D312F5"/>
    <w:rsid w:val="00D31336"/>
    <w:rsid w:val="00D31391"/>
    <w:rsid w:val="00D31777"/>
    <w:rsid w:val="00D318F9"/>
    <w:rsid w:val="00D31E98"/>
    <w:rsid w:val="00D31EF8"/>
    <w:rsid w:val="00D32352"/>
    <w:rsid w:val="00D32483"/>
    <w:rsid w:val="00D3265D"/>
    <w:rsid w:val="00D32AF9"/>
    <w:rsid w:val="00D32BC7"/>
    <w:rsid w:val="00D32C5B"/>
    <w:rsid w:val="00D33008"/>
    <w:rsid w:val="00D334A1"/>
    <w:rsid w:val="00D338D7"/>
    <w:rsid w:val="00D3390F"/>
    <w:rsid w:val="00D33BB8"/>
    <w:rsid w:val="00D33C7F"/>
    <w:rsid w:val="00D33E75"/>
    <w:rsid w:val="00D344D0"/>
    <w:rsid w:val="00D345AC"/>
    <w:rsid w:val="00D34840"/>
    <w:rsid w:val="00D348CB"/>
    <w:rsid w:val="00D3494A"/>
    <w:rsid w:val="00D34B0C"/>
    <w:rsid w:val="00D34BDD"/>
    <w:rsid w:val="00D34C14"/>
    <w:rsid w:val="00D34CBC"/>
    <w:rsid w:val="00D351E6"/>
    <w:rsid w:val="00D3525C"/>
    <w:rsid w:val="00D352AF"/>
    <w:rsid w:val="00D3570C"/>
    <w:rsid w:val="00D358FE"/>
    <w:rsid w:val="00D359FB"/>
    <w:rsid w:val="00D35CC3"/>
    <w:rsid w:val="00D35CDF"/>
    <w:rsid w:val="00D367D9"/>
    <w:rsid w:val="00D36AC2"/>
    <w:rsid w:val="00D36E3E"/>
    <w:rsid w:val="00D36E46"/>
    <w:rsid w:val="00D37157"/>
    <w:rsid w:val="00D37246"/>
    <w:rsid w:val="00D37377"/>
    <w:rsid w:val="00D37B10"/>
    <w:rsid w:val="00D37F1A"/>
    <w:rsid w:val="00D40233"/>
    <w:rsid w:val="00D40484"/>
    <w:rsid w:val="00D405B9"/>
    <w:rsid w:val="00D40ABF"/>
    <w:rsid w:val="00D40AC0"/>
    <w:rsid w:val="00D413A3"/>
    <w:rsid w:val="00D41B85"/>
    <w:rsid w:val="00D41C9B"/>
    <w:rsid w:val="00D41CE2"/>
    <w:rsid w:val="00D4226A"/>
    <w:rsid w:val="00D42288"/>
    <w:rsid w:val="00D42443"/>
    <w:rsid w:val="00D42B86"/>
    <w:rsid w:val="00D42BAA"/>
    <w:rsid w:val="00D42C6C"/>
    <w:rsid w:val="00D42D13"/>
    <w:rsid w:val="00D42E29"/>
    <w:rsid w:val="00D43565"/>
    <w:rsid w:val="00D4373C"/>
    <w:rsid w:val="00D438C0"/>
    <w:rsid w:val="00D43B1A"/>
    <w:rsid w:val="00D43C4F"/>
    <w:rsid w:val="00D43C59"/>
    <w:rsid w:val="00D43F25"/>
    <w:rsid w:val="00D44245"/>
    <w:rsid w:val="00D4447D"/>
    <w:rsid w:val="00D44511"/>
    <w:rsid w:val="00D447A6"/>
    <w:rsid w:val="00D44B82"/>
    <w:rsid w:val="00D44BB1"/>
    <w:rsid w:val="00D44F1F"/>
    <w:rsid w:val="00D45006"/>
    <w:rsid w:val="00D450C0"/>
    <w:rsid w:val="00D45277"/>
    <w:rsid w:val="00D463DE"/>
    <w:rsid w:val="00D46417"/>
    <w:rsid w:val="00D4647F"/>
    <w:rsid w:val="00D465F1"/>
    <w:rsid w:val="00D46853"/>
    <w:rsid w:val="00D46AAE"/>
    <w:rsid w:val="00D46ADA"/>
    <w:rsid w:val="00D46EA9"/>
    <w:rsid w:val="00D47164"/>
    <w:rsid w:val="00D471EE"/>
    <w:rsid w:val="00D47225"/>
    <w:rsid w:val="00D47247"/>
    <w:rsid w:val="00D473BA"/>
    <w:rsid w:val="00D473DC"/>
    <w:rsid w:val="00D47429"/>
    <w:rsid w:val="00D476EF"/>
    <w:rsid w:val="00D47DF4"/>
    <w:rsid w:val="00D47E3B"/>
    <w:rsid w:val="00D47F55"/>
    <w:rsid w:val="00D47FB2"/>
    <w:rsid w:val="00D47FD2"/>
    <w:rsid w:val="00D502B6"/>
    <w:rsid w:val="00D50ECF"/>
    <w:rsid w:val="00D5118E"/>
    <w:rsid w:val="00D511FB"/>
    <w:rsid w:val="00D51510"/>
    <w:rsid w:val="00D51671"/>
    <w:rsid w:val="00D517AE"/>
    <w:rsid w:val="00D51C20"/>
    <w:rsid w:val="00D51CC4"/>
    <w:rsid w:val="00D51E13"/>
    <w:rsid w:val="00D5208B"/>
    <w:rsid w:val="00D52285"/>
    <w:rsid w:val="00D5280F"/>
    <w:rsid w:val="00D528B6"/>
    <w:rsid w:val="00D528CA"/>
    <w:rsid w:val="00D52EA8"/>
    <w:rsid w:val="00D533ED"/>
    <w:rsid w:val="00D53646"/>
    <w:rsid w:val="00D537EC"/>
    <w:rsid w:val="00D53DCF"/>
    <w:rsid w:val="00D53E7B"/>
    <w:rsid w:val="00D540F2"/>
    <w:rsid w:val="00D54504"/>
    <w:rsid w:val="00D54598"/>
    <w:rsid w:val="00D5474F"/>
    <w:rsid w:val="00D54931"/>
    <w:rsid w:val="00D54A04"/>
    <w:rsid w:val="00D54BC1"/>
    <w:rsid w:val="00D54ED9"/>
    <w:rsid w:val="00D55044"/>
    <w:rsid w:val="00D556F7"/>
    <w:rsid w:val="00D55AAF"/>
    <w:rsid w:val="00D55B61"/>
    <w:rsid w:val="00D55BEA"/>
    <w:rsid w:val="00D560B6"/>
    <w:rsid w:val="00D56751"/>
    <w:rsid w:val="00D5738F"/>
    <w:rsid w:val="00D57414"/>
    <w:rsid w:val="00D57420"/>
    <w:rsid w:val="00D574D2"/>
    <w:rsid w:val="00D57538"/>
    <w:rsid w:val="00D578E4"/>
    <w:rsid w:val="00D57B34"/>
    <w:rsid w:val="00D57EF0"/>
    <w:rsid w:val="00D6005C"/>
    <w:rsid w:val="00D604F9"/>
    <w:rsid w:val="00D60AEC"/>
    <w:rsid w:val="00D60D40"/>
    <w:rsid w:val="00D60DA5"/>
    <w:rsid w:val="00D60F51"/>
    <w:rsid w:val="00D61026"/>
    <w:rsid w:val="00D61758"/>
    <w:rsid w:val="00D61878"/>
    <w:rsid w:val="00D61894"/>
    <w:rsid w:val="00D618F5"/>
    <w:rsid w:val="00D61BC1"/>
    <w:rsid w:val="00D61CE8"/>
    <w:rsid w:val="00D61E68"/>
    <w:rsid w:val="00D62349"/>
    <w:rsid w:val="00D62A53"/>
    <w:rsid w:val="00D62D5C"/>
    <w:rsid w:val="00D62DE0"/>
    <w:rsid w:val="00D631E2"/>
    <w:rsid w:val="00D63323"/>
    <w:rsid w:val="00D633FA"/>
    <w:rsid w:val="00D63562"/>
    <w:rsid w:val="00D63825"/>
    <w:rsid w:val="00D63D55"/>
    <w:rsid w:val="00D63DA6"/>
    <w:rsid w:val="00D63FD2"/>
    <w:rsid w:val="00D645D8"/>
    <w:rsid w:val="00D6469B"/>
    <w:rsid w:val="00D647F3"/>
    <w:rsid w:val="00D64C00"/>
    <w:rsid w:val="00D64D56"/>
    <w:rsid w:val="00D64DCE"/>
    <w:rsid w:val="00D64E7E"/>
    <w:rsid w:val="00D64F83"/>
    <w:rsid w:val="00D65BEC"/>
    <w:rsid w:val="00D65C33"/>
    <w:rsid w:val="00D65ECD"/>
    <w:rsid w:val="00D65F88"/>
    <w:rsid w:val="00D6607A"/>
    <w:rsid w:val="00D661F0"/>
    <w:rsid w:val="00D66499"/>
    <w:rsid w:val="00D66B8E"/>
    <w:rsid w:val="00D66DAA"/>
    <w:rsid w:val="00D66E23"/>
    <w:rsid w:val="00D6703B"/>
    <w:rsid w:val="00D67210"/>
    <w:rsid w:val="00D67A1C"/>
    <w:rsid w:val="00D67CC0"/>
    <w:rsid w:val="00D70470"/>
    <w:rsid w:val="00D705EC"/>
    <w:rsid w:val="00D7094A"/>
    <w:rsid w:val="00D70A07"/>
    <w:rsid w:val="00D70F68"/>
    <w:rsid w:val="00D70F78"/>
    <w:rsid w:val="00D70FAA"/>
    <w:rsid w:val="00D710B9"/>
    <w:rsid w:val="00D7154B"/>
    <w:rsid w:val="00D719D7"/>
    <w:rsid w:val="00D724FE"/>
    <w:rsid w:val="00D72826"/>
    <w:rsid w:val="00D72C2E"/>
    <w:rsid w:val="00D72FB7"/>
    <w:rsid w:val="00D7311A"/>
    <w:rsid w:val="00D734BC"/>
    <w:rsid w:val="00D738B7"/>
    <w:rsid w:val="00D73A07"/>
    <w:rsid w:val="00D73F7A"/>
    <w:rsid w:val="00D7410B"/>
    <w:rsid w:val="00D75080"/>
    <w:rsid w:val="00D7551B"/>
    <w:rsid w:val="00D75590"/>
    <w:rsid w:val="00D75A10"/>
    <w:rsid w:val="00D75B4B"/>
    <w:rsid w:val="00D75F6E"/>
    <w:rsid w:val="00D75F7C"/>
    <w:rsid w:val="00D75F81"/>
    <w:rsid w:val="00D761D6"/>
    <w:rsid w:val="00D76273"/>
    <w:rsid w:val="00D76519"/>
    <w:rsid w:val="00D767C2"/>
    <w:rsid w:val="00D76846"/>
    <w:rsid w:val="00D76A84"/>
    <w:rsid w:val="00D76BDB"/>
    <w:rsid w:val="00D76E5C"/>
    <w:rsid w:val="00D77203"/>
    <w:rsid w:val="00D7762C"/>
    <w:rsid w:val="00D776FF"/>
    <w:rsid w:val="00D77B82"/>
    <w:rsid w:val="00D77BE2"/>
    <w:rsid w:val="00D77FB9"/>
    <w:rsid w:val="00D77FF1"/>
    <w:rsid w:val="00D80119"/>
    <w:rsid w:val="00D8028D"/>
    <w:rsid w:val="00D807C1"/>
    <w:rsid w:val="00D80948"/>
    <w:rsid w:val="00D80966"/>
    <w:rsid w:val="00D80C4F"/>
    <w:rsid w:val="00D80C88"/>
    <w:rsid w:val="00D81369"/>
    <w:rsid w:val="00D819AB"/>
    <w:rsid w:val="00D81A46"/>
    <w:rsid w:val="00D81B44"/>
    <w:rsid w:val="00D81E90"/>
    <w:rsid w:val="00D81FEB"/>
    <w:rsid w:val="00D8205A"/>
    <w:rsid w:val="00D821A7"/>
    <w:rsid w:val="00D821A9"/>
    <w:rsid w:val="00D82692"/>
    <w:rsid w:val="00D828D6"/>
    <w:rsid w:val="00D82936"/>
    <w:rsid w:val="00D8294A"/>
    <w:rsid w:val="00D82BEA"/>
    <w:rsid w:val="00D82D1D"/>
    <w:rsid w:val="00D83140"/>
    <w:rsid w:val="00D83366"/>
    <w:rsid w:val="00D83722"/>
    <w:rsid w:val="00D83AEA"/>
    <w:rsid w:val="00D83B03"/>
    <w:rsid w:val="00D83BCD"/>
    <w:rsid w:val="00D8430B"/>
    <w:rsid w:val="00D8442C"/>
    <w:rsid w:val="00D84ADC"/>
    <w:rsid w:val="00D84B27"/>
    <w:rsid w:val="00D84CB5"/>
    <w:rsid w:val="00D85AC9"/>
    <w:rsid w:val="00D85CBA"/>
    <w:rsid w:val="00D85EDF"/>
    <w:rsid w:val="00D85F98"/>
    <w:rsid w:val="00D8601B"/>
    <w:rsid w:val="00D862AE"/>
    <w:rsid w:val="00D864D6"/>
    <w:rsid w:val="00D8650E"/>
    <w:rsid w:val="00D869E9"/>
    <w:rsid w:val="00D86AE1"/>
    <w:rsid w:val="00D86B88"/>
    <w:rsid w:val="00D86CF1"/>
    <w:rsid w:val="00D870C3"/>
    <w:rsid w:val="00D8756F"/>
    <w:rsid w:val="00D87C6F"/>
    <w:rsid w:val="00D87D2D"/>
    <w:rsid w:val="00D87FA3"/>
    <w:rsid w:val="00D9010B"/>
    <w:rsid w:val="00D901AB"/>
    <w:rsid w:val="00D902A3"/>
    <w:rsid w:val="00D90439"/>
    <w:rsid w:val="00D904DE"/>
    <w:rsid w:val="00D906C5"/>
    <w:rsid w:val="00D90812"/>
    <w:rsid w:val="00D90938"/>
    <w:rsid w:val="00D90AD3"/>
    <w:rsid w:val="00D90ADB"/>
    <w:rsid w:val="00D91187"/>
    <w:rsid w:val="00D9153D"/>
    <w:rsid w:val="00D915AF"/>
    <w:rsid w:val="00D918EC"/>
    <w:rsid w:val="00D9207B"/>
    <w:rsid w:val="00D922CC"/>
    <w:rsid w:val="00D927B9"/>
    <w:rsid w:val="00D92D04"/>
    <w:rsid w:val="00D92E74"/>
    <w:rsid w:val="00D92F23"/>
    <w:rsid w:val="00D92FD8"/>
    <w:rsid w:val="00D931C5"/>
    <w:rsid w:val="00D932A2"/>
    <w:rsid w:val="00D93342"/>
    <w:rsid w:val="00D9348C"/>
    <w:rsid w:val="00D934AC"/>
    <w:rsid w:val="00D9355B"/>
    <w:rsid w:val="00D935CE"/>
    <w:rsid w:val="00D937EF"/>
    <w:rsid w:val="00D9399A"/>
    <w:rsid w:val="00D94081"/>
    <w:rsid w:val="00D940B1"/>
    <w:rsid w:val="00D947F2"/>
    <w:rsid w:val="00D94A47"/>
    <w:rsid w:val="00D94A67"/>
    <w:rsid w:val="00D94AA8"/>
    <w:rsid w:val="00D94E1D"/>
    <w:rsid w:val="00D94E6E"/>
    <w:rsid w:val="00D954AE"/>
    <w:rsid w:val="00D95601"/>
    <w:rsid w:val="00D95603"/>
    <w:rsid w:val="00D959EF"/>
    <w:rsid w:val="00D95C88"/>
    <w:rsid w:val="00D95F3F"/>
    <w:rsid w:val="00D962C6"/>
    <w:rsid w:val="00D964E1"/>
    <w:rsid w:val="00D9665D"/>
    <w:rsid w:val="00D96D38"/>
    <w:rsid w:val="00D96EB9"/>
    <w:rsid w:val="00D96F6A"/>
    <w:rsid w:val="00D975D7"/>
    <w:rsid w:val="00D97E3F"/>
    <w:rsid w:val="00DA0271"/>
    <w:rsid w:val="00DA04E8"/>
    <w:rsid w:val="00DA0534"/>
    <w:rsid w:val="00DA06CD"/>
    <w:rsid w:val="00DA08C2"/>
    <w:rsid w:val="00DA09A6"/>
    <w:rsid w:val="00DA0A24"/>
    <w:rsid w:val="00DA0AF9"/>
    <w:rsid w:val="00DA0B13"/>
    <w:rsid w:val="00DA0BDB"/>
    <w:rsid w:val="00DA0C83"/>
    <w:rsid w:val="00DA0D7E"/>
    <w:rsid w:val="00DA1689"/>
    <w:rsid w:val="00DA172A"/>
    <w:rsid w:val="00DA1C82"/>
    <w:rsid w:val="00DA1E53"/>
    <w:rsid w:val="00DA2067"/>
    <w:rsid w:val="00DA22C7"/>
    <w:rsid w:val="00DA23FE"/>
    <w:rsid w:val="00DA2960"/>
    <w:rsid w:val="00DA2C17"/>
    <w:rsid w:val="00DA2CC2"/>
    <w:rsid w:val="00DA3430"/>
    <w:rsid w:val="00DA347F"/>
    <w:rsid w:val="00DA3552"/>
    <w:rsid w:val="00DA36F4"/>
    <w:rsid w:val="00DA3728"/>
    <w:rsid w:val="00DA38FF"/>
    <w:rsid w:val="00DA3979"/>
    <w:rsid w:val="00DA3B6B"/>
    <w:rsid w:val="00DA3D56"/>
    <w:rsid w:val="00DA405A"/>
    <w:rsid w:val="00DA4255"/>
    <w:rsid w:val="00DA4407"/>
    <w:rsid w:val="00DA4A77"/>
    <w:rsid w:val="00DA4AC8"/>
    <w:rsid w:val="00DA4F7A"/>
    <w:rsid w:val="00DA5160"/>
    <w:rsid w:val="00DA557B"/>
    <w:rsid w:val="00DA572D"/>
    <w:rsid w:val="00DA5E25"/>
    <w:rsid w:val="00DA5F2D"/>
    <w:rsid w:val="00DA606B"/>
    <w:rsid w:val="00DA62E9"/>
    <w:rsid w:val="00DA64A7"/>
    <w:rsid w:val="00DA64CD"/>
    <w:rsid w:val="00DA6716"/>
    <w:rsid w:val="00DA680C"/>
    <w:rsid w:val="00DA6AE8"/>
    <w:rsid w:val="00DA6BD6"/>
    <w:rsid w:val="00DA71A8"/>
    <w:rsid w:val="00DA780E"/>
    <w:rsid w:val="00DA7A33"/>
    <w:rsid w:val="00DA7D77"/>
    <w:rsid w:val="00DA7EB4"/>
    <w:rsid w:val="00DB0020"/>
    <w:rsid w:val="00DB0263"/>
    <w:rsid w:val="00DB02C6"/>
    <w:rsid w:val="00DB04A3"/>
    <w:rsid w:val="00DB06D3"/>
    <w:rsid w:val="00DB0A68"/>
    <w:rsid w:val="00DB101B"/>
    <w:rsid w:val="00DB112D"/>
    <w:rsid w:val="00DB152A"/>
    <w:rsid w:val="00DB157F"/>
    <w:rsid w:val="00DB1669"/>
    <w:rsid w:val="00DB16AB"/>
    <w:rsid w:val="00DB1F55"/>
    <w:rsid w:val="00DB207E"/>
    <w:rsid w:val="00DB2137"/>
    <w:rsid w:val="00DB2408"/>
    <w:rsid w:val="00DB26FF"/>
    <w:rsid w:val="00DB28FB"/>
    <w:rsid w:val="00DB299D"/>
    <w:rsid w:val="00DB34A9"/>
    <w:rsid w:val="00DB3907"/>
    <w:rsid w:val="00DB3BC4"/>
    <w:rsid w:val="00DB3FE1"/>
    <w:rsid w:val="00DB40D9"/>
    <w:rsid w:val="00DB4209"/>
    <w:rsid w:val="00DB45FD"/>
    <w:rsid w:val="00DB4771"/>
    <w:rsid w:val="00DB48AB"/>
    <w:rsid w:val="00DB48C1"/>
    <w:rsid w:val="00DB4BA7"/>
    <w:rsid w:val="00DB4BBF"/>
    <w:rsid w:val="00DB4BF2"/>
    <w:rsid w:val="00DB4C2B"/>
    <w:rsid w:val="00DB4C76"/>
    <w:rsid w:val="00DB4DBB"/>
    <w:rsid w:val="00DB50C5"/>
    <w:rsid w:val="00DB51D8"/>
    <w:rsid w:val="00DB56EE"/>
    <w:rsid w:val="00DB57CC"/>
    <w:rsid w:val="00DB5C1C"/>
    <w:rsid w:val="00DB5D7A"/>
    <w:rsid w:val="00DB5FD2"/>
    <w:rsid w:val="00DB6219"/>
    <w:rsid w:val="00DB667C"/>
    <w:rsid w:val="00DB66E3"/>
    <w:rsid w:val="00DB70C4"/>
    <w:rsid w:val="00DB774A"/>
    <w:rsid w:val="00DB7764"/>
    <w:rsid w:val="00DB782A"/>
    <w:rsid w:val="00DB7DD6"/>
    <w:rsid w:val="00DB7E5C"/>
    <w:rsid w:val="00DC0145"/>
    <w:rsid w:val="00DC033E"/>
    <w:rsid w:val="00DC05EB"/>
    <w:rsid w:val="00DC0647"/>
    <w:rsid w:val="00DC073A"/>
    <w:rsid w:val="00DC0D57"/>
    <w:rsid w:val="00DC0D68"/>
    <w:rsid w:val="00DC0E27"/>
    <w:rsid w:val="00DC0E6C"/>
    <w:rsid w:val="00DC13D7"/>
    <w:rsid w:val="00DC155E"/>
    <w:rsid w:val="00DC1856"/>
    <w:rsid w:val="00DC1888"/>
    <w:rsid w:val="00DC19B9"/>
    <w:rsid w:val="00DC1C29"/>
    <w:rsid w:val="00DC2042"/>
    <w:rsid w:val="00DC205E"/>
    <w:rsid w:val="00DC2071"/>
    <w:rsid w:val="00DC2621"/>
    <w:rsid w:val="00DC298E"/>
    <w:rsid w:val="00DC2B1E"/>
    <w:rsid w:val="00DC2C25"/>
    <w:rsid w:val="00DC2D91"/>
    <w:rsid w:val="00DC3186"/>
    <w:rsid w:val="00DC3384"/>
    <w:rsid w:val="00DC34FA"/>
    <w:rsid w:val="00DC3589"/>
    <w:rsid w:val="00DC3813"/>
    <w:rsid w:val="00DC3A37"/>
    <w:rsid w:val="00DC3BA5"/>
    <w:rsid w:val="00DC3D3D"/>
    <w:rsid w:val="00DC3D80"/>
    <w:rsid w:val="00DC4635"/>
    <w:rsid w:val="00DC4702"/>
    <w:rsid w:val="00DC47BB"/>
    <w:rsid w:val="00DC482E"/>
    <w:rsid w:val="00DC56A8"/>
    <w:rsid w:val="00DC5929"/>
    <w:rsid w:val="00DC5B38"/>
    <w:rsid w:val="00DC5EAE"/>
    <w:rsid w:val="00DC6056"/>
    <w:rsid w:val="00DC62A5"/>
    <w:rsid w:val="00DC68D1"/>
    <w:rsid w:val="00DC6A36"/>
    <w:rsid w:val="00DC6D8B"/>
    <w:rsid w:val="00DC6E40"/>
    <w:rsid w:val="00DC7165"/>
    <w:rsid w:val="00DC7269"/>
    <w:rsid w:val="00DC79E7"/>
    <w:rsid w:val="00DC7DBD"/>
    <w:rsid w:val="00DD0286"/>
    <w:rsid w:val="00DD02CF"/>
    <w:rsid w:val="00DD0446"/>
    <w:rsid w:val="00DD054C"/>
    <w:rsid w:val="00DD05AC"/>
    <w:rsid w:val="00DD0651"/>
    <w:rsid w:val="00DD08C9"/>
    <w:rsid w:val="00DD096F"/>
    <w:rsid w:val="00DD0A1F"/>
    <w:rsid w:val="00DD0D02"/>
    <w:rsid w:val="00DD0D0B"/>
    <w:rsid w:val="00DD11DB"/>
    <w:rsid w:val="00DD12CD"/>
    <w:rsid w:val="00DD1680"/>
    <w:rsid w:val="00DD17AD"/>
    <w:rsid w:val="00DD1E0D"/>
    <w:rsid w:val="00DD1EBF"/>
    <w:rsid w:val="00DD24CE"/>
    <w:rsid w:val="00DD256F"/>
    <w:rsid w:val="00DD297F"/>
    <w:rsid w:val="00DD2B9C"/>
    <w:rsid w:val="00DD2F75"/>
    <w:rsid w:val="00DD3296"/>
    <w:rsid w:val="00DD33F9"/>
    <w:rsid w:val="00DD33FD"/>
    <w:rsid w:val="00DD34CA"/>
    <w:rsid w:val="00DD3643"/>
    <w:rsid w:val="00DD4334"/>
    <w:rsid w:val="00DD4739"/>
    <w:rsid w:val="00DD4D88"/>
    <w:rsid w:val="00DD4E4A"/>
    <w:rsid w:val="00DD52AB"/>
    <w:rsid w:val="00DD54A8"/>
    <w:rsid w:val="00DD56F4"/>
    <w:rsid w:val="00DD5CE5"/>
    <w:rsid w:val="00DD5EBF"/>
    <w:rsid w:val="00DD604A"/>
    <w:rsid w:val="00DD60FD"/>
    <w:rsid w:val="00DD61F6"/>
    <w:rsid w:val="00DD632C"/>
    <w:rsid w:val="00DD6535"/>
    <w:rsid w:val="00DD6AFA"/>
    <w:rsid w:val="00DD6E70"/>
    <w:rsid w:val="00DD7013"/>
    <w:rsid w:val="00DD7208"/>
    <w:rsid w:val="00DD73CB"/>
    <w:rsid w:val="00DD7570"/>
    <w:rsid w:val="00DD767F"/>
    <w:rsid w:val="00DD7793"/>
    <w:rsid w:val="00DD7A7C"/>
    <w:rsid w:val="00DD7FC2"/>
    <w:rsid w:val="00DE0104"/>
    <w:rsid w:val="00DE037A"/>
    <w:rsid w:val="00DE0477"/>
    <w:rsid w:val="00DE0501"/>
    <w:rsid w:val="00DE0778"/>
    <w:rsid w:val="00DE0C09"/>
    <w:rsid w:val="00DE0CB2"/>
    <w:rsid w:val="00DE0E24"/>
    <w:rsid w:val="00DE0FE2"/>
    <w:rsid w:val="00DE1025"/>
    <w:rsid w:val="00DE11C7"/>
    <w:rsid w:val="00DE144A"/>
    <w:rsid w:val="00DE188B"/>
    <w:rsid w:val="00DE19C2"/>
    <w:rsid w:val="00DE19C6"/>
    <w:rsid w:val="00DE1CA9"/>
    <w:rsid w:val="00DE2090"/>
    <w:rsid w:val="00DE27F5"/>
    <w:rsid w:val="00DE2BCD"/>
    <w:rsid w:val="00DE2F6F"/>
    <w:rsid w:val="00DE3306"/>
    <w:rsid w:val="00DE3322"/>
    <w:rsid w:val="00DE3329"/>
    <w:rsid w:val="00DE3794"/>
    <w:rsid w:val="00DE385D"/>
    <w:rsid w:val="00DE3B6C"/>
    <w:rsid w:val="00DE403D"/>
    <w:rsid w:val="00DE4496"/>
    <w:rsid w:val="00DE4660"/>
    <w:rsid w:val="00DE4748"/>
    <w:rsid w:val="00DE4D9C"/>
    <w:rsid w:val="00DE4F09"/>
    <w:rsid w:val="00DE4FC9"/>
    <w:rsid w:val="00DE500B"/>
    <w:rsid w:val="00DE5109"/>
    <w:rsid w:val="00DE5146"/>
    <w:rsid w:val="00DE53D9"/>
    <w:rsid w:val="00DE5829"/>
    <w:rsid w:val="00DE586A"/>
    <w:rsid w:val="00DE5B45"/>
    <w:rsid w:val="00DE5B95"/>
    <w:rsid w:val="00DE5BD0"/>
    <w:rsid w:val="00DE6208"/>
    <w:rsid w:val="00DE6218"/>
    <w:rsid w:val="00DE6404"/>
    <w:rsid w:val="00DE653D"/>
    <w:rsid w:val="00DE6CF3"/>
    <w:rsid w:val="00DE6FE0"/>
    <w:rsid w:val="00DE720D"/>
    <w:rsid w:val="00DE735C"/>
    <w:rsid w:val="00DE7662"/>
    <w:rsid w:val="00DE76A7"/>
    <w:rsid w:val="00DE7772"/>
    <w:rsid w:val="00DE786E"/>
    <w:rsid w:val="00DF0741"/>
    <w:rsid w:val="00DF082B"/>
    <w:rsid w:val="00DF0F80"/>
    <w:rsid w:val="00DF0FD0"/>
    <w:rsid w:val="00DF138C"/>
    <w:rsid w:val="00DF1919"/>
    <w:rsid w:val="00DF1C24"/>
    <w:rsid w:val="00DF1E40"/>
    <w:rsid w:val="00DF1E4F"/>
    <w:rsid w:val="00DF1F84"/>
    <w:rsid w:val="00DF2164"/>
    <w:rsid w:val="00DF24BC"/>
    <w:rsid w:val="00DF2509"/>
    <w:rsid w:val="00DF2669"/>
    <w:rsid w:val="00DF2838"/>
    <w:rsid w:val="00DF2F0C"/>
    <w:rsid w:val="00DF30B0"/>
    <w:rsid w:val="00DF317A"/>
    <w:rsid w:val="00DF31B7"/>
    <w:rsid w:val="00DF3627"/>
    <w:rsid w:val="00DF3681"/>
    <w:rsid w:val="00DF3780"/>
    <w:rsid w:val="00DF3A1A"/>
    <w:rsid w:val="00DF3AAC"/>
    <w:rsid w:val="00DF3D00"/>
    <w:rsid w:val="00DF3D0D"/>
    <w:rsid w:val="00DF3DCB"/>
    <w:rsid w:val="00DF4623"/>
    <w:rsid w:val="00DF4797"/>
    <w:rsid w:val="00DF4960"/>
    <w:rsid w:val="00DF4A56"/>
    <w:rsid w:val="00DF4CE6"/>
    <w:rsid w:val="00DF4E3C"/>
    <w:rsid w:val="00DF4ECB"/>
    <w:rsid w:val="00DF5001"/>
    <w:rsid w:val="00DF53CB"/>
    <w:rsid w:val="00DF57E0"/>
    <w:rsid w:val="00DF58E2"/>
    <w:rsid w:val="00DF5BD1"/>
    <w:rsid w:val="00DF5D43"/>
    <w:rsid w:val="00DF6172"/>
    <w:rsid w:val="00DF6417"/>
    <w:rsid w:val="00DF6ADD"/>
    <w:rsid w:val="00DF6D91"/>
    <w:rsid w:val="00DF6DC3"/>
    <w:rsid w:val="00DF70EF"/>
    <w:rsid w:val="00DF7298"/>
    <w:rsid w:val="00DF744A"/>
    <w:rsid w:val="00DF7827"/>
    <w:rsid w:val="00DF7922"/>
    <w:rsid w:val="00DF7C1C"/>
    <w:rsid w:val="00E000A6"/>
    <w:rsid w:val="00E00115"/>
    <w:rsid w:val="00E00298"/>
    <w:rsid w:val="00E002C4"/>
    <w:rsid w:val="00E007F9"/>
    <w:rsid w:val="00E009B1"/>
    <w:rsid w:val="00E01248"/>
    <w:rsid w:val="00E013AD"/>
    <w:rsid w:val="00E014FD"/>
    <w:rsid w:val="00E015CB"/>
    <w:rsid w:val="00E0181D"/>
    <w:rsid w:val="00E01852"/>
    <w:rsid w:val="00E01A4F"/>
    <w:rsid w:val="00E01B13"/>
    <w:rsid w:val="00E01BED"/>
    <w:rsid w:val="00E01EBD"/>
    <w:rsid w:val="00E0229D"/>
    <w:rsid w:val="00E0255C"/>
    <w:rsid w:val="00E025FF"/>
    <w:rsid w:val="00E02761"/>
    <w:rsid w:val="00E02DA7"/>
    <w:rsid w:val="00E02DDA"/>
    <w:rsid w:val="00E02F45"/>
    <w:rsid w:val="00E03028"/>
    <w:rsid w:val="00E03430"/>
    <w:rsid w:val="00E0357C"/>
    <w:rsid w:val="00E03627"/>
    <w:rsid w:val="00E03688"/>
    <w:rsid w:val="00E038AC"/>
    <w:rsid w:val="00E03B2E"/>
    <w:rsid w:val="00E03C9D"/>
    <w:rsid w:val="00E03DD4"/>
    <w:rsid w:val="00E0432A"/>
    <w:rsid w:val="00E0468D"/>
    <w:rsid w:val="00E048AC"/>
    <w:rsid w:val="00E04A98"/>
    <w:rsid w:val="00E050D5"/>
    <w:rsid w:val="00E05153"/>
    <w:rsid w:val="00E051E3"/>
    <w:rsid w:val="00E05205"/>
    <w:rsid w:val="00E052AC"/>
    <w:rsid w:val="00E05440"/>
    <w:rsid w:val="00E05626"/>
    <w:rsid w:val="00E056CC"/>
    <w:rsid w:val="00E05915"/>
    <w:rsid w:val="00E05C16"/>
    <w:rsid w:val="00E05DC5"/>
    <w:rsid w:val="00E05FE5"/>
    <w:rsid w:val="00E06146"/>
    <w:rsid w:val="00E06288"/>
    <w:rsid w:val="00E062D3"/>
    <w:rsid w:val="00E0630A"/>
    <w:rsid w:val="00E0635B"/>
    <w:rsid w:val="00E06466"/>
    <w:rsid w:val="00E065E6"/>
    <w:rsid w:val="00E067C6"/>
    <w:rsid w:val="00E06B05"/>
    <w:rsid w:val="00E06B8F"/>
    <w:rsid w:val="00E06FEA"/>
    <w:rsid w:val="00E07763"/>
    <w:rsid w:val="00E07DBE"/>
    <w:rsid w:val="00E10326"/>
    <w:rsid w:val="00E103BF"/>
    <w:rsid w:val="00E10616"/>
    <w:rsid w:val="00E1069E"/>
    <w:rsid w:val="00E107B0"/>
    <w:rsid w:val="00E109DA"/>
    <w:rsid w:val="00E10DA6"/>
    <w:rsid w:val="00E10E6C"/>
    <w:rsid w:val="00E112A0"/>
    <w:rsid w:val="00E112CA"/>
    <w:rsid w:val="00E11463"/>
    <w:rsid w:val="00E1163B"/>
    <w:rsid w:val="00E11782"/>
    <w:rsid w:val="00E1192C"/>
    <w:rsid w:val="00E11A9C"/>
    <w:rsid w:val="00E11AE8"/>
    <w:rsid w:val="00E11E63"/>
    <w:rsid w:val="00E120F1"/>
    <w:rsid w:val="00E120F5"/>
    <w:rsid w:val="00E12546"/>
    <w:rsid w:val="00E12C3F"/>
    <w:rsid w:val="00E12C41"/>
    <w:rsid w:val="00E12D65"/>
    <w:rsid w:val="00E12F22"/>
    <w:rsid w:val="00E130BF"/>
    <w:rsid w:val="00E134C1"/>
    <w:rsid w:val="00E13814"/>
    <w:rsid w:val="00E13E76"/>
    <w:rsid w:val="00E1401B"/>
    <w:rsid w:val="00E140B1"/>
    <w:rsid w:val="00E14456"/>
    <w:rsid w:val="00E14468"/>
    <w:rsid w:val="00E14B3C"/>
    <w:rsid w:val="00E14D68"/>
    <w:rsid w:val="00E14F5F"/>
    <w:rsid w:val="00E150F8"/>
    <w:rsid w:val="00E1533C"/>
    <w:rsid w:val="00E153C5"/>
    <w:rsid w:val="00E15448"/>
    <w:rsid w:val="00E156B4"/>
    <w:rsid w:val="00E1593B"/>
    <w:rsid w:val="00E15C17"/>
    <w:rsid w:val="00E15C7C"/>
    <w:rsid w:val="00E16028"/>
    <w:rsid w:val="00E1614E"/>
    <w:rsid w:val="00E1624C"/>
    <w:rsid w:val="00E16470"/>
    <w:rsid w:val="00E16849"/>
    <w:rsid w:val="00E17043"/>
    <w:rsid w:val="00E1716B"/>
    <w:rsid w:val="00E172E9"/>
    <w:rsid w:val="00E173EC"/>
    <w:rsid w:val="00E174E3"/>
    <w:rsid w:val="00E176C0"/>
    <w:rsid w:val="00E179C8"/>
    <w:rsid w:val="00E17B6E"/>
    <w:rsid w:val="00E17F64"/>
    <w:rsid w:val="00E17F69"/>
    <w:rsid w:val="00E20070"/>
    <w:rsid w:val="00E2060B"/>
    <w:rsid w:val="00E20884"/>
    <w:rsid w:val="00E20891"/>
    <w:rsid w:val="00E21281"/>
    <w:rsid w:val="00E21481"/>
    <w:rsid w:val="00E217C2"/>
    <w:rsid w:val="00E217F7"/>
    <w:rsid w:val="00E21B9D"/>
    <w:rsid w:val="00E21D4B"/>
    <w:rsid w:val="00E21E58"/>
    <w:rsid w:val="00E21FA7"/>
    <w:rsid w:val="00E221CB"/>
    <w:rsid w:val="00E227A3"/>
    <w:rsid w:val="00E23237"/>
    <w:rsid w:val="00E23481"/>
    <w:rsid w:val="00E2348B"/>
    <w:rsid w:val="00E23694"/>
    <w:rsid w:val="00E23794"/>
    <w:rsid w:val="00E23BAF"/>
    <w:rsid w:val="00E23C4C"/>
    <w:rsid w:val="00E23D8B"/>
    <w:rsid w:val="00E23DF1"/>
    <w:rsid w:val="00E23F98"/>
    <w:rsid w:val="00E24025"/>
    <w:rsid w:val="00E2429A"/>
    <w:rsid w:val="00E244E2"/>
    <w:rsid w:val="00E2464C"/>
    <w:rsid w:val="00E246A6"/>
    <w:rsid w:val="00E24875"/>
    <w:rsid w:val="00E24B6F"/>
    <w:rsid w:val="00E24BD4"/>
    <w:rsid w:val="00E24E1A"/>
    <w:rsid w:val="00E24E7F"/>
    <w:rsid w:val="00E24FA2"/>
    <w:rsid w:val="00E2567D"/>
    <w:rsid w:val="00E2580A"/>
    <w:rsid w:val="00E2580B"/>
    <w:rsid w:val="00E2591E"/>
    <w:rsid w:val="00E25A29"/>
    <w:rsid w:val="00E25D11"/>
    <w:rsid w:val="00E25FA7"/>
    <w:rsid w:val="00E26122"/>
    <w:rsid w:val="00E26136"/>
    <w:rsid w:val="00E26197"/>
    <w:rsid w:val="00E263D9"/>
    <w:rsid w:val="00E2646D"/>
    <w:rsid w:val="00E26777"/>
    <w:rsid w:val="00E267C1"/>
    <w:rsid w:val="00E26A8A"/>
    <w:rsid w:val="00E26CDC"/>
    <w:rsid w:val="00E2735E"/>
    <w:rsid w:val="00E275B3"/>
    <w:rsid w:val="00E27742"/>
    <w:rsid w:val="00E277E0"/>
    <w:rsid w:val="00E27923"/>
    <w:rsid w:val="00E279C5"/>
    <w:rsid w:val="00E27A09"/>
    <w:rsid w:val="00E27DBA"/>
    <w:rsid w:val="00E303F0"/>
    <w:rsid w:val="00E3043D"/>
    <w:rsid w:val="00E30753"/>
    <w:rsid w:val="00E30817"/>
    <w:rsid w:val="00E30B06"/>
    <w:rsid w:val="00E30B4A"/>
    <w:rsid w:val="00E30C4D"/>
    <w:rsid w:val="00E30D7E"/>
    <w:rsid w:val="00E30E15"/>
    <w:rsid w:val="00E312F5"/>
    <w:rsid w:val="00E314A7"/>
    <w:rsid w:val="00E32040"/>
    <w:rsid w:val="00E32277"/>
    <w:rsid w:val="00E32363"/>
    <w:rsid w:val="00E324B7"/>
    <w:rsid w:val="00E3254B"/>
    <w:rsid w:val="00E328DD"/>
    <w:rsid w:val="00E32A53"/>
    <w:rsid w:val="00E32AAD"/>
    <w:rsid w:val="00E32D63"/>
    <w:rsid w:val="00E338C9"/>
    <w:rsid w:val="00E33926"/>
    <w:rsid w:val="00E3398F"/>
    <w:rsid w:val="00E33C52"/>
    <w:rsid w:val="00E33D4D"/>
    <w:rsid w:val="00E33E84"/>
    <w:rsid w:val="00E340C0"/>
    <w:rsid w:val="00E34239"/>
    <w:rsid w:val="00E342E5"/>
    <w:rsid w:val="00E3454A"/>
    <w:rsid w:val="00E3478F"/>
    <w:rsid w:val="00E34913"/>
    <w:rsid w:val="00E34EF9"/>
    <w:rsid w:val="00E351E5"/>
    <w:rsid w:val="00E35482"/>
    <w:rsid w:val="00E3569C"/>
    <w:rsid w:val="00E3571C"/>
    <w:rsid w:val="00E357BC"/>
    <w:rsid w:val="00E35AB2"/>
    <w:rsid w:val="00E35B4A"/>
    <w:rsid w:val="00E35C1B"/>
    <w:rsid w:val="00E35CA7"/>
    <w:rsid w:val="00E360F8"/>
    <w:rsid w:val="00E36108"/>
    <w:rsid w:val="00E361C5"/>
    <w:rsid w:val="00E3643A"/>
    <w:rsid w:val="00E36594"/>
    <w:rsid w:val="00E365C2"/>
    <w:rsid w:val="00E366D3"/>
    <w:rsid w:val="00E36A49"/>
    <w:rsid w:val="00E36A5F"/>
    <w:rsid w:val="00E3703F"/>
    <w:rsid w:val="00E37091"/>
    <w:rsid w:val="00E37105"/>
    <w:rsid w:val="00E37C49"/>
    <w:rsid w:val="00E37CF3"/>
    <w:rsid w:val="00E37E39"/>
    <w:rsid w:val="00E37ED4"/>
    <w:rsid w:val="00E4024F"/>
    <w:rsid w:val="00E402C0"/>
    <w:rsid w:val="00E4069C"/>
    <w:rsid w:val="00E407D2"/>
    <w:rsid w:val="00E40B84"/>
    <w:rsid w:val="00E40CB3"/>
    <w:rsid w:val="00E40E32"/>
    <w:rsid w:val="00E4123E"/>
    <w:rsid w:val="00E41322"/>
    <w:rsid w:val="00E413BA"/>
    <w:rsid w:val="00E413CD"/>
    <w:rsid w:val="00E41424"/>
    <w:rsid w:val="00E41426"/>
    <w:rsid w:val="00E419B2"/>
    <w:rsid w:val="00E41A05"/>
    <w:rsid w:val="00E41E85"/>
    <w:rsid w:val="00E420F5"/>
    <w:rsid w:val="00E4273B"/>
    <w:rsid w:val="00E42829"/>
    <w:rsid w:val="00E42A03"/>
    <w:rsid w:val="00E42A6E"/>
    <w:rsid w:val="00E42BF2"/>
    <w:rsid w:val="00E42D34"/>
    <w:rsid w:val="00E42E09"/>
    <w:rsid w:val="00E430F0"/>
    <w:rsid w:val="00E431C3"/>
    <w:rsid w:val="00E43208"/>
    <w:rsid w:val="00E43371"/>
    <w:rsid w:val="00E43546"/>
    <w:rsid w:val="00E436E8"/>
    <w:rsid w:val="00E43E92"/>
    <w:rsid w:val="00E43EC7"/>
    <w:rsid w:val="00E4465A"/>
    <w:rsid w:val="00E44E1C"/>
    <w:rsid w:val="00E44EE8"/>
    <w:rsid w:val="00E4505B"/>
    <w:rsid w:val="00E45A17"/>
    <w:rsid w:val="00E45F7B"/>
    <w:rsid w:val="00E46096"/>
    <w:rsid w:val="00E460A7"/>
    <w:rsid w:val="00E461A7"/>
    <w:rsid w:val="00E46308"/>
    <w:rsid w:val="00E4645D"/>
    <w:rsid w:val="00E4684D"/>
    <w:rsid w:val="00E469D9"/>
    <w:rsid w:val="00E46AC4"/>
    <w:rsid w:val="00E46BD5"/>
    <w:rsid w:val="00E46D94"/>
    <w:rsid w:val="00E46EE1"/>
    <w:rsid w:val="00E471DF"/>
    <w:rsid w:val="00E47763"/>
    <w:rsid w:val="00E47809"/>
    <w:rsid w:val="00E47861"/>
    <w:rsid w:val="00E479C5"/>
    <w:rsid w:val="00E47CEE"/>
    <w:rsid w:val="00E50260"/>
    <w:rsid w:val="00E50AA8"/>
    <w:rsid w:val="00E50B63"/>
    <w:rsid w:val="00E50C3F"/>
    <w:rsid w:val="00E50F57"/>
    <w:rsid w:val="00E511C5"/>
    <w:rsid w:val="00E51960"/>
    <w:rsid w:val="00E51B4B"/>
    <w:rsid w:val="00E52146"/>
    <w:rsid w:val="00E5297D"/>
    <w:rsid w:val="00E529EA"/>
    <w:rsid w:val="00E52DF9"/>
    <w:rsid w:val="00E52E68"/>
    <w:rsid w:val="00E5316F"/>
    <w:rsid w:val="00E53241"/>
    <w:rsid w:val="00E5331A"/>
    <w:rsid w:val="00E53366"/>
    <w:rsid w:val="00E5336D"/>
    <w:rsid w:val="00E53686"/>
    <w:rsid w:val="00E5388A"/>
    <w:rsid w:val="00E53E66"/>
    <w:rsid w:val="00E53F74"/>
    <w:rsid w:val="00E5406A"/>
    <w:rsid w:val="00E5422A"/>
    <w:rsid w:val="00E54385"/>
    <w:rsid w:val="00E54AFE"/>
    <w:rsid w:val="00E54CAD"/>
    <w:rsid w:val="00E55116"/>
    <w:rsid w:val="00E551CF"/>
    <w:rsid w:val="00E553B7"/>
    <w:rsid w:val="00E55598"/>
    <w:rsid w:val="00E55823"/>
    <w:rsid w:val="00E55B8D"/>
    <w:rsid w:val="00E567A6"/>
    <w:rsid w:val="00E57163"/>
    <w:rsid w:val="00E578D1"/>
    <w:rsid w:val="00E57C5B"/>
    <w:rsid w:val="00E57D00"/>
    <w:rsid w:val="00E57E2E"/>
    <w:rsid w:val="00E60467"/>
    <w:rsid w:val="00E605B7"/>
    <w:rsid w:val="00E60614"/>
    <w:rsid w:val="00E607C7"/>
    <w:rsid w:val="00E60B28"/>
    <w:rsid w:val="00E60DF6"/>
    <w:rsid w:val="00E60F7E"/>
    <w:rsid w:val="00E6179B"/>
    <w:rsid w:val="00E6188F"/>
    <w:rsid w:val="00E61C92"/>
    <w:rsid w:val="00E61E8C"/>
    <w:rsid w:val="00E62079"/>
    <w:rsid w:val="00E62089"/>
    <w:rsid w:val="00E627EA"/>
    <w:rsid w:val="00E62A1F"/>
    <w:rsid w:val="00E62E8D"/>
    <w:rsid w:val="00E6306D"/>
    <w:rsid w:val="00E631B1"/>
    <w:rsid w:val="00E63C3E"/>
    <w:rsid w:val="00E63D7C"/>
    <w:rsid w:val="00E63F3D"/>
    <w:rsid w:val="00E64047"/>
    <w:rsid w:val="00E640F7"/>
    <w:rsid w:val="00E64649"/>
    <w:rsid w:val="00E64868"/>
    <w:rsid w:val="00E64A16"/>
    <w:rsid w:val="00E64B2C"/>
    <w:rsid w:val="00E64B56"/>
    <w:rsid w:val="00E64C79"/>
    <w:rsid w:val="00E64D27"/>
    <w:rsid w:val="00E6515A"/>
    <w:rsid w:val="00E65231"/>
    <w:rsid w:val="00E652AF"/>
    <w:rsid w:val="00E654BB"/>
    <w:rsid w:val="00E655C9"/>
    <w:rsid w:val="00E65684"/>
    <w:rsid w:val="00E656E6"/>
    <w:rsid w:val="00E659AA"/>
    <w:rsid w:val="00E65A56"/>
    <w:rsid w:val="00E660DB"/>
    <w:rsid w:val="00E661FE"/>
    <w:rsid w:val="00E66297"/>
    <w:rsid w:val="00E66FE4"/>
    <w:rsid w:val="00E67319"/>
    <w:rsid w:val="00E67601"/>
    <w:rsid w:val="00E676B7"/>
    <w:rsid w:val="00E6781F"/>
    <w:rsid w:val="00E67A85"/>
    <w:rsid w:val="00E67B85"/>
    <w:rsid w:val="00E67BAE"/>
    <w:rsid w:val="00E67C51"/>
    <w:rsid w:val="00E67D59"/>
    <w:rsid w:val="00E67F6A"/>
    <w:rsid w:val="00E67F80"/>
    <w:rsid w:val="00E70402"/>
    <w:rsid w:val="00E70BCE"/>
    <w:rsid w:val="00E70F33"/>
    <w:rsid w:val="00E710FD"/>
    <w:rsid w:val="00E7111D"/>
    <w:rsid w:val="00E713FF"/>
    <w:rsid w:val="00E71426"/>
    <w:rsid w:val="00E71609"/>
    <w:rsid w:val="00E71759"/>
    <w:rsid w:val="00E7176C"/>
    <w:rsid w:val="00E7190D"/>
    <w:rsid w:val="00E7230E"/>
    <w:rsid w:val="00E72BCD"/>
    <w:rsid w:val="00E72BE9"/>
    <w:rsid w:val="00E72C86"/>
    <w:rsid w:val="00E72C89"/>
    <w:rsid w:val="00E72EA7"/>
    <w:rsid w:val="00E731E6"/>
    <w:rsid w:val="00E735C6"/>
    <w:rsid w:val="00E7378E"/>
    <w:rsid w:val="00E737ED"/>
    <w:rsid w:val="00E73B46"/>
    <w:rsid w:val="00E73BE8"/>
    <w:rsid w:val="00E73CCB"/>
    <w:rsid w:val="00E73FCA"/>
    <w:rsid w:val="00E740D2"/>
    <w:rsid w:val="00E74135"/>
    <w:rsid w:val="00E742F4"/>
    <w:rsid w:val="00E74493"/>
    <w:rsid w:val="00E744A1"/>
    <w:rsid w:val="00E74676"/>
    <w:rsid w:val="00E7495E"/>
    <w:rsid w:val="00E74C20"/>
    <w:rsid w:val="00E74C9E"/>
    <w:rsid w:val="00E74E27"/>
    <w:rsid w:val="00E75099"/>
    <w:rsid w:val="00E75169"/>
    <w:rsid w:val="00E75274"/>
    <w:rsid w:val="00E753CB"/>
    <w:rsid w:val="00E760CD"/>
    <w:rsid w:val="00E7619C"/>
    <w:rsid w:val="00E76260"/>
    <w:rsid w:val="00E7633C"/>
    <w:rsid w:val="00E765B8"/>
    <w:rsid w:val="00E76639"/>
    <w:rsid w:val="00E76848"/>
    <w:rsid w:val="00E76B48"/>
    <w:rsid w:val="00E76C19"/>
    <w:rsid w:val="00E7701F"/>
    <w:rsid w:val="00E7718B"/>
    <w:rsid w:val="00E77218"/>
    <w:rsid w:val="00E77410"/>
    <w:rsid w:val="00E775E1"/>
    <w:rsid w:val="00E77766"/>
    <w:rsid w:val="00E77886"/>
    <w:rsid w:val="00E778A7"/>
    <w:rsid w:val="00E77A42"/>
    <w:rsid w:val="00E77BD6"/>
    <w:rsid w:val="00E77C7D"/>
    <w:rsid w:val="00E77E1D"/>
    <w:rsid w:val="00E80490"/>
    <w:rsid w:val="00E80515"/>
    <w:rsid w:val="00E80D53"/>
    <w:rsid w:val="00E80F1E"/>
    <w:rsid w:val="00E81014"/>
    <w:rsid w:val="00E81265"/>
    <w:rsid w:val="00E8149F"/>
    <w:rsid w:val="00E815AD"/>
    <w:rsid w:val="00E818F6"/>
    <w:rsid w:val="00E81F75"/>
    <w:rsid w:val="00E82098"/>
    <w:rsid w:val="00E8232E"/>
    <w:rsid w:val="00E824D6"/>
    <w:rsid w:val="00E8299A"/>
    <w:rsid w:val="00E8321C"/>
    <w:rsid w:val="00E8346C"/>
    <w:rsid w:val="00E83E96"/>
    <w:rsid w:val="00E83EC2"/>
    <w:rsid w:val="00E84018"/>
    <w:rsid w:val="00E84743"/>
    <w:rsid w:val="00E847E2"/>
    <w:rsid w:val="00E84E0F"/>
    <w:rsid w:val="00E85062"/>
    <w:rsid w:val="00E85623"/>
    <w:rsid w:val="00E859F6"/>
    <w:rsid w:val="00E85A50"/>
    <w:rsid w:val="00E85DE1"/>
    <w:rsid w:val="00E85EFD"/>
    <w:rsid w:val="00E861BA"/>
    <w:rsid w:val="00E863EB"/>
    <w:rsid w:val="00E864DC"/>
    <w:rsid w:val="00E86547"/>
    <w:rsid w:val="00E8663F"/>
    <w:rsid w:val="00E8696C"/>
    <w:rsid w:val="00E86BA4"/>
    <w:rsid w:val="00E86BD8"/>
    <w:rsid w:val="00E86ECB"/>
    <w:rsid w:val="00E870C9"/>
    <w:rsid w:val="00E8758E"/>
    <w:rsid w:val="00E875F9"/>
    <w:rsid w:val="00E877F5"/>
    <w:rsid w:val="00E87893"/>
    <w:rsid w:val="00E879BF"/>
    <w:rsid w:val="00E87ACF"/>
    <w:rsid w:val="00E87BB3"/>
    <w:rsid w:val="00E87BD0"/>
    <w:rsid w:val="00E87CF0"/>
    <w:rsid w:val="00E87E22"/>
    <w:rsid w:val="00E9000B"/>
    <w:rsid w:val="00E90011"/>
    <w:rsid w:val="00E90172"/>
    <w:rsid w:val="00E902FA"/>
    <w:rsid w:val="00E90657"/>
    <w:rsid w:val="00E9093D"/>
    <w:rsid w:val="00E90973"/>
    <w:rsid w:val="00E90989"/>
    <w:rsid w:val="00E90AEF"/>
    <w:rsid w:val="00E90B6F"/>
    <w:rsid w:val="00E90D1D"/>
    <w:rsid w:val="00E90DC8"/>
    <w:rsid w:val="00E91052"/>
    <w:rsid w:val="00E91185"/>
    <w:rsid w:val="00E91CF1"/>
    <w:rsid w:val="00E91E3B"/>
    <w:rsid w:val="00E9232D"/>
    <w:rsid w:val="00E92335"/>
    <w:rsid w:val="00E92380"/>
    <w:rsid w:val="00E928DE"/>
    <w:rsid w:val="00E92D69"/>
    <w:rsid w:val="00E92EC3"/>
    <w:rsid w:val="00E930E8"/>
    <w:rsid w:val="00E93372"/>
    <w:rsid w:val="00E93623"/>
    <w:rsid w:val="00E93937"/>
    <w:rsid w:val="00E93CBA"/>
    <w:rsid w:val="00E93E2E"/>
    <w:rsid w:val="00E93F88"/>
    <w:rsid w:val="00E93FF3"/>
    <w:rsid w:val="00E9430D"/>
    <w:rsid w:val="00E9454A"/>
    <w:rsid w:val="00E94664"/>
    <w:rsid w:val="00E94874"/>
    <w:rsid w:val="00E94BE9"/>
    <w:rsid w:val="00E94D5A"/>
    <w:rsid w:val="00E95006"/>
    <w:rsid w:val="00E953E7"/>
    <w:rsid w:val="00E953EE"/>
    <w:rsid w:val="00E95D88"/>
    <w:rsid w:val="00E95E75"/>
    <w:rsid w:val="00E95EB2"/>
    <w:rsid w:val="00E95EDF"/>
    <w:rsid w:val="00E9664B"/>
    <w:rsid w:val="00E967D4"/>
    <w:rsid w:val="00E96800"/>
    <w:rsid w:val="00E96A56"/>
    <w:rsid w:val="00E96D3A"/>
    <w:rsid w:val="00E96E7E"/>
    <w:rsid w:val="00E96F42"/>
    <w:rsid w:val="00E9710E"/>
    <w:rsid w:val="00E97182"/>
    <w:rsid w:val="00E972B2"/>
    <w:rsid w:val="00E976B9"/>
    <w:rsid w:val="00E97829"/>
    <w:rsid w:val="00E97A60"/>
    <w:rsid w:val="00E97A96"/>
    <w:rsid w:val="00E97D56"/>
    <w:rsid w:val="00E97F55"/>
    <w:rsid w:val="00EA00CF"/>
    <w:rsid w:val="00EA010A"/>
    <w:rsid w:val="00EA0C71"/>
    <w:rsid w:val="00EA15C7"/>
    <w:rsid w:val="00EA16FA"/>
    <w:rsid w:val="00EA1708"/>
    <w:rsid w:val="00EA19F9"/>
    <w:rsid w:val="00EA1A0B"/>
    <w:rsid w:val="00EA1E66"/>
    <w:rsid w:val="00EA1F4C"/>
    <w:rsid w:val="00EA205C"/>
    <w:rsid w:val="00EA22C5"/>
    <w:rsid w:val="00EA2322"/>
    <w:rsid w:val="00EA29AE"/>
    <w:rsid w:val="00EA2A0B"/>
    <w:rsid w:val="00EA2A64"/>
    <w:rsid w:val="00EA2B0C"/>
    <w:rsid w:val="00EA2BAB"/>
    <w:rsid w:val="00EA31BD"/>
    <w:rsid w:val="00EA350A"/>
    <w:rsid w:val="00EA3642"/>
    <w:rsid w:val="00EA37D1"/>
    <w:rsid w:val="00EA40FF"/>
    <w:rsid w:val="00EA41D8"/>
    <w:rsid w:val="00EA42D9"/>
    <w:rsid w:val="00EA44D3"/>
    <w:rsid w:val="00EA4809"/>
    <w:rsid w:val="00EA4BB0"/>
    <w:rsid w:val="00EA4D47"/>
    <w:rsid w:val="00EA5199"/>
    <w:rsid w:val="00EA53F2"/>
    <w:rsid w:val="00EA54ED"/>
    <w:rsid w:val="00EA557F"/>
    <w:rsid w:val="00EA582C"/>
    <w:rsid w:val="00EA623A"/>
    <w:rsid w:val="00EA653C"/>
    <w:rsid w:val="00EA69C9"/>
    <w:rsid w:val="00EA6AC4"/>
    <w:rsid w:val="00EA70CC"/>
    <w:rsid w:val="00EA72E4"/>
    <w:rsid w:val="00EA743D"/>
    <w:rsid w:val="00EA7E45"/>
    <w:rsid w:val="00EA7E5D"/>
    <w:rsid w:val="00EB003D"/>
    <w:rsid w:val="00EB0B19"/>
    <w:rsid w:val="00EB0D53"/>
    <w:rsid w:val="00EB118E"/>
    <w:rsid w:val="00EB1788"/>
    <w:rsid w:val="00EB19BF"/>
    <w:rsid w:val="00EB1AD3"/>
    <w:rsid w:val="00EB1AD9"/>
    <w:rsid w:val="00EB1E7C"/>
    <w:rsid w:val="00EB21D0"/>
    <w:rsid w:val="00EB27CE"/>
    <w:rsid w:val="00EB27DC"/>
    <w:rsid w:val="00EB2A98"/>
    <w:rsid w:val="00EB38B0"/>
    <w:rsid w:val="00EB3E29"/>
    <w:rsid w:val="00EB3EF6"/>
    <w:rsid w:val="00EB3FB5"/>
    <w:rsid w:val="00EB41B9"/>
    <w:rsid w:val="00EB44C5"/>
    <w:rsid w:val="00EB4589"/>
    <w:rsid w:val="00EB4732"/>
    <w:rsid w:val="00EB47FC"/>
    <w:rsid w:val="00EB4A1B"/>
    <w:rsid w:val="00EB4D64"/>
    <w:rsid w:val="00EB4E71"/>
    <w:rsid w:val="00EB5149"/>
    <w:rsid w:val="00EB563B"/>
    <w:rsid w:val="00EB59A3"/>
    <w:rsid w:val="00EB5B1F"/>
    <w:rsid w:val="00EB5B95"/>
    <w:rsid w:val="00EB5FFC"/>
    <w:rsid w:val="00EB6079"/>
    <w:rsid w:val="00EB637E"/>
    <w:rsid w:val="00EB6628"/>
    <w:rsid w:val="00EB68AB"/>
    <w:rsid w:val="00EB6B2C"/>
    <w:rsid w:val="00EB6C96"/>
    <w:rsid w:val="00EB6DDC"/>
    <w:rsid w:val="00EB70F5"/>
    <w:rsid w:val="00EB72F8"/>
    <w:rsid w:val="00EB7592"/>
    <w:rsid w:val="00EB795D"/>
    <w:rsid w:val="00EB7975"/>
    <w:rsid w:val="00EB7C08"/>
    <w:rsid w:val="00EB7C32"/>
    <w:rsid w:val="00EB7D90"/>
    <w:rsid w:val="00EB7FE7"/>
    <w:rsid w:val="00EC06F8"/>
    <w:rsid w:val="00EC071E"/>
    <w:rsid w:val="00EC07B0"/>
    <w:rsid w:val="00EC096F"/>
    <w:rsid w:val="00EC09CB"/>
    <w:rsid w:val="00EC0AFA"/>
    <w:rsid w:val="00EC0D1D"/>
    <w:rsid w:val="00EC0E6F"/>
    <w:rsid w:val="00EC1249"/>
    <w:rsid w:val="00EC1806"/>
    <w:rsid w:val="00EC194C"/>
    <w:rsid w:val="00EC1FBA"/>
    <w:rsid w:val="00EC22CD"/>
    <w:rsid w:val="00EC272D"/>
    <w:rsid w:val="00EC276E"/>
    <w:rsid w:val="00EC2C86"/>
    <w:rsid w:val="00EC2DF7"/>
    <w:rsid w:val="00EC2E90"/>
    <w:rsid w:val="00EC38AB"/>
    <w:rsid w:val="00EC3BA5"/>
    <w:rsid w:val="00EC4131"/>
    <w:rsid w:val="00EC440C"/>
    <w:rsid w:val="00EC4559"/>
    <w:rsid w:val="00EC455B"/>
    <w:rsid w:val="00EC457F"/>
    <w:rsid w:val="00EC4640"/>
    <w:rsid w:val="00EC47C0"/>
    <w:rsid w:val="00EC4CC2"/>
    <w:rsid w:val="00EC4EC9"/>
    <w:rsid w:val="00EC4F25"/>
    <w:rsid w:val="00EC4FC6"/>
    <w:rsid w:val="00EC506B"/>
    <w:rsid w:val="00EC55E7"/>
    <w:rsid w:val="00EC576E"/>
    <w:rsid w:val="00EC593F"/>
    <w:rsid w:val="00EC5960"/>
    <w:rsid w:val="00EC5996"/>
    <w:rsid w:val="00EC5A51"/>
    <w:rsid w:val="00EC5D25"/>
    <w:rsid w:val="00EC5EBA"/>
    <w:rsid w:val="00EC6054"/>
    <w:rsid w:val="00EC60AB"/>
    <w:rsid w:val="00EC621C"/>
    <w:rsid w:val="00EC6224"/>
    <w:rsid w:val="00EC6455"/>
    <w:rsid w:val="00EC664C"/>
    <w:rsid w:val="00EC679F"/>
    <w:rsid w:val="00EC681F"/>
    <w:rsid w:val="00EC6987"/>
    <w:rsid w:val="00EC6A37"/>
    <w:rsid w:val="00EC6BE5"/>
    <w:rsid w:val="00EC7313"/>
    <w:rsid w:val="00EC73A8"/>
    <w:rsid w:val="00EC75D3"/>
    <w:rsid w:val="00ED0146"/>
    <w:rsid w:val="00ED066C"/>
    <w:rsid w:val="00ED0774"/>
    <w:rsid w:val="00ED08F3"/>
    <w:rsid w:val="00ED0E3D"/>
    <w:rsid w:val="00ED0EBE"/>
    <w:rsid w:val="00ED0FE6"/>
    <w:rsid w:val="00ED10BB"/>
    <w:rsid w:val="00ED15D3"/>
    <w:rsid w:val="00ED18F4"/>
    <w:rsid w:val="00ED1C2F"/>
    <w:rsid w:val="00ED1E73"/>
    <w:rsid w:val="00ED1F94"/>
    <w:rsid w:val="00ED22B4"/>
    <w:rsid w:val="00ED23BB"/>
    <w:rsid w:val="00ED23FF"/>
    <w:rsid w:val="00ED24AE"/>
    <w:rsid w:val="00ED2949"/>
    <w:rsid w:val="00ED2F68"/>
    <w:rsid w:val="00ED32D0"/>
    <w:rsid w:val="00ED3BD6"/>
    <w:rsid w:val="00ED4207"/>
    <w:rsid w:val="00ED424A"/>
    <w:rsid w:val="00ED43E3"/>
    <w:rsid w:val="00ED4656"/>
    <w:rsid w:val="00ED4736"/>
    <w:rsid w:val="00ED4AA3"/>
    <w:rsid w:val="00ED4BC2"/>
    <w:rsid w:val="00ED5128"/>
    <w:rsid w:val="00ED5469"/>
    <w:rsid w:val="00ED5802"/>
    <w:rsid w:val="00ED5941"/>
    <w:rsid w:val="00ED5951"/>
    <w:rsid w:val="00ED5BC2"/>
    <w:rsid w:val="00ED5CB0"/>
    <w:rsid w:val="00ED5CB1"/>
    <w:rsid w:val="00ED5DD2"/>
    <w:rsid w:val="00ED5E9C"/>
    <w:rsid w:val="00ED60A8"/>
    <w:rsid w:val="00ED6C89"/>
    <w:rsid w:val="00ED6FEF"/>
    <w:rsid w:val="00ED7295"/>
    <w:rsid w:val="00ED72BE"/>
    <w:rsid w:val="00ED73D2"/>
    <w:rsid w:val="00ED750A"/>
    <w:rsid w:val="00ED7FC1"/>
    <w:rsid w:val="00EE04E3"/>
    <w:rsid w:val="00EE0ADA"/>
    <w:rsid w:val="00EE0B8D"/>
    <w:rsid w:val="00EE0C24"/>
    <w:rsid w:val="00EE0D4B"/>
    <w:rsid w:val="00EE0DA6"/>
    <w:rsid w:val="00EE0DDC"/>
    <w:rsid w:val="00EE0FD8"/>
    <w:rsid w:val="00EE157F"/>
    <w:rsid w:val="00EE1943"/>
    <w:rsid w:val="00EE196D"/>
    <w:rsid w:val="00EE1EB5"/>
    <w:rsid w:val="00EE285D"/>
    <w:rsid w:val="00EE28D3"/>
    <w:rsid w:val="00EE2903"/>
    <w:rsid w:val="00EE2C14"/>
    <w:rsid w:val="00EE2FD2"/>
    <w:rsid w:val="00EE2FF8"/>
    <w:rsid w:val="00EE305A"/>
    <w:rsid w:val="00EE30D0"/>
    <w:rsid w:val="00EE3257"/>
    <w:rsid w:val="00EE3294"/>
    <w:rsid w:val="00EE34DD"/>
    <w:rsid w:val="00EE3675"/>
    <w:rsid w:val="00EE3B7F"/>
    <w:rsid w:val="00EE3E45"/>
    <w:rsid w:val="00EE40C9"/>
    <w:rsid w:val="00EE41F8"/>
    <w:rsid w:val="00EE4B06"/>
    <w:rsid w:val="00EE4D67"/>
    <w:rsid w:val="00EE4EAE"/>
    <w:rsid w:val="00EE4F33"/>
    <w:rsid w:val="00EE5186"/>
    <w:rsid w:val="00EE5295"/>
    <w:rsid w:val="00EE553E"/>
    <w:rsid w:val="00EE565F"/>
    <w:rsid w:val="00EE5897"/>
    <w:rsid w:val="00EE5A44"/>
    <w:rsid w:val="00EE5A60"/>
    <w:rsid w:val="00EE5A9D"/>
    <w:rsid w:val="00EE5C2E"/>
    <w:rsid w:val="00EE5D91"/>
    <w:rsid w:val="00EE652E"/>
    <w:rsid w:val="00EE66F4"/>
    <w:rsid w:val="00EE6B12"/>
    <w:rsid w:val="00EE6D49"/>
    <w:rsid w:val="00EE703F"/>
    <w:rsid w:val="00EE70E4"/>
    <w:rsid w:val="00EE7536"/>
    <w:rsid w:val="00EE7618"/>
    <w:rsid w:val="00EE7695"/>
    <w:rsid w:val="00EE76F3"/>
    <w:rsid w:val="00EE77AE"/>
    <w:rsid w:val="00EE7815"/>
    <w:rsid w:val="00EE7A68"/>
    <w:rsid w:val="00EE7D5C"/>
    <w:rsid w:val="00EE7DC8"/>
    <w:rsid w:val="00EE7EF8"/>
    <w:rsid w:val="00EF04A1"/>
    <w:rsid w:val="00EF05C2"/>
    <w:rsid w:val="00EF0662"/>
    <w:rsid w:val="00EF0F88"/>
    <w:rsid w:val="00EF102C"/>
    <w:rsid w:val="00EF1069"/>
    <w:rsid w:val="00EF1247"/>
    <w:rsid w:val="00EF146B"/>
    <w:rsid w:val="00EF1634"/>
    <w:rsid w:val="00EF17A5"/>
    <w:rsid w:val="00EF1DC3"/>
    <w:rsid w:val="00EF1FB4"/>
    <w:rsid w:val="00EF2289"/>
    <w:rsid w:val="00EF23C1"/>
    <w:rsid w:val="00EF2683"/>
    <w:rsid w:val="00EF29F6"/>
    <w:rsid w:val="00EF2F31"/>
    <w:rsid w:val="00EF3201"/>
    <w:rsid w:val="00EF34E5"/>
    <w:rsid w:val="00EF3504"/>
    <w:rsid w:val="00EF3C7C"/>
    <w:rsid w:val="00EF3D0A"/>
    <w:rsid w:val="00EF3E30"/>
    <w:rsid w:val="00EF41A2"/>
    <w:rsid w:val="00EF4364"/>
    <w:rsid w:val="00EF44FD"/>
    <w:rsid w:val="00EF4790"/>
    <w:rsid w:val="00EF4A6A"/>
    <w:rsid w:val="00EF4A91"/>
    <w:rsid w:val="00EF4E65"/>
    <w:rsid w:val="00EF4FF7"/>
    <w:rsid w:val="00EF524D"/>
    <w:rsid w:val="00EF53E0"/>
    <w:rsid w:val="00EF5743"/>
    <w:rsid w:val="00EF5A2B"/>
    <w:rsid w:val="00EF5B64"/>
    <w:rsid w:val="00EF5C7E"/>
    <w:rsid w:val="00EF5CCB"/>
    <w:rsid w:val="00EF5F26"/>
    <w:rsid w:val="00EF5FB1"/>
    <w:rsid w:val="00EF67EB"/>
    <w:rsid w:val="00EF691A"/>
    <w:rsid w:val="00EF69E3"/>
    <w:rsid w:val="00EF6C84"/>
    <w:rsid w:val="00EF6C8E"/>
    <w:rsid w:val="00EF6E39"/>
    <w:rsid w:val="00EF6F22"/>
    <w:rsid w:val="00EF72CF"/>
    <w:rsid w:val="00EF755E"/>
    <w:rsid w:val="00EF75B4"/>
    <w:rsid w:val="00EF7713"/>
    <w:rsid w:val="00EF7826"/>
    <w:rsid w:val="00EF79D7"/>
    <w:rsid w:val="00EF7A06"/>
    <w:rsid w:val="00EF7A64"/>
    <w:rsid w:val="00EF7E1D"/>
    <w:rsid w:val="00EF7EBA"/>
    <w:rsid w:val="00EF7F04"/>
    <w:rsid w:val="00EF7F77"/>
    <w:rsid w:val="00EF7F86"/>
    <w:rsid w:val="00F00038"/>
    <w:rsid w:val="00F000AD"/>
    <w:rsid w:val="00F00492"/>
    <w:rsid w:val="00F00772"/>
    <w:rsid w:val="00F00AFC"/>
    <w:rsid w:val="00F00C70"/>
    <w:rsid w:val="00F00DBC"/>
    <w:rsid w:val="00F00E76"/>
    <w:rsid w:val="00F00E77"/>
    <w:rsid w:val="00F00EEE"/>
    <w:rsid w:val="00F0101A"/>
    <w:rsid w:val="00F0113F"/>
    <w:rsid w:val="00F01220"/>
    <w:rsid w:val="00F0123E"/>
    <w:rsid w:val="00F01417"/>
    <w:rsid w:val="00F0166C"/>
    <w:rsid w:val="00F01731"/>
    <w:rsid w:val="00F01931"/>
    <w:rsid w:val="00F01CF6"/>
    <w:rsid w:val="00F01F92"/>
    <w:rsid w:val="00F02006"/>
    <w:rsid w:val="00F021D5"/>
    <w:rsid w:val="00F023A3"/>
    <w:rsid w:val="00F025C6"/>
    <w:rsid w:val="00F02879"/>
    <w:rsid w:val="00F0297D"/>
    <w:rsid w:val="00F029D7"/>
    <w:rsid w:val="00F02B1F"/>
    <w:rsid w:val="00F02E2A"/>
    <w:rsid w:val="00F02E8D"/>
    <w:rsid w:val="00F02F8A"/>
    <w:rsid w:val="00F03200"/>
    <w:rsid w:val="00F03441"/>
    <w:rsid w:val="00F036DA"/>
    <w:rsid w:val="00F03774"/>
    <w:rsid w:val="00F03798"/>
    <w:rsid w:val="00F037D1"/>
    <w:rsid w:val="00F03936"/>
    <w:rsid w:val="00F03A2D"/>
    <w:rsid w:val="00F03AA7"/>
    <w:rsid w:val="00F03B6A"/>
    <w:rsid w:val="00F03C4A"/>
    <w:rsid w:val="00F03D0A"/>
    <w:rsid w:val="00F03DCE"/>
    <w:rsid w:val="00F03E0B"/>
    <w:rsid w:val="00F03FEC"/>
    <w:rsid w:val="00F04181"/>
    <w:rsid w:val="00F04651"/>
    <w:rsid w:val="00F046ED"/>
    <w:rsid w:val="00F04896"/>
    <w:rsid w:val="00F04A32"/>
    <w:rsid w:val="00F054BB"/>
    <w:rsid w:val="00F05762"/>
    <w:rsid w:val="00F05802"/>
    <w:rsid w:val="00F05A26"/>
    <w:rsid w:val="00F05B35"/>
    <w:rsid w:val="00F05D00"/>
    <w:rsid w:val="00F05D06"/>
    <w:rsid w:val="00F05DF2"/>
    <w:rsid w:val="00F05F79"/>
    <w:rsid w:val="00F06463"/>
    <w:rsid w:val="00F065BB"/>
    <w:rsid w:val="00F06893"/>
    <w:rsid w:val="00F06BA3"/>
    <w:rsid w:val="00F06DBD"/>
    <w:rsid w:val="00F0703D"/>
    <w:rsid w:val="00F070EE"/>
    <w:rsid w:val="00F072DB"/>
    <w:rsid w:val="00F07364"/>
    <w:rsid w:val="00F077CA"/>
    <w:rsid w:val="00F0790F"/>
    <w:rsid w:val="00F07CD2"/>
    <w:rsid w:val="00F07CE5"/>
    <w:rsid w:val="00F07EB5"/>
    <w:rsid w:val="00F10309"/>
    <w:rsid w:val="00F10546"/>
    <w:rsid w:val="00F108C1"/>
    <w:rsid w:val="00F10D3C"/>
    <w:rsid w:val="00F111B4"/>
    <w:rsid w:val="00F11634"/>
    <w:rsid w:val="00F11A07"/>
    <w:rsid w:val="00F11A43"/>
    <w:rsid w:val="00F11E8A"/>
    <w:rsid w:val="00F11ED7"/>
    <w:rsid w:val="00F11F96"/>
    <w:rsid w:val="00F1220A"/>
    <w:rsid w:val="00F12273"/>
    <w:rsid w:val="00F12397"/>
    <w:rsid w:val="00F12617"/>
    <w:rsid w:val="00F1281C"/>
    <w:rsid w:val="00F12873"/>
    <w:rsid w:val="00F12DD4"/>
    <w:rsid w:val="00F12E38"/>
    <w:rsid w:val="00F12EED"/>
    <w:rsid w:val="00F13162"/>
    <w:rsid w:val="00F132C7"/>
    <w:rsid w:val="00F13420"/>
    <w:rsid w:val="00F13AB7"/>
    <w:rsid w:val="00F13E18"/>
    <w:rsid w:val="00F1403E"/>
    <w:rsid w:val="00F14048"/>
    <w:rsid w:val="00F142CA"/>
    <w:rsid w:val="00F142DE"/>
    <w:rsid w:val="00F145A2"/>
    <w:rsid w:val="00F147BA"/>
    <w:rsid w:val="00F14A43"/>
    <w:rsid w:val="00F14B6D"/>
    <w:rsid w:val="00F14DD8"/>
    <w:rsid w:val="00F14F3E"/>
    <w:rsid w:val="00F15169"/>
    <w:rsid w:val="00F1518D"/>
    <w:rsid w:val="00F15191"/>
    <w:rsid w:val="00F15664"/>
    <w:rsid w:val="00F1591D"/>
    <w:rsid w:val="00F15B0C"/>
    <w:rsid w:val="00F15BD8"/>
    <w:rsid w:val="00F15DBB"/>
    <w:rsid w:val="00F15FB8"/>
    <w:rsid w:val="00F160B2"/>
    <w:rsid w:val="00F16202"/>
    <w:rsid w:val="00F16D52"/>
    <w:rsid w:val="00F16E3F"/>
    <w:rsid w:val="00F16F0F"/>
    <w:rsid w:val="00F16FE1"/>
    <w:rsid w:val="00F17027"/>
    <w:rsid w:val="00F171D6"/>
    <w:rsid w:val="00F17230"/>
    <w:rsid w:val="00F1748C"/>
    <w:rsid w:val="00F174C1"/>
    <w:rsid w:val="00F175B0"/>
    <w:rsid w:val="00F17656"/>
    <w:rsid w:val="00F178F2"/>
    <w:rsid w:val="00F20197"/>
    <w:rsid w:val="00F2027D"/>
    <w:rsid w:val="00F20649"/>
    <w:rsid w:val="00F207F8"/>
    <w:rsid w:val="00F209FF"/>
    <w:rsid w:val="00F20B44"/>
    <w:rsid w:val="00F20BBD"/>
    <w:rsid w:val="00F20F40"/>
    <w:rsid w:val="00F21031"/>
    <w:rsid w:val="00F211A3"/>
    <w:rsid w:val="00F21A28"/>
    <w:rsid w:val="00F21DE9"/>
    <w:rsid w:val="00F21E63"/>
    <w:rsid w:val="00F220E3"/>
    <w:rsid w:val="00F22180"/>
    <w:rsid w:val="00F2253D"/>
    <w:rsid w:val="00F2257C"/>
    <w:rsid w:val="00F22708"/>
    <w:rsid w:val="00F229E7"/>
    <w:rsid w:val="00F22C08"/>
    <w:rsid w:val="00F22CCC"/>
    <w:rsid w:val="00F22F85"/>
    <w:rsid w:val="00F22FF4"/>
    <w:rsid w:val="00F23114"/>
    <w:rsid w:val="00F23685"/>
    <w:rsid w:val="00F2389F"/>
    <w:rsid w:val="00F239C6"/>
    <w:rsid w:val="00F239FE"/>
    <w:rsid w:val="00F23A64"/>
    <w:rsid w:val="00F23AA6"/>
    <w:rsid w:val="00F23C41"/>
    <w:rsid w:val="00F23C92"/>
    <w:rsid w:val="00F23D2C"/>
    <w:rsid w:val="00F23D49"/>
    <w:rsid w:val="00F23E18"/>
    <w:rsid w:val="00F23F9A"/>
    <w:rsid w:val="00F23FE5"/>
    <w:rsid w:val="00F24361"/>
    <w:rsid w:val="00F24579"/>
    <w:rsid w:val="00F24690"/>
    <w:rsid w:val="00F2479B"/>
    <w:rsid w:val="00F248D4"/>
    <w:rsid w:val="00F25244"/>
    <w:rsid w:val="00F253A3"/>
    <w:rsid w:val="00F25632"/>
    <w:rsid w:val="00F258CA"/>
    <w:rsid w:val="00F25ECD"/>
    <w:rsid w:val="00F26053"/>
    <w:rsid w:val="00F26078"/>
    <w:rsid w:val="00F260FA"/>
    <w:rsid w:val="00F26FCF"/>
    <w:rsid w:val="00F27447"/>
    <w:rsid w:val="00F274F0"/>
    <w:rsid w:val="00F275E0"/>
    <w:rsid w:val="00F2774D"/>
    <w:rsid w:val="00F27855"/>
    <w:rsid w:val="00F278A2"/>
    <w:rsid w:val="00F2795C"/>
    <w:rsid w:val="00F27AD7"/>
    <w:rsid w:val="00F27B7B"/>
    <w:rsid w:val="00F30001"/>
    <w:rsid w:val="00F3061C"/>
    <w:rsid w:val="00F30778"/>
    <w:rsid w:val="00F3081B"/>
    <w:rsid w:val="00F309E2"/>
    <w:rsid w:val="00F30BFA"/>
    <w:rsid w:val="00F30CA0"/>
    <w:rsid w:val="00F30CBF"/>
    <w:rsid w:val="00F30D61"/>
    <w:rsid w:val="00F310F5"/>
    <w:rsid w:val="00F31156"/>
    <w:rsid w:val="00F31425"/>
    <w:rsid w:val="00F314CB"/>
    <w:rsid w:val="00F3202B"/>
    <w:rsid w:val="00F3235A"/>
    <w:rsid w:val="00F32599"/>
    <w:rsid w:val="00F32657"/>
    <w:rsid w:val="00F3296C"/>
    <w:rsid w:val="00F32F1A"/>
    <w:rsid w:val="00F32F1B"/>
    <w:rsid w:val="00F33137"/>
    <w:rsid w:val="00F33207"/>
    <w:rsid w:val="00F334C5"/>
    <w:rsid w:val="00F338E6"/>
    <w:rsid w:val="00F33C0C"/>
    <w:rsid w:val="00F33C9C"/>
    <w:rsid w:val="00F33CEF"/>
    <w:rsid w:val="00F33E4C"/>
    <w:rsid w:val="00F34629"/>
    <w:rsid w:val="00F347F2"/>
    <w:rsid w:val="00F3499E"/>
    <w:rsid w:val="00F34A2D"/>
    <w:rsid w:val="00F34ADC"/>
    <w:rsid w:val="00F3509E"/>
    <w:rsid w:val="00F3521F"/>
    <w:rsid w:val="00F35321"/>
    <w:rsid w:val="00F355E1"/>
    <w:rsid w:val="00F359E1"/>
    <w:rsid w:val="00F35B63"/>
    <w:rsid w:val="00F35FCD"/>
    <w:rsid w:val="00F3609F"/>
    <w:rsid w:val="00F361C7"/>
    <w:rsid w:val="00F36205"/>
    <w:rsid w:val="00F3632F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EDE"/>
    <w:rsid w:val="00F3700E"/>
    <w:rsid w:val="00F37270"/>
    <w:rsid w:val="00F3732A"/>
    <w:rsid w:val="00F375D2"/>
    <w:rsid w:val="00F37662"/>
    <w:rsid w:val="00F3791C"/>
    <w:rsid w:val="00F37A7C"/>
    <w:rsid w:val="00F40181"/>
    <w:rsid w:val="00F4045C"/>
    <w:rsid w:val="00F4053C"/>
    <w:rsid w:val="00F40860"/>
    <w:rsid w:val="00F40BB9"/>
    <w:rsid w:val="00F40C98"/>
    <w:rsid w:val="00F4113F"/>
    <w:rsid w:val="00F41382"/>
    <w:rsid w:val="00F4182E"/>
    <w:rsid w:val="00F41A31"/>
    <w:rsid w:val="00F41C86"/>
    <w:rsid w:val="00F42419"/>
    <w:rsid w:val="00F4265D"/>
    <w:rsid w:val="00F42A6E"/>
    <w:rsid w:val="00F42D05"/>
    <w:rsid w:val="00F430BE"/>
    <w:rsid w:val="00F431FD"/>
    <w:rsid w:val="00F43543"/>
    <w:rsid w:val="00F4367C"/>
    <w:rsid w:val="00F43688"/>
    <w:rsid w:val="00F43A29"/>
    <w:rsid w:val="00F43B9B"/>
    <w:rsid w:val="00F43B9C"/>
    <w:rsid w:val="00F43C8C"/>
    <w:rsid w:val="00F43DAD"/>
    <w:rsid w:val="00F43E64"/>
    <w:rsid w:val="00F44B2D"/>
    <w:rsid w:val="00F44D23"/>
    <w:rsid w:val="00F456BB"/>
    <w:rsid w:val="00F456E2"/>
    <w:rsid w:val="00F45FF2"/>
    <w:rsid w:val="00F46033"/>
    <w:rsid w:val="00F46049"/>
    <w:rsid w:val="00F464BE"/>
    <w:rsid w:val="00F4673E"/>
    <w:rsid w:val="00F467EC"/>
    <w:rsid w:val="00F468C2"/>
    <w:rsid w:val="00F46922"/>
    <w:rsid w:val="00F46C54"/>
    <w:rsid w:val="00F46D34"/>
    <w:rsid w:val="00F46D67"/>
    <w:rsid w:val="00F471EB"/>
    <w:rsid w:val="00F47290"/>
    <w:rsid w:val="00F478AD"/>
    <w:rsid w:val="00F47B86"/>
    <w:rsid w:val="00F47D93"/>
    <w:rsid w:val="00F47FA2"/>
    <w:rsid w:val="00F47FB4"/>
    <w:rsid w:val="00F501D9"/>
    <w:rsid w:val="00F505C1"/>
    <w:rsid w:val="00F506E4"/>
    <w:rsid w:val="00F50DB2"/>
    <w:rsid w:val="00F5104A"/>
    <w:rsid w:val="00F51319"/>
    <w:rsid w:val="00F51678"/>
    <w:rsid w:val="00F51B67"/>
    <w:rsid w:val="00F52717"/>
    <w:rsid w:val="00F52EBF"/>
    <w:rsid w:val="00F53408"/>
    <w:rsid w:val="00F53710"/>
    <w:rsid w:val="00F538E6"/>
    <w:rsid w:val="00F53905"/>
    <w:rsid w:val="00F53BE8"/>
    <w:rsid w:val="00F53D20"/>
    <w:rsid w:val="00F53E19"/>
    <w:rsid w:val="00F53F43"/>
    <w:rsid w:val="00F53F9D"/>
    <w:rsid w:val="00F544DA"/>
    <w:rsid w:val="00F54547"/>
    <w:rsid w:val="00F54638"/>
    <w:rsid w:val="00F54735"/>
    <w:rsid w:val="00F54742"/>
    <w:rsid w:val="00F5482F"/>
    <w:rsid w:val="00F549BD"/>
    <w:rsid w:val="00F54D74"/>
    <w:rsid w:val="00F54DDF"/>
    <w:rsid w:val="00F54E1E"/>
    <w:rsid w:val="00F552B9"/>
    <w:rsid w:val="00F55670"/>
    <w:rsid w:val="00F55D6A"/>
    <w:rsid w:val="00F5632B"/>
    <w:rsid w:val="00F56613"/>
    <w:rsid w:val="00F56646"/>
    <w:rsid w:val="00F566A6"/>
    <w:rsid w:val="00F56841"/>
    <w:rsid w:val="00F56AFE"/>
    <w:rsid w:val="00F56D62"/>
    <w:rsid w:val="00F56F42"/>
    <w:rsid w:val="00F57172"/>
    <w:rsid w:val="00F57232"/>
    <w:rsid w:val="00F57303"/>
    <w:rsid w:val="00F57327"/>
    <w:rsid w:val="00F57BF2"/>
    <w:rsid w:val="00F57C49"/>
    <w:rsid w:val="00F57CCA"/>
    <w:rsid w:val="00F603FB"/>
    <w:rsid w:val="00F60DE5"/>
    <w:rsid w:val="00F61144"/>
    <w:rsid w:val="00F61299"/>
    <w:rsid w:val="00F61808"/>
    <w:rsid w:val="00F6185D"/>
    <w:rsid w:val="00F61B29"/>
    <w:rsid w:val="00F61B84"/>
    <w:rsid w:val="00F61C34"/>
    <w:rsid w:val="00F61CB4"/>
    <w:rsid w:val="00F61CE9"/>
    <w:rsid w:val="00F61DBA"/>
    <w:rsid w:val="00F61E05"/>
    <w:rsid w:val="00F61FCB"/>
    <w:rsid w:val="00F622BD"/>
    <w:rsid w:val="00F625A1"/>
    <w:rsid w:val="00F62650"/>
    <w:rsid w:val="00F627C1"/>
    <w:rsid w:val="00F628E3"/>
    <w:rsid w:val="00F62AFC"/>
    <w:rsid w:val="00F62E03"/>
    <w:rsid w:val="00F62E2F"/>
    <w:rsid w:val="00F6303F"/>
    <w:rsid w:val="00F63053"/>
    <w:rsid w:val="00F6348A"/>
    <w:rsid w:val="00F63650"/>
    <w:rsid w:val="00F636FA"/>
    <w:rsid w:val="00F63957"/>
    <w:rsid w:val="00F63B7A"/>
    <w:rsid w:val="00F63E7B"/>
    <w:rsid w:val="00F64665"/>
    <w:rsid w:val="00F64B3D"/>
    <w:rsid w:val="00F64EA9"/>
    <w:rsid w:val="00F64FAE"/>
    <w:rsid w:val="00F6520C"/>
    <w:rsid w:val="00F653DF"/>
    <w:rsid w:val="00F655D1"/>
    <w:rsid w:val="00F658C8"/>
    <w:rsid w:val="00F65AC2"/>
    <w:rsid w:val="00F65CE6"/>
    <w:rsid w:val="00F660E1"/>
    <w:rsid w:val="00F66437"/>
    <w:rsid w:val="00F6693F"/>
    <w:rsid w:val="00F66C70"/>
    <w:rsid w:val="00F67484"/>
    <w:rsid w:val="00F675A8"/>
    <w:rsid w:val="00F67B7E"/>
    <w:rsid w:val="00F67C98"/>
    <w:rsid w:val="00F67CEA"/>
    <w:rsid w:val="00F67D73"/>
    <w:rsid w:val="00F67F58"/>
    <w:rsid w:val="00F700C1"/>
    <w:rsid w:val="00F702E7"/>
    <w:rsid w:val="00F7031D"/>
    <w:rsid w:val="00F703E1"/>
    <w:rsid w:val="00F705DF"/>
    <w:rsid w:val="00F7061E"/>
    <w:rsid w:val="00F70955"/>
    <w:rsid w:val="00F70C0E"/>
    <w:rsid w:val="00F70D2C"/>
    <w:rsid w:val="00F71020"/>
    <w:rsid w:val="00F713CB"/>
    <w:rsid w:val="00F7141C"/>
    <w:rsid w:val="00F7165C"/>
    <w:rsid w:val="00F71668"/>
    <w:rsid w:val="00F71A68"/>
    <w:rsid w:val="00F71B03"/>
    <w:rsid w:val="00F71D71"/>
    <w:rsid w:val="00F71EE5"/>
    <w:rsid w:val="00F726D1"/>
    <w:rsid w:val="00F7288F"/>
    <w:rsid w:val="00F72A14"/>
    <w:rsid w:val="00F72ACE"/>
    <w:rsid w:val="00F72C84"/>
    <w:rsid w:val="00F72CA9"/>
    <w:rsid w:val="00F73666"/>
    <w:rsid w:val="00F736EB"/>
    <w:rsid w:val="00F73A68"/>
    <w:rsid w:val="00F73A78"/>
    <w:rsid w:val="00F73AEC"/>
    <w:rsid w:val="00F73B67"/>
    <w:rsid w:val="00F73C47"/>
    <w:rsid w:val="00F73DEB"/>
    <w:rsid w:val="00F74184"/>
    <w:rsid w:val="00F74643"/>
    <w:rsid w:val="00F74B07"/>
    <w:rsid w:val="00F74B71"/>
    <w:rsid w:val="00F74BF1"/>
    <w:rsid w:val="00F753AA"/>
    <w:rsid w:val="00F753AE"/>
    <w:rsid w:val="00F75A85"/>
    <w:rsid w:val="00F76248"/>
    <w:rsid w:val="00F764F9"/>
    <w:rsid w:val="00F766F9"/>
    <w:rsid w:val="00F7674E"/>
    <w:rsid w:val="00F768AF"/>
    <w:rsid w:val="00F7694B"/>
    <w:rsid w:val="00F76CB9"/>
    <w:rsid w:val="00F76E6E"/>
    <w:rsid w:val="00F76EF5"/>
    <w:rsid w:val="00F770ED"/>
    <w:rsid w:val="00F77109"/>
    <w:rsid w:val="00F77243"/>
    <w:rsid w:val="00F772E3"/>
    <w:rsid w:val="00F77500"/>
    <w:rsid w:val="00F7759E"/>
    <w:rsid w:val="00F77A36"/>
    <w:rsid w:val="00F8006F"/>
    <w:rsid w:val="00F8048E"/>
    <w:rsid w:val="00F8074C"/>
    <w:rsid w:val="00F80ADC"/>
    <w:rsid w:val="00F80CB3"/>
    <w:rsid w:val="00F80CD7"/>
    <w:rsid w:val="00F80CDC"/>
    <w:rsid w:val="00F80D24"/>
    <w:rsid w:val="00F80DEE"/>
    <w:rsid w:val="00F811D0"/>
    <w:rsid w:val="00F81233"/>
    <w:rsid w:val="00F813D1"/>
    <w:rsid w:val="00F81411"/>
    <w:rsid w:val="00F81881"/>
    <w:rsid w:val="00F81A18"/>
    <w:rsid w:val="00F81A2C"/>
    <w:rsid w:val="00F82161"/>
    <w:rsid w:val="00F821A1"/>
    <w:rsid w:val="00F825A2"/>
    <w:rsid w:val="00F828C4"/>
    <w:rsid w:val="00F8296A"/>
    <w:rsid w:val="00F82FAC"/>
    <w:rsid w:val="00F83418"/>
    <w:rsid w:val="00F83464"/>
    <w:rsid w:val="00F83555"/>
    <w:rsid w:val="00F83725"/>
    <w:rsid w:val="00F83B5D"/>
    <w:rsid w:val="00F83DB2"/>
    <w:rsid w:val="00F84005"/>
    <w:rsid w:val="00F843AD"/>
    <w:rsid w:val="00F84658"/>
    <w:rsid w:val="00F846BD"/>
    <w:rsid w:val="00F84998"/>
    <w:rsid w:val="00F84B0F"/>
    <w:rsid w:val="00F84E53"/>
    <w:rsid w:val="00F8549F"/>
    <w:rsid w:val="00F8592C"/>
    <w:rsid w:val="00F85A91"/>
    <w:rsid w:val="00F860E5"/>
    <w:rsid w:val="00F86598"/>
    <w:rsid w:val="00F865EF"/>
    <w:rsid w:val="00F86765"/>
    <w:rsid w:val="00F868D6"/>
    <w:rsid w:val="00F868FF"/>
    <w:rsid w:val="00F8720D"/>
    <w:rsid w:val="00F87900"/>
    <w:rsid w:val="00F900DC"/>
    <w:rsid w:val="00F90507"/>
    <w:rsid w:val="00F905DC"/>
    <w:rsid w:val="00F9060A"/>
    <w:rsid w:val="00F9066C"/>
    <w:rsid w:val="00F914BF"/>
    <w:rsid w:val="00F915EA"/>
    <w:rsid w:val="00F916D9"/>
    <w:rsid w:val="00F91D15"/>
    <w:rsid w:val="00F91DEF"/>
    <w:rsid w:val="00F91DF7"/>
    <w:rsid w:val="00F91E54"/>
    <w:rsid w:val="00F91F05"/>
    <w:rsid w:val="00F91F20"/>
    <w:rsid w:val="00F91F2B"/>
    <w:rsid w:val="00F92057"/>
    <w:rsid w:val="00F92396"/>
    <w:rsid w:val="00F92404"/>
    <w:rsid w:val="00F924AA"/>
    <w:rsid w:val="00F927F1"/>
    <w:rsid w:val="00F9298F"/>
    <w:rsid w:val="00F92B37"/>
    <w:rsid w:val="00F92C8B"/>
    <w:rsid w:val="00F92E6F"/>
    <w:rsid w:val="00F933F0"/>
    <w:rsid w:val="00F934C7"/>
    <w:rsid w:val="00F934D3"/>
    <w:rsid w:val="00F93FE6"/>
    <w:rsid w:val="00F943E8"/>
    <w:rsid w:val="00F94437"/>
    <w:rsid w:val="00F949A6"/>
    <w:rsid w:val="00F94A71"/>
    <w:rsid w:val="00F94B92"/>
    <w:rsid w:val="00F94F05"/>
    <w:rsid w:val="00F95056"/>
    <w:rsid w:val="00F95114"/>
    <w:rsid w:val="00F95A9E"/>
    <w:rsid w:val="00F95C70"/>
    <w:rsid w:val="00F95EC5"/>
    <w:rsid w:val="00F95FA9"/>
    <w:rsid w:val="00F9616E"/>
    <w:rsid w:val="00F968D8"/>
    <w:rsid w:val="00F9694C"/>
    <w:rsid w:val="00F96BB8"/>
    <w:rsid w:val="00F96D52"/>
    <w:rsid w:val="00F96F18"/>
    <w:rsid w:val="00F97008"/>
    <w:rsid w:val="00F970EC"/>
    <w:rsid w:val="00F974D6"/>
    <w:rsid w:val="00F978AC"/>
    <w:rsid w:val="00F97A59"/>
    <w:rsid w:val="00F97B2C"/>
    <w:rsid w:val="00F97CA0"/>
    <w:rsid w:val="00F97CC1"/>
    <w:rsid w:val="00F97DC9"/>
    <w:rsid w:val="00FA0044"/>
    <w:rsid w:val="00FA01DA"/>
    <w:rsid w:val="00FA05D2"/>
    <w:rsid w:val="00FA08E2"/>
    <w:rsid w:val="00FA09DD"/>
    <w:rsid w:val="00FA0C93"/>
    <w:rsid w:val="00FA0E3A"/>
    <w:rsid w:val="00FA1316"/>
    <w:rsid w:val="00FA133A"/>
    <w:rsid w:val="00FA137E"/>
    <w:rsid w:val="00FA15AD"/>
    <w:rsid w:val="00FA1624"/>
    <w:rsid w:val="00FA1700"/>
    <w:rsid w:val="00FA173C"/>
    <w:rsid w:val="00FA1A5B"/>
    <w:rsid w:val="00FA1CF4"/>
    <w:rsid w:val="00FA1D0D"/>
    <w:rsid w:val="00FA23CF"/>
    <w:rsid w:val="00FA2427"/>
    <w:rsid w:val="00FA276D"/>
    <w:rsid w:val="00FA27A2"/>
    <w:rsid w:val="00FA2A29"/>
    <w:rsid w:val="00FA2C70"/>
    <w:rsid w:val="00FA32FA"/>
    <w:rsid w:val="00FA33BD"/>
    <w:rsid w:val="00FA35F0"/>
    <w:rsid w:val="00FA37C6"/>
    <w:rsid w:val="00FA3997"/>
    <w:rsid w:val="00FA418D"/>
    <w:rsid w:val="00FA4369"/>
    <w:rsid w:val="00FA4560"/>
    <w:rsid w:val="00FA45B2"/>
    <w:rsid w:val="00FA45DE"/>
    <w:rsid w:val="00FA4BE3"/>
    <w:rsid w:val="00FA4D82"/>
    <w:rsid w:val="00FA4D8C"/>
    <w:rsid w:val="00FA4E64"/>
    <w:rsid w:val="00FA4F79"/>
    <w:rsid w:val="00FA50BB"/>
    <w:rsid w:val="00FA5244"/>
    <w:rsid w:val="00FA54BF"/>
    <w:rsid w:val="00FA54F8"/>
    <w:rsid w:val="00FA556A"/>
    <w:rsid w:val="00FA5800"/>
    <w:rsid w:val="00FA59F0"/>
    <w:rsid w:val="00FA635D"/>
    <w:rsid w:val="00FA66AE"/>
    <w:rsid w:val="00FA66F3"/>
    <w:rsid w:val="00FA68DB"/>
    <w:rsid w:val="00FA6A36"/>
    <w:rsid w:val="00FA6BC4"/>
    <w:rsid w:val="00FA76F5"/>
    <w:rsid w:val="00FA794B"/>
    <w:rsid w:val="00FA7D67"/>
    <w:rsid w:val="00FB0199"/>
    <w:rsid w:val="00FB03CC"/>
    <w:rsid w:val="00FB0615"/>
    <w:rsid w:val="00FB16E2"/>
    <w:rsid w:val="00FB17C3"/>
    <w:rsid w:val="00FB19EE"/>
    <w:rsid w:val="00FB1B01"/>
    <w:rsid w:val="00FB1F71"/>
    <w:rsid w:val="00FB22E9"/>
    <w:rsid w:val="00FB25A6"/>
    <w:rsid w:val="00FB25C5"/>
    <w:rsid w:val="00FB2B86"/>
    <w:rsid w:val="00FB2CAB"/>
    <w:rsid w:val="00FB2EDA"/>
    <w:rsid w:val="00FB3156"/>
    <w:rsid w:val="00FB31D1"/>
    <w:rsid w:val="00FB33DC"/>
    <w:rsid w:val="00FB33E5"/>
    <w:rsid w:val="00FB34B1"/>
    <w:rsid w:val="00FB3C48"/>
    <w:rsid w:val="00FB3D7C"/>
    <w:rsid w:val="00FB3D93"/>
    <w:rsid w:val="00FB3EE4"/>
    <w:rsid w:val="00FB4082"/>
    <w:rsid w:val="00FB41B8"/>
    <w:rsid w:val="00FB4253"/>
    <w:rsid w:val="00FB45BD"/>
    <w:rsid w:val="00FB45ED"/>
    <w:rsid w:val="00FB4824"/>
    <w:rsid w:val="00FB4EA9"/>
    <w:rsid w:val="00FB510E"/>
    <w:rsid w:val="00FB53D4"/>
    <w:rsid w:val="00FB5815"/>
    <w:rsid w:val="00FB5855"/>
    <w:rsid w:val="00FB598A"/>
    <w:rsid w:val="00FB5D5A"/>
    <w:rsid w:val="00FB5F3B"/>
    <w:rsid w:val="00FB622A"/>
    <w:rsid w:val="00FB665F"/>
    <w:rsid w:val="00FB66C7"/>
    <w:rsid w:val="00FB6703"/>
    <w:rsid w:val="00FB6BF4"/>
    <w:rsid w:val="00FB6DA9"/>
    <w:rsid w:val="00FB77C8"/>
    <w:rsid w:val="00FB7B76"/>
    <w:rsid w:val="00FB7C1C"/>
    <w:rsid w:val="00FB7F7C"/>
    <w:rsid w:val="00FC066C"/>
    <w:rsid w:val="00FC077F"/>
    <w:rsid w:val="00FC0DEA"/>
    <w:rsid w:val="00FC0F66"/>
    <w:rsid w:val="00FC177E"/>
    <w:rsid w:val="00FC1AC3"/>
    <w:rsid w:val="00FC1D70"/>
    <w:rsid w:val="00FC1E64"/>
    <w:rsid w:val="00FC2000"/>
    <w:rsid w:val="00FC3105"/>
    <w:rsid w:val="00FC321E"/>
    <w:rsid w:val="00FC34F6"/>
    <w:rsid w:val="00FC38C7"/>
    <w:rsid w:val="00FC3C7F"/>
    <w:rsid w:val="00FC3E10"/>
    <w:rsid w:val="00FC3F41"/>
    <w:rsid w:val="00FC3F75"/>
    <w:rsid w:val="00FC3FF0"/>
    <w:rsid w:val="00FC42D2"/>
    <w:rsid w:val="00FC4421"/>
    <w:rsid w:val="00FC453C"/>
    <w:rsid w:val="00FC4A76"/>
    <w:rsid w:val="00FC4D38"/>
    <w:rsid w:val="00FC4EC7"/>
    <w:rsid w:val="00FC5122"/>
    <w:rsid w:val="00FC5134"/>
    <w:rsid w:val="00FC5829"/>
    <w:rsid w:val="00FC5C01"/>
    <w:rsid w:val="00FC5CB8"/>
    <w:rsid w:val="00FC626C"/>
    <w:rsid w:val="00FC62E3"/>
    <w:rsid w:val="00FC6774"/>
    <w:rsid w:val="00FC68A3"/>
    <w:rsid w:val="00FC695F"/>
    <w:rsid w:val="00FC6A86"/>
    <w:rsid w:val="00FC6BE9"/>
    <w:rsid w:val="00FC6D8E"/>
    <w:rsid w:val="00FC6EF4"/>
    <w:rsid w:val="00FC6F04"/>
    <w:rsid w:val="00FC71E2"/>
    <w:rsid w:val="00FC7382"/>
    <w:rsid w:val="00FC75E5"/>
    <w:rsid w:val="00FC79CE"/>
    <w:rsid w:val="00FC7A55"/>
    <w:rsid w:val="00FC7D4E"/>
    <w:rsid w:val="00FD0076"/>
    <w:rsid w:val="00FD0197"/>
    <w:rsid w:val="00FD01BE"/>
    <w:rsid w:val="00FD01D7"/>
    <w:rsid w:val="00FD067B"/>
    <w:rsid w:val="00FD08A9"/>
    <w:rsid w:val="00FD0A5B"/>
    <w:rsid w:val="00FD0C6A"/>
    <w:rsid w:val="00FD0CD6"/>
    <w:rsid w:val="00FD0EC9"/>
    <w:rsid w:val="00FD101F"/>
    <w:rsid w:val="00FD1235"/>
    <w:rsid w:val="00FD1540"/>
    <w:rsid w:val="00FD1692"/>
    <w:rsid w:val="00FD1DAB"/>
    <w:rsid w:val="00FD21FA"/>
    <w:rsid w:val="00FD2276"/>
    <w:rsid w:val="00FD23AF"/>
    <w:rsid w:val="00FD2489"/>
    <w:rsid w:val="00FD2583"/>
    <w:rsid w:val="00FD27C3"/>
    <w:rsid w:val="00FD2B88"/>
    <w:rsid w:val="00FD2BCA"/>
    <w:rsid w:val="00FD2BDA"/>
    <w:rsid w:val="00FD31DA"/>
    <w:rsid w:val="00FD31EE"/>
    <w:rsid w:val="00FD34D1"/>
    <w:rsid w:val="00FD36A6"/>
    <w:rsid w:val="00FD374D"/>
    <w:rsid w:val="00FD3888"/>
    <w:rsid w:val="00FD3D07"/>
    <w:rsid w:val="00FD3E67"/>
    <w:rsid w:val="00FD40D9"/>
    <w:rsid w:val="00FD4629"/>
    <w:rsid w:val="00FD47F9"/>
    <w:rsid w:val="00FD4815"/>
    <w:rsid w:val="00FD48D3"/>
    <w:rsid w:val="00FD4E97"/>
    <w:rsid w:val="00FD535C"/>
    <w:rsid w:val="00FD537F"/>
    <w:rsid w:val="00FD543D"/>
    <w:rsid w:val="00FD54AF"/>
    <w:rsid w:val="00FD5836"/>
    <w:rsid w:val="00FD5AE2"/>
    <w:rsid w:val="00FD5C09"/>
    <w:rsid w:val="00FD5C0E"/>
    <w:rsid w:val="00FD5D09"/>
    <w:rsid w:val="00FD5F74"/>
    <w:rsid w:val="00FD60E7"/>
    <w:rsid w:val="00FD610C"/>
    <w:rsid w:val="00FD646C"/>
    <w:rsid w:val="00FD64C0"/>
    <w:rsid w:val="00FD654F"/>
    <w:rsid w:val="00FD65FA"/>
    <w:rsid w:val="00FD664E"/>
    <w:rsid w:val="00FD66A6"/>
    <w:rsid w:val="00FD6777"/>
    <w:rsid w:val="00FD689E"/>
    <w:rsid w:val="00FD6910"/>
    <w:rsid w:val="00FD6E2B"/>
    <w:rsid w:val="00FD71A7"/>
    <w:rsid w:val="00FD7504"/>
    <w:rsid w:val="00FD76DC"/>
    <w:rsid w:val="00FD787C"/>
    <w:rsid w:val="00FD7A58"/>
    <w:rsid w:val="00FD7C38"/>
    <w:rsid w:val="00FE00B6"/>
    <w:rsid w:val="00FE066F"/>
    <w:rsid w:val="00FE0746"/>
    <w:rsid w:val="00FE07F8"/>
    <w:rsid w:val="00FE0B0D"/>
    <w:rsid w:val="00FE0F9D"/>
    <w:rsid w:val="00FE11E7"/>
    <w:rsid w:val="00FE176B"/>
    <w:rsid w:val="00FE17E6"/>
    <w:rsid w:val="00FE1B22"/>
    <w:rsid w:val="00FE1B79"/>
    <w:rsid w:val="00FE1B7D"/>
    <w:rsid w:val="00FE1BA2"/>
    <w:rsid w:val="00FE1BF7"/>
    <w:rsid w:val="00FE1D03"/>
    <w:rsid w:val="00FE1D05"/>
    <w:rsid w:val="00FE1FC8"/>
    <w:rsid w:val="00FE226E"/>
    <w:rsid w:val="00FE2BB4"/>
    <w:rsid w:val="00FE30D0"/>
    <w:rsid w:val="00FE3103"/>
    <w:rsid w:val="00FE33C4"/>
    <w:rsid w:val="00FE3728"/>
    <w:rsid w:val="00FE3899"/>
    <w:rsid w:val="00FE395A"/>
    <w:rsid w:val="00FE3B57"/>
    <w:rsid w:val="00FE3E99"/>
    <w:rsid w:val="00FE3F24"/>
    <w:rsid w:val="00FE401E"/>
    <w:rsid w:val="00FE4292"/>
    <w:rsid w:val="00FE4303"/>
    <w:rsid w:val="00FE44B9"/>
    <w:rsid w:val="00FE4988"/>
    <w:rsid w:val="00FE4C02"/>
    <w:rsid w:val="00FE4E14"/>
    <w:rsid w:val="00FE4EE6"/>
    <w:rsid w:val="00FE542F"/>
    <w:rsid w:val="00FE5462"/>
    <w:rsid w:val="00FE56FD"/>
    <w:rsid w:val="00FE58DA"/>
    <w:rsid w:val="00FE5918"/>
    <w:rsid w:val="00FE5B25"/>
    <w:rsid w:val="00FE5DB3"/>
    <w:rsid w:val="00FE5E7F"/>
    <w:rsid w:val="00FE6059"/>
    <w:rsid w:val="00FE62EB"/>
    <w:rsid w:val="00FE6359"/>
    <w:rsid w:val="00FE6CD0"/>
    <w:rsid w:val="00FE70DD"/>
    <w:rsid w:val="00FE7D0D"/>
    <w:rsid w:val="00FE7F55"/>
    <w:rsid w:val="00FF00EE"/>
    <w:rsid w:val="00FF0131"/>
    <w:rsid w:val="00FF02D3"/>
    <w:rsid w:val="00FF0309"/>
    <w:rsid w:val="00FF0386"/>
    <w:rsid w:val="00FF04BB"/>
    <w:rsid w:val="00FF071D"/>
    <w:rsid w:val="00FF097F"/>
    <w:rsid w:val="00FF0AEA"/>
    <w:rsid w:val="00FF0B99"/>
    <w:rsid w:val="00FF0BA7"/>
    <w:rsid w:val="00FF0DC4"/>
    <w:rsid w:val="00FF1363"/>
    <w:rsid w:val="00FF16BD"/>
    <w:rsid w:val="00FF173A"/>
    <w:rsid w:val="00FF1DA9"/>
    <w:rsid w:val="00FF2171"/>
    <w:rsid w:val="00FF2A43"/>
    <w:rsid w:val="00FF323B"/>
    <w:rsid w:val="00FF35E0"/>
    <w:rsid w:val="00FF35EE"/>
    <w:rsid w:val="00FF362D"/>
    <w:rsid w:val="00FF37E4"/>
    <w:rsid w:val="00FF3986"/>
    <w:rsid w:val="00FF3A79"/>
    <w:rsid w:val="00FF3ADA"/>
    <w:rsid w:val="00FF4015"/>
    <w:rsid w:val="00FF45E0"/>
    <w:rsid w:val="00FF46B4"/>
    <w:rsid w:val="00FF4A3A"/>
    <w:rsid w:val="00FF4BD8"/>
    <w:rsid w:val="00FF4BF3"/>
    <w:rsid w:val="00FF4EA7"/>
    <w:rsid w:val="00FF4FB9"/>
    <w:rsid w:val="00FF5245"/>
    <w:rsid w:val="00FF5269"/>
    <w:rsid w:val="00FF5719"/>
    <w:rsid w:val="00FF5B02"/>
    <w:rsid w:val="00FF61D1"/>
    <w:rsid w:val="00FF6215"/>
    <w:rsid w:val="00FF6277"/>
    <w:rsid w:val="00FF629B"/>
    <w:rsid w:val="00FF62E0"/>
    <w:rsid w:val="00FF640A"/>
    <w:rsid w:val="00FF7047"/>
    <w:rsid w:val="00FF7123"/>
    <w:rsid w:val="00FF75BD"/>
    <w:rsid w:val="00FF76B1"/>
    <w:rsid w:val="00FF76BF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  <o:shapelayout v:ext="edit">
      <o:idmap v:ext="edit" data="1"/>
    </o:shapelayout>
  </w:shapeDefaults>
  <w:decimalSymbol w:val=","/>
  <w:listSeparator w:val=";"/>
  <w15:chartTrackingRefBased/>
  <w15:docId w15:val="{C1797900-3B32-42A7-898A-C1C4D2F2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header" w:locked="1"/>
    <w:lsdException w:name="footer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1DC"/>
    <w:pPr>
      <w:spacing w:after="200"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1"/>
    <w:qFormat/>
    <w:rsid w:val="002750E3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1"/>
    <w:qFormat/>
    <w:locked/>
    <w:rsid w:val="0078676A"/>
    <w:pPr>
      <w:keepNext/>
      <w:numPr>
        <w:numId w:val="1"/>
      </w:numPr>
      <w:spacing w:before="400" w:line="360" w:lineRule="exact"/>
      <w:ind w:left="357" w:hanging="357"/>
      <w:outlineLvl w:val="1"/>
    </w:pPr>
    <w:rPr>
      <w:rFonts w:ascii="Cambria" w:eastAsia="Calibri" w:hAnsi="Cambria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qFormat/>
    <w:locked/>
    <w:rsid w:val="004222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ind w:left="7080"/>
      <w:jc w:val="center"/>
      <w:outlineLvl w:val="3"/>
    </w:pPr>
    <w:rPr>
      <w:rFonts w:ascii="Times New Roman" w:hAnsi="Times New Roman"/>
      <w:b/>
      <w:bCs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qFormat/>
    <w:locked/>
    <w:rsid w:val="00E420F5"/>
    <w:pPr>
      <w:keepNext/>
      <w:tabs>
        <w:tab w:val="left" w:pos="709"/>
      </w:tabs>
      <w:autoSpaceDE w:val="0"/>
      <w:autoSpaceDN w:val="0"/>
      <w:spacing w:after="0" w:line="240" w:lineRule="auto"/>
      <w:jc w:val="center"/>
      <w:outlineLvl w:val="5"/>
    </w:pPr>
    <w:rPr>
      <w:rFonts w:ascii="Times New Roman" w:hAnsi="Times New Roman"/>
      <w:i/>
      <w:iCs/>
      <w:szCs w:val="24"/>
      <w:lang w:eastAsia="it-IT"/>
    </w:rPr>
  </w:style>
  <w:style w:type="paragraph" w:styleId="Titolo7">
    <w:name w:val="heading 7"/>
    <w:basedOn w:val="Normale"/>
    <w:next w:val="Normale"/>
    <w:qFormat/>
    <w:locked/>
    <w:rsid w:val="00E420F5"/>
    <w:pPr>
      <w:keepNext/>
      <w:tabs>
        <w:tab w:val="left" w:pos="3828"/>
      </w:tabs>
      <w:autoSpaceDE w:val="0"/>
      <w:autoSpaceDN w:val="0"/>
      <w:spacing w:after="0" w:line="240" w:lineRule="auto"/>
      <w:ind w:left="5387"/>
      <w:outlineLvl w:val="6"/>
    </w:pPr>
    <w:rPr>
      <w:rFonts w:ascii="Times New Roman" w:hAnsi="Times New Roman"/>
      <w:b/>
      <w:bCs/>
      <w:lang w:eastAsia="it-IT"/>
    </w:rPr>
  </w:style>
  <w:style w:type="paragraph" w:styleId="Titolo8">
    <w:name w:val="heading 8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outlineLvl w:val="7"/>
    </w:pPr>
    <w:rPr>
      <w:rFonts w:ascii="Times New Roman" w:hAnsi="Times New Roman"/>
      <w:szCs w:val="24"/>
      <w:lang w:eastAsia="it-IT"/>
    </w:rPr>
  </w:style>
  <w:style w:type="paragraph" w:styleId="Titolo9">
    <w:name w:val="heading 9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ind w:right="-143"/>
      <w:jc w:val="center"/>
      <w:outlineLvl w:val="8"/>
    </w:pPr>
    <w:rPr>
      <w:rFonts w:ascii="Times New Roman" w:hAnsi="Times New Roman"/>
      <w:i/>
      <w:i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link w:val="Titolo1"/>
    <w:locked/>
    <w:rsid w:val="002750E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3Carattere1">
    <w:name w:val="Titolo 3 Carattere1"/>
    <w:link w:val="Titolo3"/>
    <w:semiHidden/>
    <w:rsid w:val="0042221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1"/>
    <w:semiHidden/>
    <w:rsid w:val="004465A4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1">
    <w:name w:val="Testo fumetto Carattere1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1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1">
    <w:name w:val="Intestazione Carattere1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1"/>
    <w:uiPriority w:val="99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1">
    <w:name w:val="Piè di pagina Carattere1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1"/>
    <w:rsid w:val="002750E3"/>
    <w:pPr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1">
    <w:name w:val="Testo nota a piè di pagina Carattere1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ascii="Garamond" w:eastAsia="Calibri" w:hAnsi="Garamond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beforeAutospacing="1" w:afterAutospacing="1"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locked/>
    <w:rsid w:val="00A70ED3"/>
    <w:pPr>
      <w:tabs>
        <w:tab w:val="left" w:pos="720"/>
        <w:tab w:val="right" w:leader="dot" w:pos="9050"/>
      </w:tabs>
      <w:spacing w:after="0" w:line="240" w:lineRule="auto"/>
    </w:pPr>
  </w:style>
  <w:style w:type="paragraph" w:styleId="Sommario2">
    <w:name w:val="toc 2"/>
    <w:basedOn w:val="Normale"/>
    <w:next w:val="Normale"/>
    <w:autoRedefine/>
    <w:uiPriority w:val="39"/>
    <w:rsid w:val="004F5AEE"/>
    <w:pPr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</w:pPr>
    <w:rPr>
      <w:rFonts w:ascii="Times New Roman" w:eastAsia="Calibri" w:hAnsi="Times New Roman"/>
      <w:i/>
      <w:noProof/>
      <w:lang w:eastAsia="it-IT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 w:val="24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after="0" w:line="567" w:lineRule="atLeast"/>
    </w:pPr>
    <w:rPr>
      <w:rFonts w:ascii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0">
    <w:name w:val="Paragrafo elenco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rsid w:val="003A3FE8"/>
    <w:pPr>
      <w:widowControl w:val="0"/>
      <w:spacing w:after="0"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after="0"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qFormat/>
    <w:rsid w:val="005F57C3"/>
    <w:rPr>
      <w:rFonts w:ascii="Times New Roman" w:hAnsi="Times New Roman"/>
    </w:rPr>
  </w:style>
  <w:style w:type="character" w:customStyle="1" w:styleId="Titolo2Carattere1">
    <w:name w:val="Titolo 2 Carattere1"/>
    <w:link w:val="Titolo2"/>
    <w:rsid w:val="0078676A"/>
    <w:rPr>
      <w:rFonts w:ascii="Cambria" w:hAnsi="Cambria"/>
      <w:b/>
      <w:bCs/>
      <w:i/>
      <w:iCs/>
      <w:color w:val="4F81BD"/>
      <w:sz w:val="28"/>
      <w:szCs w:val="28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qFormat/>
    <w:locked/>
    <w:rsid w:val="003B5E45"/>
    <w:pPr>
      <w:spacing w:after="60"/>
      <w:jc w:val="center"/>
      <w:outlineLvl w:val="1"/>
    </w:pPr>
    <w:rPr>
      <w:rFonts w:ascii="Cambria" w:hAnsi="Cambria"/>
      <w:sz w:val="24"/>
      <w:szCs w:val="24"/>
      <w:lang w:val="x-none"/>
    </w:rPr>
  </w:style>
  <w:style w:type="character" w:customStyle="1" w:styleId="SottotitoloCarattere">
    <w:name w:val="Sottotitolo Carattere"/>
    <w:link w:val="Sottotitolo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locked/>
    <w:rsid w:val="008F6FA6"/>
    <w:pPr>
      <w:tabs>
        <w:tab w:val="right" w:leader="dot" w:pos="9050"/>
      </w:tabs>
      <w:spacing w:after="0" w:line="240" w:lineRule="auto"/>
      <w:ind w:left="442"/>
    </w:pPr>
    <w:rPr>
      <w:rFonts w:ascii="Times New Roman" w:hAnsi="Times New Roman"/>
      <w:noProof/>
      <w:sz w:val="16"/>
      <w:szCs w:val="16"/>
      <w:lang w:eastAsia="it-IT"/>
    </w:rPr>
  </w:style>
  <w:style w:type="paragraph" w:customStyle="1" w:styleId="Rientrocorpodeltesto210">
    <w:name w:val="Rientro corpo del testo 21"/>
    <w:basedOn w:val="Normale"/>
    <w:rsid w:val="00AF2590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after="0" w:line="240" w:lineRule="auto"/>
      <w:ind w:left="7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after="0"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val="x-none" w:eastAsia="x-none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after="0"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 w:val="24"/>
      <w:szCs w:val="24"/>
      <w:lang w:eastAsia="en-US"/>
    </w:rPr>
  </w:style>
  <w:style w:type="paragraph" w:customStyle="1" w:styleId="NoteHead">
    <w:name w:val="NoteHead"/>
    <w:basedOn w:val="Normale"/>
    <w:next w:val="Normale"/>
    <w:rsid w:val="00E420F5"/>
    <w:pPr>
      <w:autoSpaceDE w:val="0"/>
      <w:autoSpaceDN w:val="0"/>
      <w:spacing w:before="720" w:after="720" w:line="240" w:lineRule="auto"/>
      <w:jc w:val="center"/>
    </w:pPr>
    <w:rPr>
      <w:rFonts w:ascii="Times New Roman" w:hAnsi="Times New Roman"/>
      <w:b/>
      <w:bCs/>
      <w:smallCaps/>
      <w:szCs w:val="24"/>
      <w:lang w:eastAsia="it-IT"/>
    </w:rPr>
  </w:style>
  <w:style w:type="paragraph" w:styleId="Testonormale">
    <w:name w:val="Plain Text"/>
    <w:basedOn w:val="Normale"/>
    <w:rsid w:val="00E420F5"/>
    <w:pPr>
      <w:autoSpaceDE w:val="0"/>
      <w:autoSpaceDN w:val="0"/>
      <w:spacing w:after="240" w:line="240" w:lineRule="auto"/>
    </w:pPr>
    <w:rPr>
      <w:rFonts w:ascii="Courier New" w:hAnsi="Courier New" w:cs="Courier New"/>
      <w:sz w:val="20"/>
      <w:szCs w:val="20"/>
      <w:lang w:eastAsia="it-IT"/>
    </w:rPr>
  </w:style>
  <w:style w:type="paragraph" w:customStyle="1" w:styleId="sche4">
    <w:name w:val="sche_4"/>
    <w:rsid w:val="00E420F5"/>
    <w:pPr>
      <w:widowControl w:val="0"/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customStyle="1" w:styleId="AAANormale">
    <w:name w:val="AAANormale"/>
    <w:rsid w:val="00E420F5"/>
    <w:pPr>
      <w:autoSpaceDE w:val="0"/>
      <w:autoSpaceDN w:val="0"/>
      <w:jc w:val="both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  <w:rsid w:val="007241EA"/>
  </w:style>
  <w:style w:type="character" w:customStyle="1" w:styleId="Titolo1Carattere">
    <w:name w:val="Titolo 1 Carattere"/>
    <w:rsid w:val="007241EA"/>
    <w:rPr>
      <w:rFonts w:ascii="Times New Roman" w:eastAsia="font29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7241EA"/>
    <w:rPr>
      <w:rFonts w:ascii="Times New Roman" w:eastAsia="font29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sid w:val="007241EA"/>
    <w:rPr>
      <w:rFonts w:ascii="Times New Roman" w:eastAsia="font29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sid w:val="007241EA"/>
    <w:rPr>
      <w:rFonts w:ascii="Times New Roman" w:eastAsia="font29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7241EA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7241EA"/>
    <w:rPr>
      <w:b/>
      <w:i/>
      <w:spacing w:val="0"/>
    </w:rPr>
  </w:style>
  <w:style w:type="character" w:customStyle="1" w:styleId="PidipaginaCarattere">
    <w:name w:val="Piè di pagina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sid w:val="007241EA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7241EA"/>
    <w:rPr>
      <w:shd w:val="clear" w:color="auto" w:fill="FFFFFF"/>
      <w:vertAlign w:val="superscript"/>
    </w:rPr>
  </w:style>
  <w:style w:type="character" w:customStyle="1" w:styleId="IntestazioneCarattere">
    <w:name w:val="Intestazione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sid w:val="007241EA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7241EA"/>
    <w:rPr>
      <w:color w:val="000000"/>
    </w:rPr>
  </w:style>
  <w:style w:type="character" w:customStyle="1" w:styleId="ListLabel2">
    <w:name w:val="ListLabel 2"/>
    <w:rsid w:val="007241EA"/>
    <w:rPr>
      <w:sz w:val="16"/>
      <w:szCs w:val="16"/>
    </w:rPr>
  </w:style>
  <w:style w:type="character" w:customStyle="1" w:styleId="ListLabel3">
    <w:name w:val="ListLabel 3"/>
    <w:rsid w:val="007241EA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7241EA"/>
    <w:rPr>
      <w:i w:val="0"/>
    </w:rPr>
  </w:style>
  <w:style w:type="character" w:customStyle="1" w:styleId="ListLabel5">
    <w:name w:val="ListLabel 5"/>
    <w:rsid w:val="007241EA"/>
    <w:rPr>
      <w:rFonts w:ascii="Arial" w:hAnsi="Arial"/>
      <w:i w:val="0"/>
      <w:sz w:val="15"/>
    </w:rPr>
  </w:style>
  <w:style w:type="character" w:customStyle="1" w:styleId="ListLabel6">
    <w:name w:val="ListLabel 6"/>
    <w:rsid w:val="007241EA"/>
    <w:rPr>
      <w:color w:val="000000"/>
    </w:rPr>
  </w:style>
  <w:style w:type="character" w:customStyle="1" w:styleId="ListLabel7">
    <w:name w:val="ListLabel 7"/>
    <w:rsid w:val="007241EA"/>
    <w:rPr>
      <w:rFonts w:eastAsia="Calibri" w:cs="Arial"/>
      <w:b w:val="0"/>
      <w:color w:val="00000A"/>
    </w:rPr>
  </w:style>
  <w:style w:type="character" w:customStyle="1" w:styleId="ListLabel8">
    <w:name w:val="ListLabel 8"/>
    <w:rsid w:val="007241EA"/>
    <w:rPr>
      <w:rFonts w:cs="Courier New"/>
    </w:rPr>
  </w:style>
  <w:style w:type="character" w:customStyle="1" w:styleId="ListLabel9">
    <w:name w:val="ListLabel 9"/>
    <w:rsid w:val="007241EA"/>
    <w:rPr>
      <w:rFonts w:cs="Courier New"/>
    </w:rPr>
  </w:style>
  <w:style w:type="character" w:customStyle="1" w:styleId="ListLabel10">
    <w:name w:val="ListLabel 10"/>
    <w:rsid w:val="007241EA"/>
    <w:rPr>
      <w:rFonts w:cs="Courier New"/>
    </w:rPr>
  </w:style>
  <w:style w:type="character" w:customStyle="1" w:styleId="ListLabel11">
    <w:name w:val="ListLabel 11"/>
    <w:rsid w:val="007241EA"/>
    <w:rPr>
      <w:rFonts w:eastAsia="Calibri" w:cs="Arial"/>
    </w:rPr>
  </w:style>
  <w:style w:type="character" w:customStyle="1" w:styleId="ListLabel12">
    <w:name w:val="ListLabel 12"/>
    <w:rsid w:val="007241EA"/>
    <w:rPr>
      <w:rFonts w:cs="Courier New"/>
    </w:rPr>
  </w:style>
  <w:style w:type="character" w:customStyle="1" w:styleId="ListLabel13">
    <w:name w:val="ListLabel 13"/>
    <w:rsid w:val="007241EA"/>
    <w:rPr>
      <w:rFonts w:cs="Courier New"/>
    </w:rPr>
  </w:style>
  <w:style w:type="character" w:customStyle="1" w:styleId="ListLabel14">
    <w:name w:val="ListLabel 14"/>
    <w:rsid w:val="007241EA"/>
    <w:rPr>
      <w:rFonts w:cs="Courier New"/>
    </w:rPr>
  </w:style>
  <w:style w:type="character" w:customStyle="1" w:styleId="ListLabel15">
    <w:name w:val="ListLabel 15"/>
    <w:rsid w:val="007241EA"/>
    <w:rPr>
      <w:rFonts w:eastAsia="Calibri" w:cs="Arial"/>
      <w:color w:val="FF0000"/>
    </w:rPr>
  </w:style>
  <w:style w:type="character" w:customStyle="1" w:styleId="ListLabel16">
    <w:name w:val="ListLabel 16"/>
    <w:rsid w:val="007241EA"/>
    <w:rPr>
      <w:rFonts w:cs="Courier New"/>
    </w:rPr>
  </w:style>
  <w:style w:type="character" w:customStyle="1" w:styleId="ListLabel17">
    <w:name w:val="ListLabel 17"/>
    <w:rsid w:val="007241EA"/>
    <w:rPr>
      <w:rFonts w:cs="Courier New"/>
    </w:rPr>
  </w:style>
  <w:style w:type="character" w:customStyle="1" w:styleId="ListLabel18">
    <w:name w:val="ListLabel 18"/>
    <w:rsid w:val="007241EA"/>
    <w:rPr>
      <w:rFonts w:cs="Courier New"/>
    </w:rPr>
  </w:style>
  <w:style w:type="character" w:customStyle="1" w:styleId="ListLabel19">
    <w:name w:val="ListLabel 19"/>
    <w:rsid w:val="007241EA"/>
    <w:rPr>
      <w:rFonts w:cs="Courier New"/>
    </w:rPr>
  </w:style>
  <w:style w:type="character" w:customStyle="1" w:styleId="ListLabel20">
    <w:name w:val="ListLabel 20"/>
    <w:rsid w:val="007241EA"/>
    <w:rPr>
      <w:rFonts w:cs="Courier New"/>
    </w:rPr>
  </w:style>
  <w:style w:type="character" w:customStyle="1" w:styleId="ListLabel21">
    <w:name w:val="ListLabel 21"/>
    <w:rsid w:val="007241EA"/>
    <w:rPr>
      <w:rFonts w:cs="Courier New"/>
    </w:rPr>
  </w:style>
  <w:style w:type="character" w:customStyle="1" w:styleId="Caratterenotaapidipagina">
    <w:name w:val="Carattere nota a piè di pagina"/>
    <w:rsid w:val="007241EA"/>
  </w:style>
  <w:style w:type="character" w:customStyle="1" w:styleId="Caratterenotadichiusura">
    <w:name w:val="Carattere nota di chiusura"/>
    <w:rsid w:val="007241EA"/>
  </w:style>
  <w:style w:type="character" w:customStyle="1" w:styleId="ListLabel22">
    <w:name w:val="ListLabel 22"/>
    <w:rsid w:val="007241EA"/>
    <w:rPr>
      <w:sz w:val="16"/>
      <w:szCs w:val="16"/>
    </w:rPr>
  </w:style>
  <w:style w:type="character" w:customStyle="1" w:styleId="ListLabel23">
    <w:name w:val="ListLabel 23"/>
    <w:rsid w:val="007241EA"/>
    <w:rPr>
      <w:rFonts w:ascii="Arial" w:hAnsi="Arial" w:cs="Symbol"/>
      <w:sz w:val="15"/>
    </w:rPr>
  </w:style>
  <w:style w:type="character" w:customStyle="1" w:styleId="ListLabel24">
    <w:name w:val="ListLabel 24"/>
    <w:rsid w:val="007241EA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7241EA"/>
    <w:rPr>
      <w:rFonts w:ascii="Arial" w:hAnsi="Arial"/>
      <w:i w:val="0"/>
      <w:sz w:val="15"/>
    </w:rPr>
  </w:style>
  <w:style w:type="character" w:customStyle="1" w:styleId="ListLabel26">
    <w:name w:val="ListLabel 26"/>
    <w:rsid w:val="007241EA"/>
    <w:rPr>
      <w:rFonts w:ascii="Arial" w:hAnsi="Arial" w:cs="Symbol"/>
      <w:sz w:val="15"/>
    </w:rPr>
  </w:style>
  <w:style w:type="character" w:customStyle="1" w:styleId="ListLabel27">
    <w:name w:val="ListLabel 27"/>
    <w:rsid w:val="007241EA"/>
    <w:rPr>
      <w:rFonts w:ascii="Arial" w:hAnsi="Arial" w:cs="Courier New"/>
      <w:sz w:val="14"/>
    </w:rPr>
  </w:style>
  <w:style w:type="character" w:customStyle="1" w:styleId="ListLabel28">
    <w:name w:val="ListLabel 28"/>
    <w:rsid w:val="007241EA"/>
    <w:rPr>
      <w:rFonts w:cs="Courier New"/>
    </w:rPr>
  </w:style>
  <w:style w:type="character" w:customStyle="1" w:styleId="ListLabel29">
    <w:name w:val="ListLabel 29"/>
    <w:rsid w:val="007241EA"/>
    <w:rPr>
      <w:rFonts w:cs="Wingdings"/>
    </w:rPr>
  </w:style>
  <w:style w:type="character" w:customStyle="1" w:styleId="ListLabel30">
    <w:name w:val="ListLabel 30"/>
    <w:rsid w:val="007241EA"/>
    <w:rPr>
      <w:rFonts w:cs="Symbol"/>
    </w:rPr>
  </w:style>
  <w:style w:type="character" w:customStyle="1" w:styleId="ListLabel31">
    <w:name w:val="ListLabel 31"/>
    <w:rsid w:val="007241EA"/>
    <w:rPr>
      <w:rFonts w:cs="Courier New"/>
    </w:rPr>
  </w:style>
  <w:style w:type="character" w:customStyle="1" w:styleId="ListLabel32">
    <w:name w:val="ListLabel 32"/>
    <w:rsid w:val="007241EA"/>
    <w:rPr>
      <w:rFonts w:cs="Wingdings"/>
    </w:rPr>
  </w:style>
  <w:style w:type="character" w:customStyle="1" w:styleId="ListLabel33">
    <w:name w:val="ListLabel 33"/>
    <w:rsid w:val="007241EA"/>
    <w:rPr>
      <w:rFonts w:cs="Symbol"/>
    </w:rPr>
  </w:style>
  <w:style w:type="character" w:customStyle="1" w:styleId="ListLabel34">
    <w:name w:val="ListLabel 34"/>
    <w:rsid w:val="007241EA"/>
    <w:rPr>
      <w:rFonts w:cs="Courier New"/>
    </w:rPr>
  </w:style>
  <w:style w:type="character" w:customStyle="1" w:styleId="ListLabel35">
    <w:name w:val="ListLabel 35"/>
    <w:rsid w:val="007241EA"/>
    <w:rPr>
      <w:rFonts w:cs="Wingdings"/>
    </w:rPr>
  </w:style>
  <w:style w:type="character" w:customStyle="1" w:styleId="ListLabel36">
    <w:name w:val="ListLabel 36"/>
    <w:rsid w:val="007241EA"/>
    <w:rPr>
      <w:rFonts w:ascii="Arial" w:hAnsi="Arial" w:cs="Symbol"/>
      <w:sz w:val="15"/>
    </w:rPr>
  </w:style>
  <w:style w:type="character" w:customStyle="1" w:styleId="ListLabel37">
    <w:name w:val="ListLabel 37"/>
    <w:rsid w:val="007241EA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7241EA"/>
    <w:rPr>
      <w:rFonts w:ascii="Arial" w:hAnsi="Arial"/>
      <w:i w:val="0"/>
      <w:sz w:val="15"/>
    </w:rPr>
  </w:style>
  <w:style w:type="character" w:customStyle="1" w:styleId="ListLabel39">
    <w:name w:val="ListLabel 39"/>
    <w:rsid w:val="007241EA"/>
    <w:rPr>
      <w:rFonts w:ascii="Arial" w:hAnsi="Arial" w:cs="Symbol"/>
      <w:sz w:val="15"/>
    </w:rPr>
  </w:style>
  <w:style w:type="character" w:customStyle="1" w:styleId="ListLabel40">
    <w:name w:val="ListLabel 40"/>
    <w:rsid w:val="007241EA"/>
    <w:rPr>
      <w:rFonts w:cs="Courier New"/>
      <w:sz w:val="14"/>
    </w:rPr>
  </w:style>
  <w:style w:type="character" w:customStyle="1" w:styleId="ListLabel41">
    <w:name w:val="ListLabel 41"/>
    <w:rsid w:val="007241EA"/>
    <w:rPr>
      <w:rFonts w:cs="Courier New"/>
    </w:rPr>
  </w:style>
  <w:style w:type="character" w:customStyle="1" w:styleId="ListLabel42">
    <w:name w:val="ListLabel 42"/>
    <w:rsid w:val="007241EA"/>
    <w:rPr>
      <w:rFonts w:cs="Wingdings"/>
    </w:rPr>
  </w:style>
  <w:style w:type="character" w:customStyle="1" w:styleId="ListLabel43">
    <w:name w:val="ListLabel 43"/>
    <w:rsid w:val="007241EA"/>
    <w:rPr>
      <w:rFonts w:cs="Symbol"/>
    </w:rPr>
  </w:style>
  <w:style w:type="character" w:customStyle="1" w:styleId="ListLabel44">
    <w:name w:val="ListLabel 44"/>
    <w:rsid w:val="007241EA"/>
    <w:rPr>
      <w:rFonts w:cs="Courier New"/>
    </w:rPr>
  </w:style>
  <w:style w:type="character" w:customStyle="1" w:styleId="ListLabel45">
    <w:name w:val="ListLabel 45"/>
    <w:rsid w:val="007241EA"/>
    <w:rPr>
      <w:rFonts w:cs="Wingdings"/>
    </w:rPr>
  </w:style>
  <w:style w:type="character" w:customStyle="1" w:styleId="ListLabel46">
    <w:name w:val="ListLabel 46"/>
    <w:rsid w:val="007241EA"/>
    <w:rPr>
      <w:rFonts w:cs="Symbol"/>
    </w:rPr>
  </w:style>
  <w:style w:type="character" w:customStyle="1" w:styleId="ListLabel47">
    <w:name w:val="ListLabel 47"/>
    <w:rsid w:val="007241EA"/>
    <w:rPr>
      <w:rFonts w:cs="Courier New"/>
    </w:rPr>
  </w:style>
  <w:style w:type="character" w:customStyle="1" w:styleId="ListLabel48">
    <w:name w:val="ListLabel 48"/>
    <w:rsid w:val="007241EA"/>
    <w:rPr>
      <w:rFonts w:cs="Wingdings"/>
    </w:rPr>
  </w:style>
  <w:style w:type="character" w:customStyle="1" w:styleId="ListLabel49">
    <w:name w:val="ListLabel 49"/>
    <w:rsid w:val="007241EA"/>
    <w:rPr>
      <w:rFonts w:ascii="Arial" w:hAnsi="Arial" w:cs="Symbol"/>
      <w:sz w:val="15"/>
    </w:rPr>
  </w:style>
  <w:style w:type="character" w:customStyle="1" w:styleId="ListLabel50">
    <w:name w:val="ListLabel 50"/>
    <w:rsid w:val="007241EA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7241EA"/>
    <w:rPr>
      <w:rFonts w:ascii="Arial" w:hAnsi="Arial"/>
      <w:i w:val="0"/>
      <w:sz w:val="15"/>
    </w:rPr>
  </w:style>
  <w:style w:type="character" w:customStyle="1" w:styleId="ListLabel52">
    <w:name w:val="ListLabel 52"/>
    <w:rsid w:val="007241EA"/>
    <w:rPr>
      <w:rFonts w:ascii="Arial" w:hAnsi="Arial" w:cs="Symbol"/>
      <w:sz w:val="15"/>
    </w:rPr>
  </w:style>
  <w:style w:type="character" w:customStyle="1" w:styleId="ListLabel53">
    <w:name w:val="ListLabel 53"/>
    <w:rsid w:val="007241EA"/>
    <w:rPr>
      <w:rFonts w:cs="Courier New"/>
      <w:sz w:val="14"/>
    </w:rPr>
  </w:style>
  <w:style w:type="character" w:customStyle="1" w:styleId="ListLabel54">
    <w:name w:val="ListLabel 54"/>
    <w:rsid w:val="007241EA"/>
    <w:rPr>
      <w:rFonts w:cs="Courier New"/>
    </w:rPr>
  </w:style>
  <w:style w:type="character" w:customStyle="1" w:styleId="ListLabel55">
    <w:name w:val="ListLabel 55"/>
    <w:rsid w:val="007241EA"/>
    <w:rPr>
      <w:rFonts w:cs="Wingdings"/>
    </w:rPr>
  </w:style>
  <w:style w:type="character" w:customStyle="1" w:styleId="ListLabel56">
    <w:name w:val="ListLabel 56"/>
    <w:rsid w:val="007241EA"/>
    <w:rPr>
      <w:rFonts w:cs="Symbol"/>
    </w:rPr>
  </w:style>
  <w:style w:type="character" w:customStyle="1" w:styleId="ListLabel57">
    <w:name w:val="ListLabel 57"/>
    <w:rsid w:val="007241EA"/>
    <w:rPr>
      <w:rFonts w:cs="Courier New"/>
    </w:rPr>
  </w:style>
  <w:style w:type="character" w:customStyle="1" w:styleId="ListLabel58">
    <w:name w:val="ListLabel 58"/>
    <w:rsid w:val="007241EA"/>
    <w:rPr>
      <w:rFonts w:cs="Wingdings"/>
    </w:rPr>
  </w:style>
  <w:style w:type="character" w:customStyle="1" w:styleId="ListLabel59">
    <w:name w:val="ListLabel 59"/>
    <w:rsid w:val="007241EA"/>
    <w:rPr>
      <w:rFonts w:cs="Symbol"/>
    </w:rPr>
  </w:style>
  <w:style w:type="character" w:customStyle="1" w:styleId="ListLabel60">
    <w:name w:val="ListLabel 60"/>
    <w:rsid w:val="007241EA"/>
    <w:rPr>
      <w:rFonts w:cs="Courier New"/>
    </w:rPr>
  </w:style>
  <w:style w:type="character" w:customStyle="1" w:styleId="ListLabel61">
    <w:name w:val="ListLabel 61"/>
    <w:rsid w:val="007241EA"/>
    <w:rPr>
      <w:rFonts w:cs="Wingdings"/>
    </w:rPr>
  </w:style>
  <w:style w:type="character" w:customStyle="1" w:styleId="ListLabel62">
    <w:name w:val="ListLabel 62"/>
    <w:rsid w:val="007241EA"/>
    <w:rPr>
      <w:rFonts w:ascii="Arial" w:hAnsi="Arial" w:cs="Symbol"/>
      <w:sz w:val="15"/>
    </w:rPr>
  </w:style>
  <w:style w:type="character" w:customStyle="1" w:styleId="ListLabel63">
    <w:name w:val="ListLabel 63"/>
    <w:rsid w:val="007241EA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7241EA"/>
    <w:rPr>
      <w:rFonts w:ascii="Arial" w:hAnsi="Arial"/>
      <w:i w:val="0"/>
      <w:sz w:val="15"/>
    </w:rPr>
  </w:style>
  <w:style w:type="character" w:customStyle="1" w:styleId="ListLabel65">
    <w:name w:val="ListLabel 65"/>
    <w:rsid w:val="007241EA"/>
    <w:rPr>
      <w:rFonts w:ascii="Arial" w:hAnsi="Arial" w:cs="Symbol"/>
      <w:sz w:val="15"/>
    </w:rPr>
  </w:style>
  <w:style w:type="character" w:customStyle="1" w:styleId="ListLabel66">
    <w:name w:val="ListLabel 66"/>
    <w:rsid w:val="007241EA"/>
    <w:rPr>
      <w:rFonts w:cs="Courier New"/>
      <w:sz w:val="14"/>
    </w:rPr>
  </w:style>
  <w:style w:type="character" w:customStyle="1" w:styleId="ListLabel67">
    <w:name w:val="ListLabel 67"/>
    <w:rsid w:val="007241EA"/>
    <w:rPr>
      <w:rFonts w:cs="Courier New"/>
    </w:rPr>
  </w:style>
  <w:style w:type="character" w:customStyle="1" w:styleId="ListLabel68">
    <w:name w:val="ListLabel 68"/>
    <w:rsid w:val="007241EA"/>
    <w:rPr>
      <w:rFonts w:cs="Wingdings"/>
    </w:rPr>
  </w:style>
  <w:style w:type="character" w:customStyle="1" w:styleId="ListLabel69">
    <w:name w:val="ListLabel 69"/>
    <w:rsid w:val="007241EA"/>
    <w:rPr>
      <w:rFonts w:cs="Symbol"/>
    </w:rPr>
  </w:style>
  <w:style w:type="character" w:customStyle="1" w:styleId="ListLabel70">
    <w:name w:val="ListLabel 70"/>
    <w:rsid w:val="007241EA"/>
    <w:rPr>
      <w:rFonts w:cs="Courier New"/>
    </w:rPr>
  </w:style>
  <w:style w:type="character" w:customStyle="1" w:styleId="ListLabel71">
    <w:name w:val="ListLabel 71"/>
    <w:rsid w:val="007241EA"/>
    <w:rPr>
      <w:rFonts w:cs="Wingdings"/>
    </w:rPr>
  </w:style>
  <w:style w:type="character" w:customStyle="1" w:styleId="ListLabel72">
    <w:name w:val="ListLabel 72"/>
    <w:rsid w:val="007241EA"/>
    <w:rPr>
      <w:rFonts w:cs="Symbol"/>
    </w:rPr>
  </w:style>
  <w:style w:type="character" w:customStyle="1" w:styleId="ListLabel73">
    <w:name w:val="ListLabel 73"/>
    <w:rsid w:val="007241EA"/>
    <w:rPr>
      <w:rFonts w:cs="Courier New"/>
    </w:rPr>
  </w:style>
  <w:style w:type="character" w:customStyle="1" w:styleId="ListLabel74">
    <w:name w:val="ListLabel 74"/>
    <w:rsid w:val="007241EA"/>
    <w:rPr>
      <w:rFonts w:cs="Wingdings"/>
    </w:rPr>
  </w:style>
  <w:style w:type="paragraph" w:customStyle="1" w:styleId="Titolo10">
    <w:name w:val="Titolo1"/>
    <w:basedOn w:val="Normale"/>
    <w:next w:val="Corpotesto"/>
    <w:rsid w:val="007241EA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7241EA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styleId="Didascalia">
    <w:name w:val="caption"/>
    <w:basedOn w:val="Normale"/>
    <w:qFormat/>
    <w:locked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eastAsia="it-IT" w:bidi="it-IT"/>
    </w:rPr>
  </w:style>
  <w:style w:type="paragraph" w:customStyle="1" w:styleId="Indice">
    <w:name w:val="Indice"/>
    <w:basedOn w:val="Normale"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sz w:val="24"/>
      <w:lang w:eastAsia="it-IT" w:bidi="it-IT"/>
    </w:rPr>
  </w:style>
  <w:style w:type="paragraph" w:customStyle="1" w:styleId="NormalBold">
    <w:name w:val="NormalBold"/>
    <w:basedOn w:val="Normale"/>
    <w:rsid w:val="007241EA"/>
    <w:pPr>
      <w:widowControl w:val="0"/>
      <w:suppressAutoHyphens/>
      <w:spacing w:after="0" w:line="240" w:lineRule="auto"/>
      <w:jc w:val="left"/>
    </w:pPr>
    <w:rPr>
      <w:rFonts w:ascii="Times New Roman" w:hAnsi="Times New Roman"/>
      <w:b/>
      <w:color w:val="00000A"/>
      <w:kern w:val="1"/>
      <w:sz w:val="24"/>
      <w:lang w:eastAsia="it-IT" w:bidi="it-IT"/>
    </w:rPr>
  </w:style>
  <w:style w:type="paragraph" w:customStyle="1" w:styleId="Testonotaapidipagina1">
    <w:name w:val="Testo nota a piè di pagina1"/>
    <w:basedOn w:val="Normale"/>
    <w:rsid w:val="007241EA"/>
    <w:pPr>
      <w:suppressAutoHyphens/>
      <w:spacing w:after="0"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7241EA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ormalLeft">
    <w:name w:val="Normal Left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0">
    <w:name w:val="Tiret 0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1">
    <w:name w:val="Tiret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1">
    <w:name w:val="NumPar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2">
    <w:name w:val="NumPar 2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3">
    <w:name w:val="NumPar 3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4">
    <w:name w:val="NumPar 4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ChapterTitle">
    <w:name w:val="Chapter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7241EA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sz w:val="24"/>
      <w:u w:val="single"/>
      <w:lang w:eastAsia="it-IT" w:bidi="it-IT"/>
    </w:rPr>
  </w:style>
  <w:style w:type="paragraph" w:customStyle="1" w:styleId="Titrearticle">
    <w:name w:val="Titre article"/>
    <w:basedOn w:val="Normale"/>
    <w:rsid w:val="007241EA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sz w:val="24"/>
      <w:lang w:eastAsia="it-IT" w:bidi="it-IT"/>
    </w:rPr>
  </w:style>
  <w:style w:type="paragraph" w:customStyle="1" w:styleId="Testofumetto1">
    <w:name w:val="Testo fumetto1"/>
    <w:basedOn w:val="Normale"/>
    <w:rsid w:val="007241EA"/>
    <w:pPr>
      <w:suppressAutoHyphens/>
      <w:spacing w:after="0"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7241EA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tolotabella">
    <w:name w:val="Titolo tabella"/>
    <w:basedOn w:val="Contenutotabella"/>
    <w:rsid w:val="007241EA"/>
  </w:style>
  <w:style w:type="paragraph" w:customStyle="1" w:styleId="western">
    <w:name w:val="western"/>
    <w:basedOn w:val="Normale"/>
    <w:rsid w:val="007241EA"/>
    <w:pPr>
      <w:spacing w:before="100"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character" w:customStyle="1" w:styleId="small">
    <w:name w:val="small"/>
    <w:basedOn w:val="Carpredefinitoparagrafo"/>
    <w:rsid w:val="00724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9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5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4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0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pedale.cune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FD219-D653-421E-BA77-73D36E4D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avcp</Company>
  <LinksUpToDate>false</LinksUpToDate>
  <CharactersWithSpaces>7951</CharactersWithSpaces>
  <SharedDoc>false</SharedDoc>
  <HLinks>
    <vt:vector size="60" baseType="variant">
      <vt:variant>
        <vt:i4>5767241</vt:i4>
      </vt:variant>
      <vt:variant>
        <vt:i4>27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4718709</vt:i4>
      </vt:variant>
      <vt:variant>
        <vt:i4>24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7798889</vt:i4>
      </vt:variant>
      <vt:variant>
        <vt:i4>21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7798889</vt:i4>
      </vt:variant>
      <vt:variant>
        <vt:i4>18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3801115</vt:i4>
      </vt:variant>
      <vt:variant>
        <vt:i4>15</vt:i4>
      </vt:variant>
      <vt:variant>
        <vt:i4>0</vt:i4>
      </vt:variant>
      <vt:variant>
        <vt:i4>5</vt:i4>
      </vt:variant>
      <vt:variant>
        <vt:lpwstr>https://www.bosettiegatti.eu/info/norme/statali/2016_0050.htm</vt:lpwstr>
      </vt:variant>
      <vt:variant>
        <vt:lpwstr>106</vt:lpwstr>
      </vt:variant>
      <vt:variant>
        <vt:i4>4718709</vt:i4>
      </vt:variant>
      <vt:variant>
        <vt:i4>12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5767241</vt:i4>
      </vt:variant>
      <vt:variant>
        <vt:i4>9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5636105</vt:i4>
      </vt:variant>
      <vt:variant>
        <vt:i4>6</vt:i4>
      </vt:variant>
      <vt:variant>
        <vt:i4>0</vt:i4>
      </vt:variant>
      <vt:variant>
        <vt:i4>5</vt:i4>
      </vt:variant>
      <vt:variant>
        <vt:lpwstr>https://www.regione.piemonte.it/web/temi/protezione-civile-difesa-suolo-opere-pubbliche/opere-pubbliche/prezzario</vt:lpwstr>
      </vt:variant>
      <vt:variant>
        <vt:lpwstr/>
      </vt:variant>
      <vt:variant>
        <vt:i4>7798889</vt:i4>
      </vt:variant>
      <vt:variant>
        <vt:i4>3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4718709</vt:i4>
      </vt:variant>
      <vt:variant>
        <vt:i4>0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AVCP dg reg</dc:creator>
  <cp:keywords/>
  <dc:description/>
  <cp:lastModifiedBy>Boschero Sergio</cp:lastModifiedBy>
  <cp:revision>3</cp:revision>
  <cp:lastPrinted>2021-08-12T11:47:00Z</cp:lastPrinted>
  <dcterms:created xsi:type="dcterms:W3CDTF">2021-09-06T09:37:00Z</dcterms:created>
  <dcterms:modified xsi:type="dcterms:W3CDTF">2021-09-06T09:37:00Z</dcterms:modified>
</cp:coreProperties>
</file>